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DC" w:rsidRDefault="00F16CDC">
      <w:pPr>
        <w:rPr>
          <w:lang w:val="hy-AM"/>
        </w:rPr>
      </w:pPr>
      <w:bookmarkStart w:id="0" w:name="_GoBack"/>
      <w:bookmarkEnd w:id="0"/>
    </w:p>
    <w:p w:rsidR="00F16CDC" w:rsidRPr="00404DD8" w:rsidRDefault="00F16CDC" w:rsidP="00F16CDC">
      <w:pPr>
        <w:spacing w:after="200" w:line="276" w:lineRule="auto"/>
        <w:jc w:val="right"/>
        <w:rPr>
          <w:rFonts w:ascii="GHEA Grapalat" w:hAnsi="GHEA Grapalat"/>
          <w:lang w:val="hy-AM"/>
        </w:rPr>
      </w:pPr>
      <w:r w:rsidRPr="00094024">
        <w:rPr>
          <w:rFonts w:ascii="GHEA Grapalat" w:eastAsia="Calibri" w:hAnsi="GHEA Grapalat" w:cs="Calibri"/>
          <w:kern w:val="1"/>
          <w:lang w:val="hy-AM" w:eastAsia="ar-SA"/>
        </w:rPr>
        <w:t>ՆԱԽԱԳԻԾ</w:t>
      </w:r>
    </w:p>
    <w:p w:rsidR="00F16CDC" w:rsidRPr="00094024" w:rsidRDefault="00F16CDC" w:rsidP="00F16CDC">
      <w:pPr>
        <w:suppressAutoHyphens/>
        <w:spacing w:line="360" w:lineRule="auto"/>
        <w:jc w:val="center"/>
        <w:rPr>
          <w:rFonts w:ascii="GHEA Grapalat" w:eastAsia="GHEA Grapalat" w:hAnsi="GHEA Grapalat" w:cs="GHEA Grapalat"/>
          <w:kern w:val="1"/>
          <w:lang w:val="hy-AM" w:eastAsia="ar-SA"/>
        </w:rPr>
      </w:pPr>
    </w:p>
    <w:p w:rsidR="00F16CDC" w:rsidRPr="00094024" w:rsidRDefault="00F16CDC" w:rsidP="00F16CDC">
      <w:pPr>
        <w:suppressAutoHyphens/>
        <w:spacing w:line="360" w:lineRule="auto"/>
        <w:jc w:val="center"/>
        <w:rPr>
          <w:rFonts w:ascii="GHEA Grapalat" w:eastAsia="GHEA Grapalat" w:hAnsi="GHEA Grapalat" w:cs="GHEA Grapalat"/>
          <w:b/>
          <w:kern w:val="1"/>
          <w:lang w:val="hy-AM" w:eastAsia="ar-SA"/>
        </w:rPr>
      </w:pPr>
      <w:r w:rsidRPr="00094024">
        <w:rPr>
          <w:rFonts w:ascii="GHEA Grapalat" w:eastAsia="GHEA Grapalat" w:hAnsi="GHEA Grapalat" w:cs="GHEA Grapalat"/>
          <w:b/>
          <w:kern w:val="1"/>
          <w:lang w:val="hy-AM" w:eastAsia="ar-SA"/>
        </w:rPr>
        <w:t>ՀԱՅԱՍՏԱՆԻ ՀԱՆՐԱՊԵՏՈՒԹՅԱՆ</w:t>
      </w:r>
    </w:p>
    <w:p w:rsidR="00F16CDC" w:rsidRPr="00094024" w:rsidRDefault="00F16CDC" w:rsidP="00F16CDC">
      <w:pPr>
        <w:suppressAutoHyphens/>
        <w:spacing w:line="360" w:lineRule="auto"/>
        <w:jc w:val="center"/>
        <w:rPr>
          <w:rFonts w:ascii="GHEA Grapalat" w:eastAsia="GHEA Grapalat" w:hAnsi="GHEA Grapalat" w:cs="GHEA Grapalat"/>
          <w:b/>
          <w:kern w:val="1"/>
          <w:lang w:val="hy-AM" w:eastAsia="ar-SA"/>
        </w:rPr>
      </w:pPr>
      <w:r w:rsidRPr="00094024">
        <w:rPr>
          <w:rFonts w:ascii="GHEA Grapalat" w:eastAsia="GHEA Grapalat" w:hAnsi="GHEA Grapalat" w:cs="GHEA Grapalat"/>
          <w:b/>
          <w:kern w:val="1"/>
          <w:lang w:val="hy-AM" w:eastAsia="ar-SA"/>
        </w:rPr>
        <w:t>Օ Ր Ե Ն Ք Ը</w:t>
      </w:r>
    </w:p>
    <w:p w:rsidR="00F16CDC" w:rsidRPr="00094024" w:rsidRDefault="00F16CDC" w:rsidP="00F16CDC">
      <w:pPr>
        <w:widowControl w:val="0"/>
        <w:suppressAutoHyphens/>
        <w:spacing w:line="360" w:lineRule="auto"/>
        <w:ind w:right="-9"/>
        <w:jc w:val="center"/>
        <w:rPr>
          <w:rFonts w:ascii="GHEA Grapalat" w:eastAsia="Merriweather" w:hAnsi="GHEA Grapalat"/>
          <w:b/>
          <w:bCs/>
          <w:kern w:val="1"/>
          <w:lang w:val="hy-AM" w:eastAsia="ar-SA"/>
        </w:rPr>
      </w:pPr>
      <w:r w:rsidRPr="00094024">
        <w:rPr>
          <w:rFonts w:ascii="GHEA Grapalat" w:eastAsia="GHEA Grapalat" w:hAnsi="GHEA Grapalat" w:cs="GHEA Grapalat"/>
          <w:b/>
          <w:kern w:val="1"/>
          <w:lang w:val="hy-AM" w:eastAsia="ar-SA"/>
        </w:rPr>
        <w:t>«</w:t>
      </w:r>
      <w:r w:rsidRPr="00094024">
        <w:rPr>
          <w:rFonts w:ascii="GHEA Grapalat" w:eastAsia="Calibri" w:hAnsi="GHEA Grapalat" w:cs="GHEA Grapalat"/>
          <w:b/>
          <w:bCs/>
          <w:spacing w:val="-1"/>
          <w:kern w:val="1"/>
          <w:lang w:val="hy-AM" w:eastAsia="ar-SA"/>
        </w:rPr>
        <w:t>ՀԵՂԻՆԱԿԱՅԻՆ ԻՐԱՎՈՒՆՔԻ ԵՎ ՀԱՐԱԿԻՑ ԻՐԱՎՈՒՆՔՆԵՐԻ ՄԱՍԻՆ</w:t>
      </w:r>
      <w:r w:rsidRPr="00094024">
        <w:rPr>
          <w:rFonts w:ascii="GHEA Grapalat" w:eastAsia="GHEA Grapalat" w:hAnsi="GHEA Grapalat" w:cs="GHEA Grapalat"/>
          <w:b/>
          <w:kern w:val="1"/>
          <w:lang w:val="hy-AM" w:eastAsia="ar-SA"/>
        </w:rPr>
        <w:t xml:space="preserve">» </w:t>
      </w:r>
    </w:p>
    <w:p w:rsidR="00F16CDC" w:rsidRPr="00094024" w:rsidRDefault="00F16CDC" w:rsidP="00F16CDC">
      <w:pPr>
        <w:widowControl w:val="0"/>
        <w:suppressAutoHyphens/>
        <w:spacing w:line="360" w:lineRule="auto"/>
        <w:ind w:right="-9"/>
        <w:jc w:val="center"/>
        <w:rPr>
          <w:rFonts w:ascii="GHEA Grapalat" w:eastAsia="Merriweather" w:hAnsi="GHEA Grapalat"/>
          <w:b/>
          <w:bCs/>
          <w:kern w:val="1"/>
          <w:lang w:val="hy-AM" w:eastAsia="ar-SA"/>
        </w:rPr>
      </w:pPr>
      <w:r w:rsidRPr="00094024">
        <w:rPr>
          <w:rFonts w:ascii="GHEA Grapalat" w:eastAsia="Merriweather" w:hAnsi="GHEA Grapalat"/>
          <w:b/>
          <w:bCs/>
          <w:kern w:val="1"/>
          <w:lang w:val="hy-AM" w:eastAsia="ar-SA"/>
        </w:rPr>
        <w:t>ՀԱՅԱՍՏԱՆԻ ՀԱՆՐԱՊԵՏՈՒԹՅԱՆ</w:t>
      </w:r>
      <w:r w:rsidRPr="00094024">
        <w:rPr>
          <w:rFonts w:ascii="GHEA Grapalat" w:eastAsia="GHEA Grapalat" w:hAnsi="GHEA Grapalat" w:cs="GHEA Grapalat"/>
          <w:b/>
          <w:kern w:val="1"/>
          <w:lang w:val="hy-AM" w:eastAsia="ar-SA"/>
        </w:rPr>
        <w:t xml:space="preserve"> </w:t>
      </w:r>
      <w:r w:rsidRPr="00094024">
        <w:rPr>
          <w:rFonts w:ascii="GHEA Grapalat" w:eastAsia="Merriweather" w:hAnsi="GHEA Grapalat"/>
          <w:b/>
          <w:bCs/>
          <w:kern w:val="1"/>
          <w:lang w:val="hy-AM" w:eastAsia="ar-SA"/>
        </w:rPr>
        <w:t>ՕՐԵՆՔՈՒՄ ՓՈՓՈԽՈՒԹՅՈՒՆ ԿԱՏԱՐԵԼՈՒ ՄԱՍԻՆ</w:t>
      </w:r>
    </w:p>
    <w:p w:rsidR="00F16CDC" w:rsidRPr="00094024" w:rsidRDefault="00F16CDC" w:rsidP="00F16CDC">
      <w:pPr>
        <w:shd w:val="clear" w:color="auto" w:fill="FFFFFF"/>
        <w:suppressAutoHyphens/>
        <w:spacing w:line="360" w:lineRule="auto"/>
        <w:ind w:firstLine="567"/>
        <w:jc w:val="center"/>
        <w:rPr>
          <w:rFonts w:ascii="GHEA Grapalat" w:eastAsia="Merriweather" w:hAnsi="GHEA Grapalat"/>
          <w:b/>
          <w:bCs/>
          <w:kern w:val="1"/>
          <w:lang w:val="hy-AM" w:eastAsia="ar-SA"/>
        </w:rPr>
      </w:pPr>
    </w:p>
    <w:p w:rsidR="00F16CDC" w:rsidRPr="00094024" w:rsidRDefault="00F16CDC" w:rsidP="00F16CDC">
      <w:pPr>
        <w:shd w:val="clear" w:color="auto" w:fill="FFFFFF"/>
        <w:suppressAutoHyphens/>
        <w:spacing w:line="360" w:lineRule="auto"/>
        <w:ind w:firstLine="567"/>
        <w:jc w:val="both"/>
        <w:rPr>
          <w:rFonts w:eastAsia="Calibri"/>
          <w:kern w:val="1"/>
          <w:lang w:val="hy-AM" w:eastAsia="ar-SA"/>
        </w:rPr>
      </w:pPr>
      <w:r w:rsidRPr="00094024">
        <w:rPr>
          <w:rFonts w:ascii="GHEA Grapalat" w:eastAsia="Merriweather" w:hAnsi="GHEA Grapalat"/>
          <w:b/>
          <w:bCs/>
          <w:kern w:val="1"/>
          <w:lang w:val="hy-AM" w:eastAsia="ar-SA"/>
        </w:rPr>
        <w:t>Հոդված 1.</w:t>
      </w:r>
      <w:r w:rsidRPr="00094024">
        <w:rPr>
          <w:rFonts w:ascii="GHEA Grapalat" w:eastAsia="Merriweather" w:hAnsi="GHEA Grapalat"/>
          <w:bCs/>
          <w:kern w:val="1"/>
          <w:lang w:val="hy-AM" w:eastAsia="ar-SA"/>
        </w:rPr>
        <w:t xml:space="preserve"> «Հեղինակային իրավունքի և հարակից իրավունքների մասին» </w:t>
      </w:r>
      <w:r w:rsidRPr="00094024">
        <w:rPr>
          <w:rFonts w:ascii="GHEA Grapalat" w:hAnsi="GHEA Grapalat"/>
          <w:kern w:val="1"/>
          <w:lang w:val="hy-AM" w:eastAsia="ar-SA"/>
        </w:rPr>
        <w:t>Հայաստանի Հանրապետության 2006 թվականի հունիսի 15-ի ՀՕ-142-Ն օրենքը շարադրել հետևյալ խմբագրությամբ.</w:t>
      </w:r>
    </w:p>
    <w:p w:rsidR="00F16CDC" w:rsidRPr="00094024" w:rsidRDefault="00F16CDC" w:rsidP="00F16CDC">
      <w:pPr>
        <w:widowControl w:val="0"/>
        <w:suppressAutoHyphens/>
        <w:spacing w:line="360" w:lineRule="auto"/>
        <w:ind w:right="-9"/>
        <w:jc w:val="center"/>
        <w:rPr>
          <w:rFonts w:eastAsia="Calibri"/>
          <w:kern w:val="1"/>
          <w:lang w:val="hy-AM" w:eastAsia="ar-SA"/>
        </w:rPr>
      </w:pPr>
    </w:p>
    <w:p w:rsidR="00F16CDC" w:rsidRPr="00094024" w:rsidRDefault="00F16CDC" w:rsidP="00F16CDC">
      <w:pPr>
        <w:suppressAutoHyphens/>
        <w:spacing w:line="360" w:lineRule="auto"/>
        <w:jc w:val="center"/>
        <w:rPr>
          <w:rFonts w:ascii="GHEA Grapalat" w:eastAsia="GHEA Grapalat" w:hAnsi="GHEA Grapalat" w:cs="GHEA Grapalat"/>
          <w:b/>
          <w:kern w:val="1"/>
          <w:lang w:val="hy-AM" w:eastAsia="ar-SA"/>
        </w:rPr>
      </w:pPr>
      <w:r w:rsidRPr="00094024">
        <w:rPr>
          <w:rFonts w:ascii="GHEA Grapalat" w:eastAsia="Calibri" w:hAnsi="GHEA Grapalat" w:cs="GHEA Grapalat"/>
          <w:b/>
          <w:spacing w:val="-1"/>
          <w:kern w:val="1"/>
          <w:lang w:val="hy-AM" w:eastAsia="ar-SA"/>
        </w:rPr>
        <w:t>«</w:t>
      </w:r>
      <w:r w:rsidRPr="00094024">
        <w:rPr>
          <w:rFonts w:ascii="GHEA Grapalat" w:eastAsia="Calibri" w:hAnsi="GHEA Grapalat" w:cs="GHEA Grapalat"/>
          <w:spacing w:val="-1"/>
          <w:kern w:val="1"/>
          <w:lang w:val="hy-AM" w:eastAsia="ar-SA"/>
        </w:rPr>
        <w:t xml:space="preserve"> </w:t>
      </w:r>
      <w:r w:rsidRPr="00094024">
        <w:rPr>
          <w:rFonts w:ascii="GHEA Grapalat" w:eastAsia="GHEA Grapalat" w:hAnsi="GHEA Grapalat" w:cs="GHEA Grapalat"/>
          <w:b/>
          <w:kern w:val="1"/>
          <w:lang w:val="hy-AM" w:eastAsia="ar-SA"/>
        </w:rPr>
        <w:t>ՀԱՅԱՍՏԱՆԻ ՀԱՆՐԱՊԵՏՈՒԹՅԱՆ</w:t>
      </w:r>
    </w:p>
    <w:p w:rsidR="00F16CDC" w:rsidRPr="00094024" w:rsidRDefault="00F16CDC" w:rsidP="00F16CDC">
      <w:pPr>
        <w:suppressAutoHyphens/>
        <w:spacing w:line="360" w:lineRule="auto"/>
        <w:jc w:val="center"/>
        <w:rPr>
          <w:rFonts w:ascii="GHEA Grapalat" w:eastAsia="Calibri" w:hAnsi="GHEA Grapalat" w:cs="GHEA Grapalat"/>
          <w:b/>
          <w:bCs/>
          <w:spacing w:val="-1"/>
          <w:kern w:val="1"/>
          <w:lang w:val="hy-AM" w:eastAsia="ar-SA"/>
        </w:rPr>
      </w:pPr>
      <w:r w:rsidRPr="00094024">
        <w:rPr>
          <w:rFonts w:ascii="GHEA Grapalat" w:eastAsia="GHEA Grapalat" w:hAnsi="GHEA Grapalat" w:cs="GHEA Grapalat"/>
          <w:b/>
          <w:kern w:val="1"/>
          <w:lang w:val="hy-AM" w:eastAsia="ar-SA"/>
        </w:rPr>
        <w:t>Օ Ր Ե Ն Ք Ը</w:t>
      </w:r>
    </w:p>
    <w:p w:rsidR="00F16CDC" w:rsidRPr="00094024" w:rsidRDefault="00F16CDC" w:rsidP="00F16CDC">
      <w:pPr>
        <w:widowControl w:val="0"/>
        <w:suppressAutoHyphens/>
        <w:spacing w:line="360" w:lineRule="auto"/>
        <w:ind w:right="-9"/>
        <w:jc w:val="center"/>
        <w:rPr>
          <w:rFonts w:ascii="GHEA Grapalat" w:eastAsia="Calibri" w:hAnsi="GHEA Grapalat" w:cs="GHEA Grapalat"/>
          <w:spacing w:val="-1"/>
          <w:kern w:val="1"/>
          <w:lang w:val="hy-AM" w:eastAsia="ar-SA"/>
        </w:rPr>
      </w:pPr>
      <w:r w:rsidRPr="00094024">
        <w:rPr>
          <w:rFonts w:ascii="GHEA Grapalat" w:eastAsia="Calibri" w:hAnsi="GHEA Grapalat" w:cs="GHEA Grapalat"/>
          <w:b/>
          <w:bCs/>
          <w:spacing w:val="-1"/>
          <w:kern w:val="1"/>
          <w:lang w:val="hy-AM" w:eastAsia="ar-SA"/>
        </w:rPr>
        <w:t>ՀԵՂԻՆԱԿԱՅԻՆ ԻՐԱՎՈՒՆՔԻ ԵՎ ՀԱՐԱԿԻՑ ԻՐԱՎՈՒՆՔՆԵՐԻ ՄԱՍԻՆ</w:t>
      </w:r>
    </w:p>
    <w:p w:rsidR="00F16CDC" w:rsidRPr="00094024" w:rsidRDefault="00F16CDC" w:rsidP="00F16CDC">
      <w:pPr>
        <w:widowControl w:val="0"/>
        <w:suppressAutoHyphens/>
        <w:spacing w:line="360" w:lineRule="auto"/>
        <w:ind w:right="-9"/>
        <w:jc w:val="center"/>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9"/>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1</w:t>
      </w:r>
    </w:p>
    <w:p w:rsidR="00F16CDC" w:rsidRPr="00094024" w:rsidRDefault="00F16CDC" w:rsidP="00F16CDC">
      <w:pPr>
        <w:widowControl w:val="0"/>
        <w:suppressAutoHyphens/>
        <w:spacing w:line="360" w:lineRule="auto"/>
        <w:ind w:right="-9"/>
        <w:jc w:val="center"/>
        <w:rPr>
          <w:rFonts w:ascii="GHEA Grapalat" w:eastAsia="Calibri" w:hAnsi="GHEA Grapalat" w:cs="GHEA Grapalat"/>
          <w:b/>
          <w:bCs/>
          <w:spacing w:val="-1"/>
          <w:kern w:val="1"/>
          <w:lang w:val="hy-AM" w:eastAsia="ar-SA"/>
        </w:rPr>
      </w:pPr>
      <w:r w:rsidRPr="00094024">
        <w:rPr>
          <w:rFonts w:ascii="GHEA Grapalat" w:eastAsia="Calibri" w:hAnsi="GHEA Grapalat" w:cs="GHEA Grapalat"/>
          <w:b/>
          <w:iCs/>
          <w:spacing w:val="-1"/>
          <w:kern w:val="1"/>
          <w:lang w:val="hy-AM" w:eastAsia="ar-SA"/>
        </w:rPr>
        <w:t>ԸՆԴՀԱՆՈՒՐ ԴՐՈՒՅԹՆԵՐ</w:t>
      </w:r>
    </w:p>
    <w:p w:rsidR="00F16CDC" w:rsidRPr="00094024" w:rsidRDefault="00F16CDC" w:rsidP="00F16CDC">
      <w:pPr>
        <w:widowControl w:val="0"/>
        <w:suppressAutoHyphens/>
        <w:spacing w:line="100" w:lineRule="atLeast"/>
        <w:ind w:right="-9"/>
        <w:jc w:val="center"/>
        <w:rPr>
          <w:rFonts w:ascii="GHEA Grapalat" w:eastAsia="Calibri" w:hAnsi="GHEA Grapalat" w:cs="GHEA Grapalat"/>
          <w:b/>
          <w:bCs/>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hAnsi="GHEA Grapalat" w:cs="GHEA Grapalat"/>
          <w:spacing w:val="-1"/>
          <w:kern w:val="1"/>
          <w:lang w:val="hy-AM" w:eastAsia="ar-SA"/>
        </w:rPr>
      </w:pPr>
      <w:r w:rsidRPr="00094024">
        <w:rPr>
          <w:rFonts w:ascii="GHEA Grapalat" w:eastAsia="Calibri" w:hAnsi="GHEA Grapalat" w:cs="GHEA Grapalat"/>
          <w:b/>
          <w:spacing w:val="-1"/>
          <w:kern w:val="1"/>
          <w:lang w:val="hy-AM" w:eastAsia="ar-SA"/>
        </w:rPr>
        <w:t xml:space="preserve">Հոդված 1. </w:t>
      </w:r>
      <w:r w:rsidRPr="00094024">
        <w:rPr>
          <w:rFonts w:ascii="GHEA Grapalat" w:eastAsia="Calibri" w:hAnsi="GHEA Grapalat" w:cs="GHEA Grapalat"/>
          <w:b/>
          <w:iCs/>
          <w:spacing w:val="-1"/>
          <w:kern w:val="1"/>
          <w:lang w:val="hy-AM" w:eastAsia="ar-SA"/>
        </w:rPr>
        <w:t>Օրենքի կարգավորման առարկան</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hAnsi="GHEA Grapalat" w:cs="GHEA Grapalat"/>
          <w:spacing w:val="-1"/>
          <w:kern w:val="1"/>
          <w:lang w:val="hy-AM" w:eastAsia="ar-SA"/>
        </w:rPr>
        <w:t xml:space="preserve">1. </w:t>
      </w:r>
      <w:r w:rsidRPr="00094024">
        <w:rPr>
          <w:rFonts w:ascii="GHEA Grapalat" w:hAnsi="GHEA Grapalat" w:cs="GHEA Grapalat"/>
          <w:kern w:val="1"/>
          <w:lang w:val="es-ES" w:eastAsia="ar-SA"/>
        </w:rPr>
        <w:t>Սույն օրենքը կարգավորում է՝</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w:t>
      </w:r>
      <w:r w:rsidRPr="00094024">
        <w:rPr>
          <w:rFonts w:ascii="GHEA Grapalat" w:eastAsia="Calibri" w:hAnsi="GHEA Grapalat" w:cs="GHEA Grapalat"/>
          <w:kern w:val="1"/>
          <w:lang w:val="es-ES" w:eastAsia="ar-SA"/>
        </w:rPr>
        <w:t>) գրականության, գիտության, արվեստի բնագավառների ստեղծագործությունների նկատմամբ դրանց հեղինակների իրավունքների (այսուհետ՝ հեղինակային իրավունք) հետ կապված հարաբերությունները.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w:t>
      </w:r>
      <w:r w:rsidRPr="00094024">
        <w:rPr>
          <w:rFonts w:ascii="GHEA Grapalat" w:eastAsia="Calibri" w:hAnsi="GHEA Grapalat" w:cs="GHEA Grapalat"/>
          <w:kern w:val="1"/>
          <w:lang w:val="es-ES" w:eastAsia="ar-SA"/>
        </w:rPr>
        <w:t xml:space="preserve">) կատարողների՝ իրենց կատարումների, հնչյունագրեր արտադրողների՝ իրենց պատրաստած հնչյունագրերի, </w:t>
      </w:r>
      <w:r w:rsidRPr="00094024">
        <w:rPr>
          <w:rFonts w:ascii="GHEA Grapalat" w:eastAsia="Calibri" w:hAnsi="GHEA Grapalat" w:cs="GHEA Grapalat"/>
          <w:kern w:val="1"/>
          <w:lang w:val="hy-AM" w:eastAsia="ar-SA"/>
        </w:rPr>
        <w:t>տեսագրություն</w:t>
      </w:r>
      <w:r w:rsidRPr="00094024">
        <w:rPr>
          <w:rFonts w:ascii="GHEA Grapalat" w:eastAsia="Calibri" w:hAnsi="GHEA Grapalat" w:cs="GHEA Grapalat"/>
          <w:kern w:val="1"/>
          <w:lang w:val="es-ES" w:eastAsia="ar-SA"/>
        </w:rPr>
        <w:t xml:space="preserve"> արտադրողների՝ իրենց պատրաստած </w:t>
      </w:r>
      <w:r w:rsidRPr="00094024">
        <w:rPr>
          <w:rFonts w:ascii="GHEA Grapalat" w:eastAsia="Calibri" w:hAnsi="GHEA Grapalat" w:cs="GHEA Grapalat"/>
          <w:kern w:val="1"/>
          <w:lang w:val="hy-AM" w:eastAsia="ar-SA"/>
        </w:rPr>
        <w:t>տեսագրությունների</w:t>
      </w:r>
      <w:r w:rsidRPr="00094024">
        <w:rPr>
          <w:rFonts w:ascii="GHEA Grapalat" w:eastAsia="Calibri" w:hAnsi="GHEA Grapalat" w:cs="GHEA Grapalat"/>
          <w:kern w:val="1"/>
          <w:lang w:val="es-ES" w:eastAsia="ar-SA"/>
        </w:rPr>
        <w:t xml:space="preserve">, հեռարձակող կազմակերպությունների՝ իրենց հաղորդումների, հրատարակիչների՝ իրենց հրատարակությունների հրատարակչական ձևավորումների, տվյալների բազաներ պատրաստողների՝ իրենց պատրաստած տվյալների բազաների </w:t>
      </w:r>
      <w:r w:rsidRPr="00094024">
        <w:rPr>
          <w:rFonts w:ascii="GHEA Grapalat" w:eastAsia="Calibri" w:hAnsi="GHEA Grapalat" w:cs="GHEA Grapalat"/>
          <w:kern w:val="1"/>
          <w:lang w:val="es-ES" w:eastAsia="ar-SA"/>
        </w:rPr>
        <w:lastRenderedPageBreak/>
        <w:t>նկատմամբ իրավունքների (այսուհետ՝ հարակից իրավունքներ) հետ կապված հարաբերությունները.</w:t>
      </w:r>
    </w:p>
    <w:p w:rsidR="00F16CDC" w:rsidRPr="00094024" w:rsidRDefault="00F16CDC" w:rsidP="00F16CDC">
      <w:pPr>
        <w:tabs>
          <w:tab w:val="left" w:pos="900"/>
          <w:tab w:val="left" w:pos="1080"/>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հեղինակային պայմանագրերի հետ կապված հարաբերությունները.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4) </w:t>
      </w:r>
      <w:r w:rsidRPr="00094024">
        <w:rPr>
          <w:rFonts w:ascii="GHEA Grapalat" w:eastAsia="Calibri" w:hAnsi="GHEA Grapalat" w:cs="GHEA Grapalat"/>
          <w:kern w:val="1"/>
          <w:lang w:val="es-ES" w:eastAsia="ar-SA"/>
        </w:rPr>
        <w:t>գույքային իրավունքներ</w:t>
      </w:r>
      <w:r w:rsidRPr="00094024">
        <w:rPr>
          <w:rFonts w:ascii="GHEA Grapalat" w:eastAsia="Calibri" w:hAnsi="GHEA Grapalat" w:cs="GHEA Grapalat"/>
          <w:kern w:val="1"/>
          <w:lang w:val="hy-AM" w:eastAsia="ar-SA"/>
        </w:rPr>
        <w:t>ը</w:t>
      </w:r>
      <w:r w:rsidRPr="00094024">
        <w:rPr>
          <w:rFonts w:ascii="GHEA Grapalat" w:eastAsia="Calibri" w:hAnsi="GHEA Grapalat" w:cs="GHEA Grapalat"/>
          <w:kern w:val="1"/>
          <w:lang w:val="es-ES" w:eastAsia="ar-SA"/>
        </w:rPr>
        <w:t xml:space="preserve"> կոլեկտիվ </w:t>
      </w:r>
      <w:r w:rsidRPr="00094024">
        <w:rPr>
          <w:rFonts w:ascii="GHEA Grapalat" w:eastAsia="Calibri" w:hAnsi="GHEA Grapalat" w:cs="GHEA Grapalat"/>
          <w:kern w:val="1"/>
          <w:lang w:val="hy-AM" w:eastAsia="ar-SA"/>
        </w:rPr>
        <w:t xml:space="preserve">հիմունքներով </w:t>
      </w:r>
      <w:r w:rsidRPr="00094024">
        <w:rPr>
          <w:rFonts w:ascii="GHEA Grapalat" w:eastAsia="Calibri" w:hAnsi="GHEA Grapalat" w:cs="GHEA Grapalat"/>
          <w:kern w:val="1"/>
          <w:lang w:val="es-ES" w:eastAsia="ar-SA"/>
        </w:rPr>
        <w:t>կառավար</w:t>
      </w:r>
      <w:r w:rsidRPr="00094024">
        <w:rPr>
          <w:rFonts w:ascii="GHEA Grapalat" w:eastAsia="Calibri" w:hAnsi="GHEA Grapalat" w:cs="GHEA Grapalat"/>
          <w:kern w:val="1"/>
          <w:lang w:val="hy-AM" w:eastAsia="ar-SA"/>
        </w:rPr>
        <w:t>ող կազմակերպությունների  հետ կապված հարաբերությունները.</w:t>
      </w:r>
    </w:p>
    <w:p w:rsidR="00F16CDC" w:rsidRPr="00094024" w:rsidRDefault="00F16CDC" w:rsidP="00F16CDC">
      <w:pPr>
        <w:suppressAutoHyphens/>
        <w:spacing w:after="200" w:line="360" w:lineRule="auto"/>
        <w:ind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kern w:val="1"/>
          <w:lang w:val="hy-AM" w:eastAsia="ar-SA"/>
        </w:rPr>
        <w:t>5) հեղինակային իրավունքի և հարակից իրավունքների պաշտպանության հետ կապված հարաբերությունները:</w:t>
      </w:r>
    </w:p>
    <w:p w:rsidR="00F16CDC" w:rsidRPr="00094024" w:rsidRDefault="00F16CDC" w:rsidP="00F16CDC">
      <w:pPr>
        <w:widowControl w:val="0"/>
        <w:suppressAutoHyphens/>
        <w:spacing w:line="360" w:lineRule="auto"/>
        <w:ind w:right="-9"/>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es-ES" w:eastAsia="ar-SA"/>
        </w:rPr>
        <w:tab/>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 xml:space="preserve">Հոդված 2. Հեղինակային իրավունքի </w:t>
      </w:r>
      <w:r w:rsidRPr="00094024">
        <w:rPr>
          <w:rFonts w:ascii="GHEA Grapalat" w:eastAsia="Calibri" w:hAnsi="GHEA Grapalat" w:cs="GHEA Grapalat"/>
          <w:b/>
          <w:kern w:val="1"/>
          <w:lang w:val="hy-AM" w:eastAsia="ar-SA"/>
        </w:rPr>
        <w:t>և հարակից իրավունքների</w:t>
      </w:r>
      <w:r w:rsidRPr="00094024">
        <w:rPr>
          <w:rFonts w:ascii="GHEA Grapalat" w:eastAsia="Calibri" w:hAnsi="GHEA Grapalat" w:cs="GHEA Grapalat"/>
          <w:b/>
          <w:spacing w:val="-1"/>
          <w:kern w:val="1"/>
          <w:lang w:val="hy-AM" w:eastAsia="ar-SA"/>
        </w:rPr>
        <w:t xml:space="preserve"> մասին օրենսդրությունը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Հեղինակային իրավունքի և հարակից իրավունքների մասին օրենսդրությունը բաղկացած է Հայաստանի Հանրապետության Սահմանադրությունից, Հայաստանի Հանրապետության քաղաքացիական օրենսգրքից, սույն օրենքից, այլ օրենքներից և իրավական ակտերից, Հայաստանի Հանրապետության վավերացված միջազգային պայմանագրերից։</w:t>
      </w:r>
    </w:p>
    <w:p w:rsidR="00F16CDC" w:rsidRPr="00094024" w:rsidRDefault="00F16CDC" w:rsidP="00F16CDC">
      <w:pPr>
        <w:suppressAutoHyphens/>
        <w:spacing w:line="360" w:lineRule="auto"/>
        <w:ind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2. Եթե Հայաստանի Հանրապետության վավերացված միջազգային պայմանագրերով սահմանված են այլ նորմեր, քան նախատեսված են սույն օրենքով, ապա կիրառվում են միջազգային վավերացված պայմանագրերի նորմերը։</w:t>
      </w:r>
    </w:p>
    <w:p w:rsidR="00F16CDC" w:rsidRPr="00094024" w:rsidRDefault="00F16CDC" w:rsidP="00F16CDC">
      <w:pPr>
        <w:widowControl w:val="0"/>
        <w:suppressAutoHyphens/>
        <w:spacing w:line="360" w:lineRule="auto"/>
        <w:ind w:right="-9"/>
        <w:jc w:val="both"/>
        <w:rPr>
          <w:rFonts w:ascii="GHEA Grapalat" w:eastAsia="Calibri" w:hAnsi="GHEA Grapalat" w:cs="GHEA Grapalat"/>
          <w:b/>
          <w:spacing w:val="-1"/>
          <w:kern w:val="1"/>
          <w:lang w:val="hy-AM" w:eastAsia="ar-SA"/>
        </w:rPr>
      </w:pPr>
      <w:r w:rsidRPr="00094024">
        <w:rPr>
          <w:rFonts w:ascii="GHEA Grapalat" w:eastAsia="Calibri" w:hAnsi="GHEA Grapalat" w:cs="GHEA Grapalat"/>
          <w:b/>
          <w:spacing w:val="-1"/>
          <w:kern w:val="1"/>
          <w:lang w:val="hy-AM" w:eastAsia="ar-SA"/>
        </w:rPr>
        <w:t xml:space="preserve">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3.</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iCs/>
          <w:spacing w:val="-1"/>
          <w:kern w:val="1"/>
          <w:lang w:val="hy-AM" w:eastAsia="ar-SA"/>
        </w:rPr>
        <w:t xml:space="preserve">Հանրությունը, հրապարակումը և լույսընծայումը </w:t>
      </w:r>
    </w:p>
    <w:p w:rsidR="00F16CDC" w:rsidRPr="00094024" w:rsidRDefault="00F16CDC" w:rsidP="00F16CDC">
      <w:pPr>
        <w:widowControl w:val="0"/>
        <w:suppressAutoHyphens/>
        <w:spacing w:line="360" w:lineRule="auto"/>
        <w:ind w:right="-11"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spacing w:val="-1"/>
          <w:kern w:val="1"/>
          <w:lang w:val="hy-AM" w:eastAsia="ar-SA"/>
        </w:rPr>
        <w:t>1. Սույն օրենքի իմաստով հանրություն է համարվում մեծ թվով անձինք, որոնք դուրս են ընտանիքի կամ անձնական ծանոթների սովորական շրջանակից:</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2. Սույն օրենքի իմաստով հրապարակում է համարվում հեղինակային իրավունքով կամ հարակից իրավունքներով պահպանվող օբյեկտը հանրությանը մատչելի դարձնելը իրավատիրոջ կողմից կամ նրա համաձայնությամբ: </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3. Սույն օրենքի իմաստով լ</w:t>
      </w:r>
      <w:r w:rsidRPr="00094024">
        <w:rPr>
          <w:rFonts w:ascii="GHEA Grapalat" w:eastAsia="Calibri" w:hAnsi="GHEA Grapalat"/>
          <w:kern w:val="1"/>
          <w:lang w:val="hy-AM" w:eastAsia="ar-SA"/>
        </w:rPr>
        <w:t xml:space="preserve">ույսընծայում է </w:t>
      </w:r>
      <w:r w:rsidRPr="00A8244C">
        <w:rPr>
          <w:rFonts w:ascii="GHEA Grapalat" w:eastAsia="Calibri" w:hAnsi="GHEA Grapalat"/>
          <w:kern w:val="1"/>
          <w:lang w:val="hy-AM" w:eastAsia="ar-SA"/>
        </w:rPr>
        <w:t xml:space="preserve">համարվում արդեն արտադրված </w:t>
      </w:r>
      <w:r w:rsidRPr="00A8244C">
        <w:rPr>
          <w:rFonts w:ascii="GHEA Grapalat" w:eastAsia="Arial Unicode MS" w:hAnsi="GHEA Grapalat" w:cs="Calibri"/>
          <w:kern w:val="1"/>
          <w:shd w:val="clear" w:color="auto" w:fill="FFFFFF"/>
          <w:lang w:val="hy-AM" w:eastAsia="ar-SA"/>
        </w:rPr>
        <w:t>հեղինակային իրավունքի կամ հարակից իրավունքների օբյեկտի քաղաքացիական</w:t>
      </w:r>
      <w:r w:rsidRPr="00094024">
        <w:rPr>
          <w:rFonts w:ascii="GHEA Grapalat" w:eastAsia="Arial Unicode MS" w:hAnsi="GHEA Grapalat" w:cs="Calibri"/>
          <w:kern w:val="1"/>
          <w:shd w:val="clear" w:color="auto" w:fill="FFFFFF"/>
          <w:lang w:val="hy-AM" w:eastAsia="ar-SA"/>
        </w:rPr>
        <w:t xml:space="preserve"> </w:t>
      </w:r>
      <w:r w:rsidRPr="00094024">
        <w:rPr>
          <w:rFonts w:ascii="GHEA Grapalat" w:eastAsia="Calibri" w:hAnsi="GHEA Grapalat"/>
          <w:kern w:val="1"/>
          <w:lang w:val="hy-AM" w:eastAsia="ar-SA"/>
        </w:rPr>
        <w:t xml:space="preserve">շրջանառության մեջ դնելը ողջամիտ քանակով՝ իրավատիրոջ </w:t>
      </w:r>
      <w:r w:rsidRPr="00094024">
        <w:rPr>
          <w:rFonts w:ascii="GHEA Grapalat" w:eastAsia="Calibri" w:hAnsi="GHEA Grapalat" w:cs="GHEA Grapalat"/>
          <w:spacing w:val="-1"/>
          <w:kern w:val="1"/>
          <w:lang w:val="hy-AM" w:eastAsia="ar-SA"/>
        </w:rPr>
        <w:t xml:space="preserve">կողմից կամ նրա </w:t>
      </w:r>
      <w:r w:rsidRPr="00094024">
        <w:rPr>
          <w:rFonts w:ascii="GHEA Grapalat" w:eastAsia="Calibri" w:hAnsi="GHEA Grapalat"/>
          <w:kern w:val="1"/>
          <w:lang w:val="hy-AM" w:eastAsia="ar-SA"/>
        </w:rPr>
        <w:t>համաձայնությամբ։</w:t>
      </w:r>
    </w:p>
    <w:p w:rsidR="00F16CDC" w:rsidRPr="00094024" w:rsidRDefault="00F16CDC" w:rsidP="00F16CDC">
      <w:pPr>
        <w:widowControl w:val="0"/>
        <w:suppressAutoHyphens/>
        <w:spacing w:line="360" w:lineRule="auto"/>
        <w:ind w:right="-9"/>
        <w:jc w:val="both"/>
        <w:rPr>
          <w:rFonts w:ascii="GHEA Grapalat" w:eastAsia="Calibri" w:hAnsi="GHEA Grapalat" w:cs="GHEA Grapalat"/>
          <w:spacing w:val="-1"/>
          <w:kern w:val="1"/>
          <w:lang w:val="hy-AM" w:eastAsia="ar-SA"/>
        </w:rPr>
      </w:pPr>
    </w:p>
    <w:p w:rsidR="00F16CDC" w:rsidRPr="0074386F" w:rsidRDefault="00F16CDC" w:rsidP="00F16CDC">
      <w:pPr>
        <w:widowControl w:val="0"/>
        <w:suppressAutoHyphens/>
        <w:spacing w:line="360" w:lineRule="auto"/>
        <w:ind w:right="-9"/>
        <w:jc w:val="center"/>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2</w:t>
      </w:r>
    </w:p>
    <w:p w:rsidR="00F16CDC" w:rsidRPr="00094024" w:rsidRDefault="00F16CDC" w:rsidP="00F16CDC">
      <w:pPr>
        <w:widowControl w:val="0"/>
        <w:suppressAutoHyphens/>
        <w:spacing w:line="360" w:lineRule="auto"/>
        <w:ind w:right="-9"/>
        <w:jc w:val="center"/>
        <w:rPr>
          <w:rFonts w:ascii="GHEA Grapalat" w:eastAsia="Calibri" w:hAnsi="GHEA Grapalat" w:cs="GHEA Grapalat"/>
          <w:b/>
          <w:kern w:val="1"/>
          <w:lang w:val="hy-AM" w:eastAsia="ar-SA"/>
        </w:rPr>
      </w:pPr>
      <w:r w:rsidRPr="00094024">
        <w:rPr>
          <w:rFonts w:ascii="GHEA Grapalat" w:eastAsia="Calibri" w:hAnsi="GHEA Grapalat" w:cs="GHEA Grapalat"/>
          <w:b/>
          <w:iCs/>
          <w:spacing w:val="-1"/>
          <w:kern w:val="1"/>
          <w:lang w:val="hy-AM" w:eastAsia="ar-SA"/>
        </w:rPr>
        <w:t>ՀԵՂԻՆԱԿԱՅԻՆ</w:t>
      </w:r>
      <w:r w:rsidRPr="00094024">
        <w:rPr>
          <w:rFonts w:ascii="GHEA Grapalat" w:eastAsia="Calibri" w:hAnsi="GHEA Grapalat" w:cs="GHEA Grapalat"/>
          <w:b/>
          <w:iCs/>
          <w:spacing w:val="-1"/>
          <w:kern w:val="1"/>
          <w:lang w:val="sl-SI" w:eastAsia="ar-SA"/>
        </w:rPr>
        <w:t xml:space="preserve"> </w:t>
      </w:r>
      <w:r w:rsidRPr="00094024">
        <w:rPr>
          <w:rFonts w:ascii="GHEA Grapalat" w:eastAsia="Calibri" w:hAnsi="GHEA Grapalat" w:cs="GHEA Grapalat"/>
          <w:b/>
          <w:iCs/>
          <w:spacing w:val="-1"/>
          <w:kern w:val="1"/>
          <w:lang w:val="hy-AM" w:eastAsia="ar-SA"/>
        </w:rPr>
        <w:t>ԻՐԱՎՈՒՆՔՈՎ ՊԱՀՊԱՆՈՒԹՅԱՆ ԵՆԹԱԿԱ ՍՏԵՂԾԱԳՈՐԾՈՒԹՅՈՒՆՆԵՐԸ</w:t>
      </w:r>
    </w:p>
    <w:p w:rsidR="00F16CDC" w:rsidRPr="00094024" w:rsidRDefault="00F16CDC" w:rsidP="00F16CDC">
      <w:pPr>
        <w:widowControl w:val="0"/>
        <w:suppressAutoHyphens/>
        <w:spacing w:line="360" w:lineRule="auto"/>
        <w:ind w:right="-9"/>
        <w:jc w:val="center"/>
        <w:rPr>
          <w:rFonts w:ascii="GHEA Grapalat" w:eastAsia="Calibri" w:hAnsi="GHEA Grapalat" w:cs="GHEA Grapalat"/>
          <w:b/>
          <w:kern w:val="1"/>
          <w:lang w:val="hy-AM" w:eastAsia="ar-SA"/>
        </w:rPr>
      </w:pPr>
    </w:p>
    <w:p w:rsidR="00F16CDC" w:rsidRPr="00094024" w:rsidRDefault="00F16CDC" w:rsidP="00F16CDC">
      <w:pPr>
        <w:widowControl w:val="0"/>
        <w:suppressAutoHyphens/>
        <w:spacing w:after="240" w:line="360" w:lineRule="auto"/>
        <w:ind w:right="-9" w:firstLine="720"/>
        <w:jc w:val="both"/>
        <w:rPr>
          <w:rFonts w:ascii="GHEA Grapalat" w:hAnsi="GHEA Grapalat" w:cs="GHEA Grapalat"/>
          <w:kern w:val="1"/>
          <w:lang w:val="hy-AM" w:eastAsia="ar-SA"/>
        </w:rPr>
      </w:pPr>
      <w:r w:rsidRPr="00094024">
        <w:rPr>
          <w:rFonts w:ascii="GHEA Grapalat" w:eastAsia="Calibri" w:hAnsi="GHEA Grapalat" w:cs="GHEA Grapalat"/>
          <w:b/>
          <w:spacing w:val="-1"/>
          <w:kern w:val="1"/>
          <w:lang w:val="hy-AM" w:eastAsia="ar-SA"/>
        </w:rPr>
        <w:t>Հոդված</w:t>
      </w:r>
      <w:r w:rsidRPr="00094024">
        <w:rPr>
          <w:rFonts w:ascii="GHEA Grapalat" w:eastAsia="Calibri" w:hAnsi="GHEA Grapalat" w:cs="GHEA Grapalat"/>
          <w:b/>
          <w:spacing w:val="-1"/>
          <w:kern w:val="1"/>
          <w:lang w:val="sl-SI" w:eastAsia="ar-SA"/>
        </w:rPr>
        <w:t xml:space="preserve"> 4.</w:t>
      </w:r>
      <w:r w:rsidRPr="00094024">
        <w:rPr>
          <w:rFonts w:ascii="GHEA Grapalat" w:eastAsia="Calibri" w:hAnsi="GHEA Grapalat" w:cs="GHEA Grapalat"/>
          <w:b/>
          <w:spacing w:val="-1"/>
          <w:kern w:val="1"/>
          <w:lang w:val="hy-AM" w:eastAsia="ar-SA"/>
        </w:rPr>
        <w:t xml:space="preserve"> Հեղինակային</w:t>
      </w:r>
      <w:r w:rsidRPr="00094024">
        <w:rPr>
          <w:rFonts w:ascii="GHEA Grapalat" w:eastAsia="Calibri" w:hAnsi="GHEA Grapalat" w:cs="GHEA Grapalat"/>
          <w:b/>
          <w:iCs/>
          <w:spacing w:val="-1"/>
          <w:kern w:val="1"/>
          <w:lang w:val="hy-AM" w:eastAsia="ar-SA"/>
        </w:rPr>
        <w:t xml:space="preserve"> իրավունքի օբյեկտները</w:t>
      </w:r>
    </w:p>
    <w:p w:rsidR="00F16CDC" w:rsidRPr="00094024" w:rsidRDefault="00F16CDC" w:rsidP="00F16CDC">
      <w:pPr>
        <w:widowControl w:val="0"/>
        <w:suppressAutoHyphens/>
        <w:spacing w:line="360" w:lineRule="auto"/>
        <w:ind w:right="-9" w:firstLine="720"/>
        <w:jc w:val="both"/>
        <w:rPr>
          <w:rFonts w:ascii="GHEA Grapalat" w:eastAsia="Arial Unicode MS" w:hAnsi="GHEA Grapalat" w:cs="GHEA Grapalat"/>
          <w:spacing w:val="-1"/>
          <w:kern w:val="1"/>
          <w:lang w:val="hy-AM" w:eastAsia="ar-SA"/>
        </w:rPr>
      </w:pPr>
      <w:r w:rsidRPr="00094024">
        <w:rPr>
          <w:rFonts w:ascii="GHEA Grapalat" w:hAnsi="GHEA Grapalat" w:cs="GHEA Grapalat"/>
          <w:kern w:val="1"/>
          <w:lang w:val="hy-AM" w:eastAsia="ar-SA"/>
        </w:rPr>
        <w:t xml:space="preserve">1. </w:t>
      </w:r>
      <w:r w:rsidRPr="00094024">
        <w:rPr>
          <w:rFonts w:ascii="GHEA Grapalat" w:eastAsia="Arial Unicode MS" w:hAnsi="GHEA Grapalat" w:cs="GHEA Grapalat"/>
          <w:spacing w:val="-1"/>
          <w:kern w:val="1"/>
          <w:lang w:val="hy-AM" w:eastAsia="ar-SA"/>
        </w:rPr>
        <w:t xml:space="preserve">Հեղինակային իրավունքի օբյեկտ է համարվում գրականության, գիտության և արվեստի բնագավառներում հեղինակի ստեղծագործական աշխատանքի յուրօրինակ արդյունքը (այսուհետ՝ ստեղծագործություն), որն արտահայտված է </w:t>
      </w:r>
      <w:r w:rsidRPr="00094024">
        <w:rPr>
          <w:rFonts w:ascii="GHEA Grapalat" w:eastAsia="Arial Unicode MS" w:hAnsi="GHEA Grapalat" w:cs="GHEA Grapalat"/>
          <w:kern w:val="1"/>
          <w:lang w:val="hy-AM" w:eastAsia="ar-SA"/>
        </w:rPr>
        <w:t>գրավոր</w:t>
      </w:r>
      <w:r w:rsidRPr="00094024">
        <w:rPr>
          <w:rFonts w:ascii="GHEA Grapalat" w:eastAsia="TimesNewRomanPSMT" w:hAnsi="GHEA Grapalat" w:cs="GHEA Grapalat"/>
          <w:kern w:val="1"/>
          <w:lang w:val="hy-AM" w:eastAsia="ar-SA"/>
        </w:rPr>
        <w:t xml:space="preserve">, </w:t>
      </w:r>
      <w:r w:rsidRPr="00094024">
        <w:rPr>
          <w:rFonts w:ascii="GHEA Grapalat" w:eastAsia="Arial Unicode MS" w:hAnsi="GHEA Grapalat" w:cs="GHEA Grapalat"/>
          <w:spacing w:val="-1"/>
          <w:kern w:val="1"/>
          <w:lang w:val="hy-AM" w:eastAsia="ar-SA"/>
        </w:rPr>
        <w:t>բանավոր կամ այլ օբյեկտիվ ձևով</w:t>
      </w:r>
      <w:r w:rsidRPr="00094024">
        <w:rPr>
          <w:rFonts w:ascii="GHEA Grapalat" w:eastAsia="Arial Unicode MS" w:hAnsi="GHEA Grapalat" w:cs="GHEA Grapalat"/>
          <w:kern w:val="1"/>
          <w:lang w:val="es-ES" w:eastAsia="ar-SA"/>
        </w:rPr>
        <w:t>`</w:t>
      </w: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GHEA Grapalat"/>
          <w:spacing w:val="-1"/>
          <w:kern w:val="1"/>
          <w:lang w:val="hy-AM" w:eastAsia="ar-SA"/>
        </w:rPr>
        <w:t xml:space="preserve">անկախ դրա ծավալից, նշանակությունից, արժանիքներից և ստեղծման նպատակից: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Հեղինակային իրավունքի օբյեկտներ</w:t>
      </w:r>
      <w:r w:rsidRPr="00094024">
        <w:rPr>
          <w:rFonts w:ascii="GHEA Grapalat" w:eastAsia="Calibri" w:hAnsi="GHEA Grapalat" w:cs="GHEA Grapalat"/>
          <w:iCs/>
          <w:spacing w:val="-1"/>
          <w:kern w:val="1"/>
          <w:lang w:val="hy-AM" w:eastAsia="ar-SA"/>
        </w:rPr>
        <w:t xml:space="preserve"> համարվում են, </w:t>
      </w:r>
      <w:r w:rsidRPr="00094024">
        <w:rPr>
          <w:rFonts w:ascii="GHEA Grapalat" w:eastAsia="Calibri" w:hAnsi="GHEA Grapalat" w:cs="GHEA Grapalat"/>
          <w:spacing w:val="-1"/>
          <w:kern w:val="1"/>
          <w:lang w:val="hy-AM" w:eastAsia="ar-SA"/>
        </w:rPr>
        <w:t xml:space="preserve">մասնավորապես՝ </w:t>
      </w:r>
    </w:p>
    <w:p w:rsidR="00F16CDC" w:rsidRPr="00094024" w:rsidRDefault="00F16CDC" w:rsidP="00F16CDC">
      <w:pPr>
        <w:widowControl w:val="0"/>
        <w:suppressAutoHyphens/>
        <w:spacing w:line="360" w:lineRule="auto"/>
        <w:ind w:right="-87" w:firstLine="720"/>
        <w:jc w:val="both"/>
        <w:rPr>
          <w:rFonts w:ascii="GHEA Grapalat" w:eastAsia="TimesNewRomanPSMT" w:hAnsi="GHEA Grapalat" w:cs="GHEA Grapalat"/>
          <w:kern w:val="1"/>
          <w:lang w:val="hy-AM" w:eastAsia="ar-SA"/>
        </w:rPr>
      </w:pPr>
      <w:r w:rsidRPr="00094024">
        <w:rPr>
          <w:rFonts w:ascii="GHEA Grapalat" w:eastAsia="Calibri" w:hAnsi="GHEA Grapalat" w:cs="GHEA Grapalat"/>
          <w:spacing w:val="-1"/>
          <w:kern w:val="1"/>
          <w:lang w:val="hy-AM" w:eastAsia="ar-SA"/>
        </w:rPr>
        <w:t xml:space="preserve">1) </w:t>
      </w:r>
      <w:r w:rsidRPr="00094024">
        <w:rPr>
          <w:rFonts w:ascii="GHEA Grapalat" w:eastAsia="TimesNewRomanPSMT" w:hAnsi="GHEA Grapalat" w:cs="GHEA Grapalat"/>
          <w:kern w:val="1"/>
          <w:lang w:val="hy-AM" w:eastAsia="ar-SA"/>
        </w:rPr>
        <w:t xml:space="preserve">գրական ստեղծագործությունները (պատմվածք, վեպ, վիպակ, էսսե, բանաստեղծություն և այլն). </w:t>
      </w:r>
    </w:p>
    <w:p w:rsidR="00F16CDC" w:rsidRPr="00094024" w:rsidRDefault="00F16CDC" w:rsidP="00F16CDC">
      <w:pPr>
        <w:widowControl w:val="0"/>
        <w:suppressAutoHyphens/>
        <w:spacing w:line="360" w:lineRule="auto"/>
        <w:ind w:right="-87" w:firstLine="720"/>
        <w:jc w:val="both"/>
        <w:rPr>
          <w:rFonts w:ascii="GHEA Grapalat" w:eastAsia="TimesNewRomanPSMT" w:hAnsi="GHEA Grapalat" w:cs="GHEA Grapalat"/>
          <w:kern w:val="1"/>
          <w:lang w:val="hy-AM" w:eastAsia="ar-SA"/>
        </w:rPr>
      </w:pPr>
      <w:r w:rsidRPr="00094024">
        <w:rPr>
          <w:rFonts w:ascii="GHEA Grapalat" w:eastAsia="TimesNewRomanPSMT" w:hAnsi="GHEA Grapalat" w:cs="GHEA Grapalat"/>
          <w:kern w:val="1"/>
          <w:lang w:val="hy-AM" w:eastAsia="ar-SA"/>
        </w:rPr>
        <w:t>2) համակարգչային ծրագրերը, որոնք պահպանվում են ինչպես գրական ստեղծագործությունները.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TimesNewRomanPSMT" w:hAnsi="GHEA Grapalat" w:cs="GHEA Grapalat"/>
          <w:kern w:val="1"/>
          <w:lang w:val="hy-AM" w:eastAsia="ar-SA"/>
        </w:rPr>
        <w:t xml:space="preserve">3) գիտական ստեղծագործությունները </w:t>
      </w:r>
      <w:r w:rsidRPr="00094024">
        <w:rPr>
          <w:rFonts w:ascii="GHEA Grapalat" w:eastAsia="TimesNewRoman" w:hAnsi="GHEA Grapalat" w:cs="GHEA Grapalat"/>
          <w:kern w:val="1"/>
          <w:lang w:val="hy-AM" w:eastAsia="ar-SA"/>
        </w:rPr>
        <w:t>(</w:t>
      </w:r>
      <w:r w:rsidRPr="00094024">
        <w:rPr>
          <w:rFonts w:ascii="GHEA Grapalat" w:eastAsia="TimesNewRomanPSMT" w:hAnsi="GHEA Grapalat" w:cs="GHEA Grapalat"/>
          <w:kern w:val="1"/>
          <w:lang w:val="hy-AM" w:eastAsia="ar-SA"/>
        </w:rPr>
        <w:t xml:space="preserve">գիտական </w:t>
      </w:r>
      <w:r w:rsidRPr="00094024">
        <w:rPr>
          <w:rFonts w:ascii="GHEA Grapalat" w:eastAsia="TimesNewRoman" w:hAnsi="GHEA Grapalat" w:cs="GHEA Grapalat"/>
          <w:kern w:val="1"/>
          <w:lang w:val="hy-AM" w:eastAsia="ar-SA"/>
        </w:rPr>
        <w:t>հոդված, զեկույց, դասախոսություն, աշխատություն և այլն).</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4) տեքստով կամ առանց տեքստի երաժշտական ստեղծագործությունները.</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5) </w:t>
      </w:r>
      <w:r w:rsidRPr="00094024">
        <w:rPr>
          <w:rFonts w:ascii="GHEA Grapalat" w:eastAsia="Calibri" w:hAnsi="GHEA Grapalat" w:cs="GHEA Grapalat"/>
          <w:kern w:val="1"/>
          <w:lang w:val="hy-AM" w:eastAsia="ar-SA"/>
        </w:rPr>
        <w:t>պարարվեստի և մնջախաղի ստեղծագործությունները.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6) դրամատիկական և երաժշտա-դրամատիկական ստեղծագործությունները (պիես, օպերա, օպերետա, բալետ, լիբրետո  և այլն).</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7) լուսանկարչական և նման միջոցներով ստացված ստեղծագործությունները.</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8) տեսալսողական ստեղծագործությունները</w:t>
      </w:r>
      <w:r w:rsidRPr="00094024">
        <w:rPr>
          <w:rFonts w:ascii="GHEA Grapalat" w:eastAsia="Calibri" w:hAnsi="GHEA Grapalat" w:cs="GHEA Grapalat"/>
          <w:kern w:val="1"/>
          <w:lang w:val="es-ES" w:eastAsia="ar-SA"/>
        </w:rPr>
        <w:t xml:space="preserve"> (կինո-հեռուստաֆիլմերը, անիմացիոն կինոնկարները, կարճ երաժշտական տեսահոլովակները, գովազդային, փաստագրական, փաստավավերագրական և այլ ֆիլմերը)</w:t>
      </w:r>
      <w:r w:rsidRPr="00094024">
        <w:rPr>
          <w:rFonts w:ascii="GHEA Grapalat" w:eastAsia="Calibri" w:hAnsi="GHEA Grapalat" w:cs="GHEA Grapalat"/>
          <w:kern w:val="1"/>
          <w:lang w:val="hy-AM" w:eastAsia="ar-SA"/>
        </w:rPr>
        <w:t>.</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9) </w:t>
      </w:r>
      <w:r w:rsidRPr="00094024">
        <w:rPr>
          <w:rFonts w:ascii="GHEA Grapalat" w:eastAsia="Calibri" w:hAnsi="GHEA Grapalat" w:cs="GHEA Grapalat"/>
          <w:kern w:val="1"/>
          <w:lang w:val="hy-AM" w:eastAsia="ar-SA"/>
        </w:rPr>
        <w:t>գեղանկարչության, քանդակագործության, գրաֆիկայի և կերպարվեստի այլ ստեղծագործությունները.</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lastRenderedPageBreak/>
        <w:t>10)</w:t>
      </w:r>
      <w:r w:rsidRPr="00094024">
        <w:rPr>
          <w:rFonts w:ascii="GHEA Grapalat" w:eastAsia="Calibri" w:hAnsi="GHEA Grapalat" w:cs="GHEA Grapalat"/>
          <w:kern w:val="1"/>
          <w:lang w:val="es-ES" w:eastAsia="ar-SA"/>
        </w:rPr>
        <w:t xml:space="preserve"> ճարտարապետական ստեղծագործությունները, այդ թվում` քաղաքաշինական և այգեպուրակային արվեստի ստեղծագործությունները</w:t>
      </w:r>
      <w:r w:rsidRPr="00094024">
        <w:rPr>
          <w:rFonts w:ascii="GHEA Grapalat" w:eastAsia="Calibri" w:hAnsi="GHEA Grapalat" w:cs="GHEA Grapalat"/>
          <w:kern w:val="1"/>
          <w:lang w:val="hy-AM" w:eastAsia="ar-SA"/>
        </w:rPr>
        <w:t>.</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11)</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դեկորատիվ-կիրառական</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արվեստի և դիզայնի ստեղծագործությունները.</w:t>
      </w:r>
    </w:p>
    <w:p w:rsidR="00F16CDC" w:rsidRPr="00094024" w:rsidRDefault="00F16CDC" w:rsidP="00F16CDC">
      <w:pPr>
        <w:tabs>
          <w:tab w:val="left" w:pos="1170"/>
          <w:tab w:val="left" w:pos="1260"/>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12) </w:t>
      </w:r>
      <w:r w:rsidRPr="00094024">
        <w:rPr>
          <w:rFonts w:ascii="GHEA Grapalat" w:eastAsia="Calibri" w:hAnsi="GHEA Grapalat" w:cs="GHEA Grapalat"/>
          <w:kern w:val="1"/>
          <w:lang w:val="es-ES" w:eastAsia="ar-SA"/>
        </w:rPr>
        <w:t xml:space="preserve">աշխարհագրությանը, տոպոգրաֆիային, երկրաբանությանը, ճարտարապետությանը և այլ </w:t>
      </w:r>
      <w:r w:rsidRPr="00094024">
        <w:rPr>
          <w:rFonts w:ascii="GHEA Grapalat" w:eastAsia="Calibri" w:hAnsi="GHEA Grapalat" w:cs="GHEA Grapalat"/>
          <w:kern w:val="1"/>
          <w:lang w:val="hy-AM" w:eastAsia="ar-SA"/>
        </w:rPr>
        <w:t>բնագավառներ</w:t>
      </w:r>
      <w:r w:rsidRPr="00094024">
        <w:rPr>
          <w:rFonts w:ascii="GHEA Grapalat" w:eastAsia="Calibri" w:hAnsi="GHEA Grapalat" w:cs="GHEA Grapalat"/>
          <w:kern w:val="1"/>
          <w:lang w:val="es-ES" w:eastAsia="ar-SA"/>
        </w:rPr>
        <w:t>ին վերաբերող քարտեզները, նախագծերը, էսքիզները</w:t>
      </w:r>
      <w:r w:rsidRPr="00094024">
        <w:rPr>
          <w:rFonts w:ascii="GHEA Grapalat" w:eastAsia="Calibri" w:hAnsi="GHEA Grapalat" w:cs="GHEA Grapalat"/>
          <w:kern w:val="1"/>
          <w:lang w:val="hy-AM" w:eastAsia="ar-SA"/>
        </w:rPr>
        <w:t>,</w:t>
      </w:r>
      <w:r w:rsidRPr="00094024">
        <w:rPr>
          <w:rFonts w:ascii="GHEA Grapalat" w:eastAsia="Calibri" w:hAnsi="GHEA Grapalat" w:cs="GHEA Grapalat"/>
          <w:kern w:val="1"/>
          <w:lang w:val="es-ES" w:eastAsia="ar-SA"/>
        </w:rPr>
        <w:t xml:space="preserve"> եռաչափ ներկայացումները</w:t>
      </w:r>
      <w:r w:rsidRPr="00094024">
        <w:rPr>
          <w:rFonts w:ascii="GHEA Grapalat" w:eastAsia="Calibri" w:hAnsi="GHEA Grapalat" w:cs="GHEA Grapalat"/>
          <w:kern w:val="1"/>
          <w:lang w:val="hy-AM" w:eastAsia="ar-SA"/>
        </w:rPr>
        <w:t xml:space="preserve"> և այլն.</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13) գիտական, ուսումնական կամ այլ բնույթի զեկույցները, շնորհանդեսները և այլն.</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14) այլ ստեղծագործությունները, որոնք համապատասխանում են սույն հոդվածի 1-ին մասով նախատեսված պահանջներին:</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Հեղինակային իրավունքով պահպանությունը տարածվում է նաև ածանցյալ և կազմածո ստեղծագործությունների վրա առանց </w:t>
      </w:r>
      <w:r w:rsidRPr="00094024">
        <w:rPr>
          <w:rFonts w:ascii="GHEA Grapalat" w:eastAsia="Calibri" w:hAnsi="GHEA Grapalat" w:cs="GHEA Grapalat"/>
          <w:kern w:val="1"/>
          <w:lang w:val="es-ES" w:eastAsia="ar-SA"/>
        </w:rPr>
        <w:t>վնաս</w:t>
      </w:r>
      <w:r w:rsidRPr="00094024">
        <w:rPr>
          <w:rFonts w:ascii="GHEA Grapalat" w:eastAsia="Calibri" w:hAnsi="GHEA Grapalat" w:cs="GHEA Grapalat"/>
          <w:kern w:val="1"/>
          <w:lang w:val="hy-AM" w:eastAsia="ar-SA"/>
        </w:rPr>
        <w:t xml:space="preserve"> հասցնելու</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բնօրինակ</w:t>
      </w:r>
      <w:r w:rsidRPr="00094024">
        <w:rPr>
          <w:rFonts w:ascii="GHEA Grapalat" w:eastAsia="Calibri" w:hAnsi="GHEA Grapalat" w:cs="GHEA Grapalat"/>
          <w:kern w:val="1"/>
          <w:lang w:val="es-ES" w:eastAsia="ar-SA"/>
        </w:rPr>
        <w:t xml:space="preserve"> ստեղծագոր</w:t>
      </w:r>
      <w:r w:rsidRPr="00094024">
        <w:rPr>
          <w:rFonts w:ascii="GHEA Grapalat" w:eastAsia="Calibri" w:hAnsi="GHEA Grapalat" w:cs="GHEA Grapalat"/>
          <w:kern w:val="1"/>
          <w:lang w:val="hy-AM" w:eastAsia="ar-SA"/>
        </w:rPr>
        <w:t>ծ</w:t>
      </w:r>
      <w:r w:rsidRPr="00094024">
        <w:rPr>
          <w:rFonts w:ascii="GHEA Grapalat" w:eastAsia="Calibri" w:hAnsi="GHEA Grapalat" w:cs="GHEA Grapalat"/>
          <w:kern w:val="1"/>
          <w:lang w:val="es-ES" w:eastAsia="ar-SA"/>
        </w:rPr>
        <w:t>ության</w:t>
      </w:r>
      <w:r w:rsidRPr="00094024">
        <w:rPr>
          <w:rFonts w:ascii="GHEA Grapalat" w:eastAsia="Calibri" w:hAnsi="GHEA Grapalat" w:cs="GHEA Grapalat"/>
          <w:kern w:val="1"/>
          <w:lang w:val="hy-AM" w:eastAsia="ar-SA"/>
        </w:rPr>
        <w:t xml:space="preserve"> հեղինակին, մասնավորապես՝ </w:t>
      </w:r>
    </w:p>
    <w:p w:rsidR="00F16CDC" w:rsidRPr="00094024" w:rsidRDefault="00F16CDC" w:rsidP="00F16CDC">
      <w:pPr>
        <w:widowControl w:val="0"/>
        <w:suppressAutoHyphens/>
        <w:spacing w:line="360" w:lineRule="auto"/>
        <w:ind w:right="-9" w:firstLine="720"/>
        <w:jc w:val="both"/>
        <w:rPr>
          <w:rFonts w:ascii="GHEA Grapalat" w:eastAsia="Arial Unicode MS" w:hAnsi="GHEA Grapalat" w:cs="GHEA Grapalat"/>
          <w:kern w:val="1"/>
          <w:lang w:val="hy-AM" w:eastAsia="ar-SA"/>
        </w:rPr>
      </w:pPr>
      <w:r w:rsidRPr="00094024">
        <w:rPr>
          <w:rFonts w:ascii="GHEA Grapalat" w:eastAsia="Calibri" w:hAnsi="GHEA Grapalat" w:cs="GHEA Grapalat"/>
          <w:kern w:val="1"/>
          <w:lang w:val="hy-AM" w:eastAsia="ar-SA"/>
        </w:rPr>
        <w:t xml:space="preserve">1) </w:t>
      </w:r>
      <w:r w:rsidRPr="00094024">
        <w:rPr>
          <w:rFonts w:ascii="GHEA Grapalat" w:eastAsia="Calibri" w:hAnsi="GHEA Grapalat" w:cs="GHEA Grapalat"/>
          <w:kern w:val="1"/>
          <w:lang w:val="es-ES" w:eastAsia="ar-SA"/>
        </w:rPr>
        <w:t>թարգմանություննե</w:t>
      </w:r>
      <w:r w:rsidRPr="00094024">
        <w:rPr>
          <w:rFonts w:ascii="GHEA Grapalat" w:eastAsia="Calibri" w:hAnsi="GHEA Grapalat" w:cs="GHEA Grapalat"/>
          <w:kern w:val="1"/>
          <w:lang w:val="hy-AM" w:eastAsia="ar-SA"/>
        </w:rPr>
        <w:t>րի</w:t>
      </w:r>
      <w:r w:rsidRPr="00094024">
        <w:rPr>
          <w:rFonts w:ascii="GHEA Grapalat" w:eastAsia="Calibri" w:hAnsi="GHEA Grapalat" w:cs="GHEA Grapalat"/>
          <w:kern w:val="1"/>
          <w:lang w:val="es-ES" w:eastAsia="ar-SA"/>
        </w:rPr>
        <w:t>, ադապտացիանե</w:t>
      </w:r>
      <w:r w:rsidRPr="00094024">
        <w:rPr>
          <w:rFonts w:ascii="GHEA Grapalat" w:eastAsia="Calibri" w:hAnsi="GHEA Grapalat" w:cs="GHEA Grapalat"/>
          <w:kern w:val="1"/>
          <w:lang w:val="hy-AM" w:eastAsia="ar-SA"/>
        </w:rPr>
        <w:t>րի</w:t>
      </w:r>
      <w:r w:rsidRPr="00094024">
        <w:rPr>
          <w:rFonts w:ascii="GHEA Grapalat" w:eastAsia="Calibri" w:hAnsi="GHEA Grapalat" w:cs="GHEA Grapalat"/>
          <w:kern w:val="1"/>
          <w:lang w:val="es-ES" w:eastAsia="ar-SA"/>
        </w:rPr>
        <w:t>, փոխադրումնե</w:t>
      </w:r>
      <w:r w:rsidRPr="00094024">
        <w:rPr>
          <w:rFonts w:ascii="GHEA Grapalat" w:eastAsia="Calibri" w:hAnsi="GHEA Grapalat" w:cs="GHEA Grapalat"/>
          <w:kern w:val="1"/>
          <w:lang w:val="hy-AM" w:eastAsia="ar-SA"/>
        </w:rPr>
        <w:t>րի</w:t>
      </w:r>
      <w:r w:rsidRPr="00094024">
        <w:rPr>
          <w:rFonts w:ascii="GHEA Grapalat" w:eastAsia="Calibri" w:hAnsi="GHEA Grapalat" w:cs="GHEA Grapalat"/>
          <w:kern w:val="1"/>
          <w:lang w:val="es-ES" w:eastAsia="ar-SA"/>
        </w:rPr>
        <w:t>, դաշնավորումնե</w:t>
      </w:r>
      <w:r w:rsidRPr="00094024">
        <w:rPr>
          <w:rFonts w:ascii="GHEA Grapalat" w:eastAsia="Calibri" w:hAnsi="GHEA Grapalat" w:cs="GHEA Grapalat"/>
          <w:kern w:val="1"/>
          <w:lang w:val="hy-AM" w:eastAsia="ar-SA"/>
        </w:rPr>
        <w:t>րի,</w:t>
      </w:r>
      <w:r w:rsidRPr="00094024">
        <w:rPr>
          <w:rFonts w:ascii="GHEA Grapalat" w:eastAsia="Calibri" w:hAnsi="GHEA Grapalat" w:cs="GHEA Grapalat"/>
          <w:kern w:val="1"/>
          <w:lang w:val="es-ES" w:eastAsia="ar-SA"/>
        </w:rPr>
        <w:t xml:space="preserve"> վերադաշնավորումներ</w:t>
      </w:r>
      <w:r w:rsidRPr="00094024">
        <w:rPr>
          <w:rFonts w:ascii="GHEA Grapalat" w:eastAsia="Calibri" w:hAnsi="GHEA Grapalat" w:cs="GHEA Grapalat"/>
          <w:kern w:val="1"/>
          <w:lang w:val="hy-AM" w:eastAsia="ar-SA"/>
        </w:rPr>
        <w:t>ի</w:t>
      </w:r>
      <w:r w:rsidRPr="00094024">
        <w:rPr>
          <w:rFonts w:ascii="GHEA Grapalat" w:eastAsia="Calibri" w:hAnsi="GHEA Grapalat" w:cs="GHEA Grapalat"/>
          <w:kern w:val="1"/>
          <w:lang w:val="es-ES" w:eastAsia="ar-SA"/>
        </w:rPr>
        <w:t>, մշակումների, վերամշակումների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բեմականացումների,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վերափոխումների</w:t>
      </w:r>
      <w:r w:rsidRPr="00094024">
        <w:rPr>
          <w:rFonts w:ascii="GHEA Grapalat" w:eastAsia="Calibri" w:hAnsi="GHEA Grapalat" w:cs="GHEA Grapalat"/>
          <w:kern w:val="1"/>
          <w:lang w:val="hy-AM" w:eastAsia="ar-SA"/>
        </w:rPr>
        <w:t xml:space="preserve"> և</w:t>
      </w:r>
      <w:r w:rsidRPr="00094024">
        <w:rPr>
          <w:rFonts w:ascii="GHEA Grapalat" w:eastAsia="Calibri" w:hAnsi="GHEA Grapalat" w:cs="GHEA Grapalat"/>
          <w:kern w:val="1"/>
          <w:lang w:val="es-ES" w:eastAsia="ar-SA"/>
        </w:rPr>
        <w:t xml:space="preserve"> </w:t>
      </w:r>
      <w:r w:rsidRPr="00094024">
        <w:rPr>
          <w:rFonts w:ascii="GHEA Grapalat" w:eastAsia="Arial Unicode MS" w:hAnsi="GHEA Grapalat" w:cs="GHEA Grapalat"/>
          <w:kern w:val="1"/>
          <w:lang w:val="hy-AM" w:eastAsia="ar-SA"/>
        </w:rPr>
        <w:t>արդեն</w:t>
      </w:r>
      <w:r w:rsidRPr="00094024">
        <w:rPr>
          <w:rFonts w:ascii="GHEA Grapalat" w:eastAsia="Arial Unicode MS" w:hAnsi="GHEA Grapalat" w:cs="GHEA Grapalat"/>
          <w:kern w:val="1"/>
          <w:lang w:val="es-ES" w:eastAsia="ar-SA"/>
        </w:rPr>
        <w:t xml:space="preserve"> գոյություն ունեցող ստեղծագործություններ</w:t>
      </w:r>
      <w:r w:rsidRPr="00094024">
        <w:rPr>
          <w:rFonts w:ascii="GHEA Grapalat" w:eastAsia="Arial Unicode MS" w:hAnsi="GHEA Grapalat" w:cs="GHEA Grapalat"/>
          <w:kern w:val="1"/>
          <w:lang w:val="hy-AM" w:eastAsia="ar-SA"/>
        </w:rPr>
        <w:t>ի</w:t>
      </w:r>
      <w:r w:rsidRPr="00094024">
        <w:rPr>
          <w:rFonts w:ascii="GHEA Grapalat" w:eastAsia="Arial Unicode MS" w:hAnsi="GHEA Grapalat" w:cs="GHEA Grapalat"/>
          <w:kern w:val="1"/>
          <w:lang w:val="es-ES" w:eastAsia="ar-SA"/>
        </w:rPr>
        <w:t xml:space="preserve"> </w:t>
      </w:r>
      <w:r w:rsidRPr="00094024">
        <w:rPr>
          <w:rFonts w:ascii="GHEA Grapalat" w:eastAsia="Arial Unicode MS" w:hAnsi="GHEA Grapalat" w:cs="GHEA Grapalat"/>
          <w:kern w:val="1"/>
          <w:lang w:val="hy-AM" w:eastAsia="ar-SA"/>
        </w:rPr>
        <w:t xml:space="preserve">կամ այլ նյութերի </w:t>
      </w:r>
      <w:r w:rsidRPr="00094024">
        <w:rPr>
          <w:rFonts w:ascii="GHEA Grapalat" w:eastAsia="Arial Unicode MS" w:hAnsi="GHEA Grapalat" w:cs="GHEA Grapalat"/>
          <w:kern w:val="1"/>
          <w:lang w:val="es-ES" w:eastAsia="ar-SA"/>
        </w:rPr>
        <w:t>փո</w:t>
      </w:r>
      <w:r w:rsidRPr="00094024">
        <w:rPr>
          <w:rFonts w:ascii="GHEA Grapalat" w:eastAsia="Arial Unicode MS" w:hAnsi="GHEA Grapalat" w:cs="GHEA Grapalat"/>
          <w:kern w:val="1"/>
          <w:lang w:val="hy-AM" w:eastAsia="ar-SA"/>
        </w:rPr>
        <w:t>փո</w:t>
      </w:r>
      <w:r w:rsidRPr="00094024">
        <w:rPr>
          <w:rFonts w:ascii="GHEA Grapalat" w:eastAsia="Arial Unicode MS" w:hAnsi="GHEA Grapalat" w:cs="GHEA Grapalat"/>
          <w:kern w:val="1"/>
          <w:lang w:val="es-ES" w:eastAsia="ar-SA"/>
        </w:rPr>
        <w:t>խու</w:t>
      </w:r>
      <w:r w:rsidRPr="00094024">
        <w:rPr>
          <w:rFonts w:ascii="GHEA Grapalat" w:eastAsia="Arial Unicode MS" w:hAnsi="GHEA Grapalat" w:cs="GHEA Grapalat"/>
          <w:kern w:val="1"/>
          <w:lang w:val="hy-AM" w:eastAsia="ar-SA"/>
        </w:rPr>
        <w:t>թյունն</w:t>
      </w:r>
      <w:r w:rsidRPr="00094024">
        <w:rPr>
          <w:rFonts w:ascii="GHEA Grapalat" w:eastAsia="Arial Unicode MS" w:hAnsi="GHEA Grapalat" w:cs="GHEA Grapalat"/>
          <w:kern w:val="1"/>
          <w:lang w:val="es-ES" w:eastAsia="ar-SA"/>
        </w:rPr>
        <w:t xml:space="preserve">երի, որոնք համապատասխանում են սույն հոդվածի </w:t>
      </w:r>
      <w:r w:rsidRPr="00094024">
        <w:rPr>
          <w:rFonts w:ascii="GHEA Grapalat" w:eastAsia="Arial Unicode MS" w:hAnsi="GHEA Grapalat" w:cs="GHEA Grapalat"/>
          <w:spacing w:val="-1"/>
          <w:kern w:val="1"/>
          <w:lang w:val="hy-AM" w:eastAsia="ar-SA"/>
        </w:rPr>
        <w:t>1-ին</w:t>
      </w: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GHEA Grapalat"/>
          <w:kern w:val="1"/>
          <w:lang w:val="es-ES" w:eastAsia="ar-SA"/>
        </w:rPr>
        <w:t>մաս</w:t>
      </w:r>
      <w:r w:rsidRPr="00094024">
        <w:rPr>
          <w:rFonts w:ascii="GHEA Grapalat" w:eastAsia="Arial Unicode MS" w:hAnsi="GHEA Grapalat" w:cs="GHEA Grapalat"/>
          <w:kern w:val="1"/>
          <w:lang w:val="hy-AM" w:eastAsia="ar-SA"/>
        </w:rPr>
        <w:t>ով նախատեսված պահանջներին.</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w:t>
      </w:r>
      <w:r w:rsidRPr="00094024">
        <w:rPr>
          <w:rFonts w:ascii="GHEA Grapalat" w:eastAsia="Calibri" w:hAnsi="GHEA Grapalat" w:cs="GHEA Grapalat"/>
          <w:kern w:val="1"/>
          <w:lang w:val="es-ES" w:eastAsia="ar-SA"/>
        </w:rPr>
        <w:t xml:space="preserve"> տվյալների բազաների և այլ կազմածո ստեղծագործությունների, որոնք ըստ իրենց պարունակության ընտրության և (կամ) տեղաբաշխման ստեղծագործական աշխատանքի արդյունք են</w:t>
      </w:r>
      <w:r w:rsidRPr="00094024">
        <w:rPr>
          <w:rFonts w:ascii="GHEA Grapalat" w:eastAsia="Calibri" w:hAnsi="GHEA Grapalat" w:cs="GHEA Grapalat"/>
          <w:kern w:val="1"/>
          <w:lang w:val="hy-AM" w:eastAsia="ar-SA"/>
        </w:rPr>
        <w:t>:</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es-ES" w:eastAsia="ar-SA"/>
        </w:rPr>
      </w:pPr>
      <w:r w:rsidRPr="00094024">
        <w:rPr>
          <w:rFonts w:ascii="GHEA Grapalat" w:eastAsia="Calibri" w:hAnsi="GHEA Grapalat" w:cs="GHEA Grapalat"/>
          <w:kern w:val="1"/>
          <w:lang w:val="hy-AM" w:eastAsia="ar-SA"/>
        </w:rPr>
        <w:t xml:space="preserve">4. Հեղինակային իրավունքով պահպանվում է նաև </w:t>
      </w:r>
      <w:r w:rsidRPr="00094024">
        <w:rPr>
          <w:rFonts w:ascii="GHEA Grapalat" w:eastAsia="Calibri" w:hAnsi="GHEA Grapalat" w:cs="GHEA Grapalat"/>
          <w:kern w:val="1"/>
          <w:lang w:val="es-ES" w:eastAsia="ar-SA"/>
        </w:rPr>
        <w:t xml:space="preserve">ստեղծագործության </w:t>
      </w:r>
      <w:r w:rsidRPr="00094024">
        <w:rPr>
          <w:rFonts w:ascii="GHEA Grapalat" w:eastAsia="Calibri" w:hAnsi="GHEA Grapalat" w:cs="GHEA Grapalat"/>
          <w:spacing w:val="-1"/>
          <w:kern w:val="1"/>
          <w:lang w:val="hy-AM" w:eastAsia="ar-SA"/>
        </w:rPr>
        <w:t>բաղադրիչ մասը, անվանումը (վերնագիրը</w:t>
      </w:r>
      <w:r w:rsidRPr="00094024">
        <w:rPr>
          <w:rFonts w:ascii="GHEA Grapalat" w:eastAsia="Calibri" w:hAnsi="GHEA Grapalat" w:cs="GHEA Grapalat"/>
          <w:kern w:val="1"/>
          <w:lang w:val="es-ES" w:eastAsia="ar-SA"/>
        </w:rPr>
        <w:t>)</w:t>
      </w:r>
      <w:r w:rsidRPr="00094024">
        <w:rPr>
          <w:rFonts w:ascii="GHEA Grapalat" w:eastAsia="Calibri" w:hAnsi="GHEA Grapalat" w:cs="GHEA Grapalat"/>
          <w:kern w:val="1"/>
          <w:lang w:val="hy-AM" w:eastAsia="ar-SA"/>
        </w:rPr>
        <w:t xml:space="preserve">, եթե այն կարող է օգտագործվել ինքնուրույն և </w:t>
      </w:r>
      <w:r w:rsidRPr="00094024">
        <w:rPr>
          <w:rFonts w:ascii="GHEA Grapalat" w:eastAsia="Calibri" w:hAnsi="GHEA Grapalat" w:cs="GHEA Grapalat"/>
          <w:kern w:val="1"/>
          <w:lang w:val="es-ES" w:eastAsia="ar-SA"/>
        </w:rPr>
        <w:t xml:space="preserve">համապատասխանում է սույն հոդվածի </w:t>
      </w:r>
      <w:r w:rsidRPr="00094024">
        <w:rPr>
          <w:rFonts w:ascii="GHEA Grapalat" w:eastAsia="Calibri" w:hAnsi="GHEA Grapalat" w:cs="GHEA Grapalat"/>
          <w:kern w:val="1"/>
          <w:lang w:val="hy-AM" w:eastAsia="ar-SA"/>
        </w:rPr>
        <w:t xml:space="preserve">1-ին </w:t>
      </w:r>
      <w:r w:rsidRPr="00094024">
        <w:rPr>
          <w:rFonts w:ascii="GHEA Grapalat" w:eastAsia="Calibri" w:hAnsi="GHEA Grapalat" w:cs="GHEA Grapalat"/>
          <w:kern w:val="1"/>
          <w:lang w:val="es-ES" w:eastAsia="ar-SA"/>
        </w:rPr>
        <w:t>մաս</w:t>
      </w:r>
      <w:r w:rsidRPr="00094024">
        <w:rPr>
          <w:rFonts w:ascii="GHEA Grapalat" w:eastAsia="Calibri" w:hAnsi="GHEA Grapalat" w:cs="GHEA Grapalat"/>
          <w:kern w:val="1"/>
          <w:lang w:val="hy-AM" w:eastAsia="ar-SA"/>
        </w:rPr>
        <w:t>ով նախատեսված</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պահանջնե</w:t>
      </w:r>
      <w:r w:rsidRPr="00094024">
        <w:rPr>
          <w:rFonts w:ascii="GHEA Grapalat" w:eastAsia="Calibri" w:hAnsi="GHEA Grapalat" w:cs="GHEA Grapalat"/>
          <w:kern w:val="1"/>
          <w:lang w:val="es-ES" w:eastAsia="ar-SA"/>
        </w:rPr>
        <w:t>րին</w:t>
      </w:r>
      <w:r w:rsidRPr="00094024">
        <w:rPr>
          <w:rFonts w:ascii="GHEA Grapalat" w:eastAsia="Calibri" w:hAnsi="GHEA Grapalat" w:cs="GHEA Grapalat"/>
          <w:kern w:val="1"/>
          <w:lang w:val="hy-AM" w:eastAsia="ar-SA"/>
        </w:rPr>
        <w:t>:</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es-ES" w:eastAsia="ar-SA"/>
        </w:rPr>
        <w:t xml:space="preserve">5. Սույն օրենքով նախատեսված պահպանությունը տարածվում է </w:t>
      </w:r>
      <w:r w:rsidRPr="00094024">
        <w:rPr>
          <w:rFonts w:ascii="GHEA Grapalat" w:eastAsia="Calibri" w:hAnsi="GHEA Grapalat" w:cs="GHEA Grapalat"/>
          <w:spacing w:val="-1"/>
          <w:kern w:val="1"/>
          <w:lang w:val="hy-AM" w:eastAsia="ar-SA"/>
        </w:rPr>
        <w:t>ինչպես հրապարակված</w:t>
      </w:r>
      <w:r w:rsidRPr="00094024">
        <w:rPr>
          <w:rFonts w:ascii="GHEA Grapalat" w:eastAsia="Calibri" w:hAnsi="GHEA Grapalat" w:cs="GHEA Grapalat"/>
          <w:spacing w:val="-1"/>
          <w:kern w:val="1"/>
          <w:lang w:val="es-ES" w:eastAsia="ar-SA"/>
        </w:rPr>
        <w:t>,</w:t>
      </w:r>
      <w:r w:rsidRPr="00094024">
        <w:rPr>
          <w:rFonts w:ascii="GHEA Grapalat" w:eastAsia="Calibri" w:hAnsi="GHEA Grapalat" w:cs="GHEA Grapalat"/>
          <w:spacing w:val="-1"/>
          <w:kern w:val="1"/>
          <w:lang w:val="hy-AM" w:eastAsia="ar-SA"/>
        </w:rPr>
        <w:t xml:space="preserve"> այնպես էլ չհրապարակված ստեղծագործությունների վրա։</w:t>
      </w:r>
    </w:p>
    <w:p w:rsidR="00F16CDC" w:rsidRPr="00094024" w:rsidRDefault="00F16CDC" w:rsidP="00F16CDC">
      <w:pPr>
        <w:tabs>
          <w:tab w:val="left" w:pos="993"/>
        </w:tabs>
        <w:suppressAutoHyphens/>
        <w:spacing w:line="360" w:lineRule="auto"/>
        <w:ind w:firstLine="709"/>
        <w:rPr>
          <w:rFonts w:ascii="GHEA Grapalat" w:eastAsia="Arial Unicode MS" w:hAnsi="GHEA Grapalat" w:cs="GHEA Grapalat"/>
          <w:kern w:val="1"/>
          <w:lang w:val="hy-AM" w:eastAsia="ar-SA"/>
        </w:rPr>
      </w:pPr>
      <w:r w:rsidRPr="00094024">
        <w:rPr>
          <w:rFonts w:ascii="GHEA Grapalat" w:eastAsia="Arial Unicode MS" w:hAnsi="GHEA Grapalat" w:cs="GHEA Grapalat"/>
          <w:kern w:val="1"/>
          <w:lang w:val="hy-AM" w:eastAsia="ar-SA"/>
        </w:rPr>
        <w:t xml:space="preserve">6. Սույն օրենքի համաձայն հեղինակային իրավունքով պահպանվող արդյունաբերական դիզայնը կարող է պահպանվել նաև արդյունաբերական դիզայնի մասին օրենսդրությամբ: </w:t>
      </w:r>
    </w:p>
    <w:p w:rsidR="00F16CDC" w:rsidRPr="00094024" w:rsidRDefault="00F16CDC" w:rsidP="00F16CDC">
      <w:pPr>
        <w:widowControl w:val="0"/>
        <w:suppressAutoHyphens/>
        <w:spacing w:line="360" w:lineRule="auto"/>
        <w:ind w:right="-9"/>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ab/>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b/>
          <w:spacing w:val="-1"/>
          <w:kern w:val="1"/>
          <w:lang w:val="hy-AM" w:eastAsia="ar-SA"/>
        </w:rPr>
        <w:t>Հոդված 5.</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iCs/>
          <w:spacing w:val="-1"/>
          <w:kern w:val="1"/>
          <w:lang w:val="hy-AM" w:eastAsia="ar-SA"/>
        </w:rPr>
        <w:t>Հեղինակային իրավունքով չպահպանվող օբյեկտները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 xml:space="preserve">1. </w:t>
      </w:r>
      <w:r w:rsidRPr="00094024">
        <w:rPr>
          <w:rFonts w:ascii="GHEA Grapalat" w:eastAsia="Calibri" w:hAnsi="GHEA Grapalat" w:cs="GHEA Grapalat"/>
          <w:spacing w:val="-1"/>
          <w:kern w:val="1"/>
          <w:lang w:val="hy-AM" w:eastAsia="ar-SA"/>
        </w:rPr>
        <w:t>Հեղինակային իրավունքի օբյեկտներ չեն</w:t>
      </w:r>
      <w:r w:rsidRPr="00094024">
        <w:rPr>
          <w:rFonts w:ascii="GHEA Grapalat" w:eastAsia="Calibri" w:hAnsi="GHEA Grapalat" w:cs="GHEA Grapalat"/>
          <w:iCs/>
          <w:spacing w:val="-1"/>
          <w:kern w:val="1"/>
          <w:lang w:val="hy-AM" w:eastAsia="ar-SA"/>
        </w:rPr>
        <w:t xml:space="preserve"> համարվում</w:t>
      </w:r>
      <w:r w:rsidRPr="00094024">
        <w:rPr>
          <w:rFonts w:ascii="GHEA Grapalat" w:eastAsia="Calibri" w:hAnsi="GHEA Grapalat" w:cs="GHEA Grapalat"/>
          <w:kern w:val="1"/>
          <w:lang w:val="hy-AM" w:eastAsia="ar-SA"/>
        </w:rPr>
        <w:t>՝</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281362">
        <w:rPr>
          <w:rFonts w:ascii="GHEA Grapalat" w:eastAsia="Calibri" w:hAnsi="GHEA Grapalat" w:cs="GHEA Grapalat"/>
          <w:kern w:val="1"/>
          <w:lang w:val="hy-AM" w:eastAsia="ar-SA"/>
        </w:rPr>
        <w:t>1</w:t>
      </w:r>
      <w:r w:rsidRPr="00A8244C">
        <w:rPr>
          <w:rFonts w:ascii="GHEA Grapalat" w:eastAsia="Calibri" w:hAnsi="GHEA Grapalat" w:cs="GHEA Grapalat"/>
          <w:kern w:val="1"/>
          <w:lang w:val="hy-AM" w:eastAsia="ar-SA"/>
        </w:rPr>
        <w:t>)</w:t>
      </w:r>
      <w:r w:rsidRPr="00BF2982">
        <w:rPr>
          <w:rFonts w:ascii="GHEA Grapalat" w:eastAsia="Calibri" w:hAnsi="GHEA Grapalat" w:cs="GHEA Grapalat"/>
          <w:kern w:val="1"/>
          <w:lang w:val="hy-AM" w:eastAsia="ar-SA"/>
        </w:rPr>
        <w:t xml:space="preserve"> </w:t>
      </w:r>
      <w:r w:rsidRPr="00A8244C">
        <w:rPr>
          <w:rFonts w:ascii="GHEA Grapalat" w:eastAsia="Calibri" w:hAnsi="GHEA Grapalat" w:cs="GHEA Grapalat"/>
          <w:kern w:val="1"/>
          <w:lang w:val="hy-AM" w:eastAsia="ar-SA"/>
        </w:rPr>
        <w:t>ֆոլկլյորի ստեղծագործությունները</w:t>
      </w:r>
      <w:r w:rsidRPr="00094024">
        <w:rPr>
          <w:rFonts w:ascii="GHEA Grapalat" w:eastAsia="Calibri" w:hAnsi="GHEA Grapalat" w:cs="GHEA Grapalat"/>
          <w:kern w:val="1"/>
          <w:lang w:val="hy-AM" w:eastAsia="ar-SA"/>
        </w:rPr>
        <w:t>.</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2) </w:t>
      </w:r>
      <w:r w:rsidRPr="00094024">
        <w:rPr>
          <w:rFonts w:ascii="GHEA Grapalat" w:eastAsia="Calibri" w:hAnsi="GHEA Grapalat" w:cs="GHEA Grapalat"/>
          <w:spacing w:val="-1"/>
          <w:kern w:val="1"/>
          <w:lang w:val="hy-AM" w:eastAsia="ar-SA"/>
        </w:rPr>
        <w:t>օր</w:t>
      </w:r>
      <w:r w:rsidRPr="00094024">
        <w:rPr>
          <w:rFonts w:ascii="GHEA Grapalat" w:eastAsia="Calibri" w:hAnsi="GHEA Grapalat" w:cs="GHEA Grapalat"/>
          <w:kern w:val="1"/>
          <w:lang w:val="hy-AM" w:eastAsia="ar-SA"/>
        </w:rPr>
        <w:t xml:space="preserve">վա նորությունների կամ ընթացիկ իրադարձությունների և փաստերի մասին տեղեկատվությունը։ Օրվա նորությունների կամ ընթացիկ իրադարձությունների և փաստերի մասին տեղեկատվությունը հանդիսանում է հեղինակային իրավունքի օբյեկտ իր արտահայտման ձևով, եթե այդ արտահայտման ձևը ստեղծագործական աշխատանքի արդյունք է.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3) պետական և տեղական ինքնակառավարման </w:t>
      </w:r>
      <w:r w:rsidRPr="00A8244C">
        <w:rPr>
          <w:rFonts w:ascii="GHEA Grapalat" w:eastAsia="Calibri" w:hAnsi="GHEA Grapalat" w:cs="GHEA Grapalat"/>
          <w:spacing w:val="-1"/>
          <w:kern w:val="1"/>
          <w:lang w:val="hy-AM" w:eastAsia="ar-SA"/>
        </w:rPr>
        <w:t xml:space="preserve">մարմինների </w:t>
      </w:r>
      <w:r w:rsidRPr="00A8244C">
        <w:rPr>
          <w:rFonts w:ascii="GHEA Grapalat" w:hAnsi="GHEA Grapalat" w:cs="GHEA Grapalat"/>
          <w:bCs/>
          <w:iCs/>
          <w:lang w:val="hy-AM"/>
        </w:rPr>
        <w:t>կամ պաշտոնատար անձանց</w:t>
      </w:r>
      <w:r w:rsidRPr="00A8244C">
        <w:rPr>
          <w:rFonts w:ascii="GHEA Grapalat" w:eastAsia="Calibri" w:hAnsi="GHEA Grapalat" w:cs="GHEA Grapalat"/>
          <w:spacing w:val="-1"/>
          <w:kern w:val="1"/>
          <w:lang w:val="hy-AM" w:eastAsia="ar-SA"/>
        </w:rPr>
        <w:t xml:space="preserve"> պաշտոնական փաստաթղթերը, այդ թվում` օրենքները, այլ իրավական ակտերը, դատական ակտերը, վարչական փաստաթղթերը</w:t>
      </w:r>
      <w:r w:rsidRPr="00094024">
        <w:rPr>
          <w:rFonts w:ascii="GHEA Grapalat" w:eastAsia="Calibri" w:hAnsi="GHEA Grapalat" w:cs="GHEA Grapalat"/>
          <w:spacing w:val="-1"/>
          <w:kern w:val="1"/>
          <w:lang w:val="hy-AM" w:eastAsia="ar-SA"/>
        </w:rPr>
        <w:t>, միջազգային կազմակերպությունների պաշտոնական փաստաթղթերը, ինչպես նաև դրանց պաշտոնական թարգմանությունները.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4) պաշտոնական խորհրդանիշերը, նշանները և պատկերները (դրոշներ, զինանշաններ, կնիքներ, շքանշաններ, ճանապարհային նշաններ, դրամանիշներ և այլն).</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bCs/>
          <w:spacing w:val="-1"/>
          <w:kern w:val="1"/>
          <w:lang w:val="hy-AM" w:eastAsia="ar-SA"/>
        </w:rPr>
      </w:pPr>
      <w:r w:rsidRPr="00094024">
        <w:rPr>
          <w:rFonts w:ascii="GHEA Grapalat" w:eastAsia="Calibri" w:hAnsi="GHEA Grapalat" w:cs="GHEA Grapalat"/>
          <w:spacing w:val="-1"/>
          <w:kern w:val="1"/>
          <w:lang w:val="hy-AM" w:eastAsia="ar-SA"/>
        </w:rPr>
        <w:t xml:space="preserve">5) </w:t>
      </w:r>
      <w:r w:rsidRPr="00094024">
        <w:rPr>
          <w:rFonts w:ascii="GHEA Grapalat" w:eastAsia="Calibri" w:hAnsi="GHEA Grapalat" w:cs="GHEA Grapalat"/>
          <w:kern w:val="1"/>
          <w:lang w:val="hy-AM" w:eastAsia="ar-SA"/>
        </w:rPr>
        <w:t>գիտական հայտնագործությունները, գաղափարները, սկզբունքները, մեթոդները, ընթացակարգերը, տեսակետները, համակարգերը, արարողակարգերը, գիտական տեսությունները, մաթեմատիկական բանաձևերը, վիճակագրական դիագրամները, խաղի կանոնները, գյուտերը, եթե անգամ դրանք արտահայտված, նկարագրված, բացահայտված, լուսաբանված են ստեղծագործություններում։</w:t>
      </w:r>
    </w:p>
    <w:p w:rsidR="00F16CDC" w:rsidRDefault="00F16CDC" w:rsidP="00F16CDC">
      <w:pPr>
        <w:widowControl w:val="0"/>
        <w:suppressAutoHyphens/>
        <w:spacing w:line="360" w:lineRule="auto"/>
        <w:ind w:right="-9"/>
        <w:jc w:val="both"/>
        <w:rPr>
          <w:rFonts w:ascii="GHEA Grapalat" w:eastAsia="Calibri" w:hAnsi="GHEA Grapalat" w:cs="GHEA Grapalat"/>
          <w:b/>
          <w:bCs/>
          <w:spacing w:val="-1"/>
          <w:kern w:val="1"/>
          <w:lang w:val="hy-AM" w:eastAsia="ar-SA"/>
        </w:rPr>
      </w:pPr>
    </w:p>
    <w:p w:rsidR="00F16CDC" w:rsidRDefault="00F16CDC" w:rsidP="00F16CDC">
      <w:pPr>
        <w:widowControl w:val="0"/>
        <w:suppressAutoHyphens/>
        <w:spacing w:line="360" w:lineRule="auto"/>
        <w:ind w:right="-9"/>
        <w:jc w:val="both"/>
        <w:rPr>
          <w:rFonts w:ascii="GHEA Grapalat" w:eastAsia="Calibri" w:hAnsi="GHEA Grapalat" w:cs="GHEA Grapalat"/>
          <w:b/>
          <w:bCs/>
          <w:spacing w:val="-1"/>
          <w:kern w:val="1"/>
          <w:lang w:val="hy-AM" w:eastAsia="ar-SA"/>
        </w:rPr>
      </w:pPr>
    </w:p>
    <w:p w:rsidR="00F16CDC" w:rsidRDefault="00F16CDC" w:rsidP="00F16CDC">
      <w:pPr>
        <w:widowControl w:val="0"/>
        <w:suppressAutoHyphens/>
        <w:spacing w:line="360" w:lineRule="auto"/>
        <w:ind w:right="-9"/>
        <w:jc w:val="both"/>
        <w:rPr>
          <w:rFonts w:ascii="GHEA Grapalat" w:eastAsia="Calibri" w:hAnsi="GHEA Grapalat" w:cs="GHEA Grapalat"/>
          <w:b/>
          <w:bCs/>
          <w:spacing w:val="-1"/>
          <w:kern w:val="1"/>
          <w:lang w:val="hy-AM" w:eastAsia="ar-SA"/>
        </w:rPr>
      </w:pPr>
    </w:p>
    <w:p w:rsidR="00F16CDC" w:rsidRPr="00094024" w:rsidRDefault="00F16CDC" w:rsidP="00F16CDC">
      <w:pPr>
        <w:widowControl w:val="0"/>
        <w:suppressAutoHyphens/>
        <w:spacing w:line="360" w:lineRule="auto"/>
        <w:ind w:right="-9"/>
        <w:jc w:val="both"/>
        <w:rPr>
          <w:rFonts w:ascii="GHEA Grapalat" w:eastAsia="Calibri" w:hAnsi="GHEA Grapalat" w:cs="GHEA Grapalat"/>
          <w:b/>
          <w:bCs/>
          <w:spacing w:val="-1"/>
          <w:kern w:val="1"/>
          <w:lang w:val="hy-AM" w:eastAsia="ar-SA"/>
        </w:rPr>
      </w:pPr>
    </w:p>
    <w:p w:rsidR="00F16CDC" w:rsidRPr="00094024" w:rsidRDefault="00F16CDC" w:rsidP="00F16CDC">
      <w:pPr>
        <w:widowControl w:val="0"/>
        <w:suppressAutoHyphens/>
        <w:spacing w:line="360" w:lineRule="auto"/>
        <w:ind w:right="-9"/>
        <w:jc w:val="center"/>
        <w:rPr>
          <w:rFonts w:ascii="GHEA Grapalat" w:eastAsia="Calibri" w:hAnsi="GHEA Grapalat" w:cs="GHEA Grapalat"/>
          <w:b/>
          <w:iCs/>
          <w:spacing w:val="-1"/>
          <w:kern w:val="1"/>
          <w:lang w:val="hy-AM" w:eastAsia="ar-SA"/>
        </w:rPr>
      </w:pPr>
      <w:bookmarkStart w:id="1" w:name="4125961"/>
      <w:bookmarkEnd w:id="1"/>
      <w:r w:rsidRPr="00094024">
        <w:rPr>
          <w:rFonts w:ascii="GHEA Grapalat" w:eastAsia="Calibri" w:hAnsi="GHEA Grapalat" w:cs="GHEA Grapalat"/>
          <w:b/>
          <w:spacing w:val="-1"/>
          <w:kern w:val="1"/>
          <w:lang w:val="hy-AM" w:eastAsia="ar-SA"/>
        </w:rPr>
        <w:t>ԳԼՈՒԽ 3</w:t>
      </w:r>
    </w:p>
    <w:p w:rsidR="00F16CDC" w:rsidRPr="00094024" w:rsidRDefault="00F16CDC" w:rsidP="00F16CDC">
      <w:pPr>
        <w:widowControl w:val="0"/>
        <w:suppressAutoHyphens/>
        <w:spacing w:line="360" w:lineRule="auto"/>
        <w:ind w:right="-9"/>
        <w:jc w:val="center"/>
        <w:rPr>
          <w:rFonts w:ascii="GHEA Grapalat" w:eastAsia="Calibri" w:hAnsi="GHEA Grapalat" w:cs="GHEA Grapalat"/>
          <w:b/>
          <w:spacing w:val="-1"/>
          <w:kern w:val="1"/>
          <w:lang w:val="hy-AM" w:eastAsia="ar-SA"/>
        </w:rPr>
      </w:pPr>
      <w:r w:rsidRPr="00094024">
        <w:rPr>
          <w:rFonts w:ascii="GHEA Grapalat" w:eastAsia="Calibri" w:hAnsi="GHEA Grapalat" w:cs="GHEA Grapalat"/>
          <w:b/>
          <w:iCs/>
          <w:spacing w:val="-1"/>
          <w:kern w:val="1"/>
          <w:lang w:val="hy-AM" w:eastAsia="ar-SA"/>
        </w:rPr>
        <w:t>ՀԵՂԻՆԱԿԸ</w:t>
      </w:r>
    </w:p>
    <w:p w:rsidR="00F16CDC" w:rsidRPr="00094024" w:rsidRDefault="00F16CDC" w:rsidP="00F16CDC">
      <w:pPr>
        <w:widowControl w:val="0"/>
        <w:suppressAutoHyphens/>
        <w:spacing w:line="360" w:lineRule="auto"/>
        <w:ind w:right="-9"/>
        <w:jc w:val="both"/>
        <w:rPr>
          <w:rFonts w:ascii="GHEA Grapalat" w:eastAsia="Calibri" w:hAnsi="GHEA Grapalat" w:cs="GHEA Grapalat"/>
          <w:b/>
          <w:spacing w:val="-1"/>
          <w:kern w:val="1"/>
          <w:lang w:val="hy-AM" w:eastAsia="ar-SA"/>
        </w:rPr>
      </w:pPr>
    </w:p>
    <w:p w:rsidR="00F16CDC" w:rsidRPr="00094024" w:rsidRDefault="00F16CDC" w:rsidP="00F16CDC">
      <w:pPr>
        <w:widowControl w:val="0"/>
        <w:tabs>
          <w:tab w:val="left" w:pos="720"/>
        </w:tabs>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 xml:space="preserve">Հոդված </w:t>
      </w:r>
      <w:r w:rsidRPr="00094024">
        <w:rPr>
          <w:rFonts w:ascii="GHEA Grapalat" w:eastAsia="Calibri" w:hAnsi="GHEA Grapalat" w:cs="GHEA Grapalat"/>
          <w:b/>
          <w:kern w:val="1"/>
          <w:lang w:val="hy-AM" w:eastAsia="ar-SA"/>
        </w:rPr>
        <w:t xml:space="preserve">6. </w:t>
      </w:r>
      <w:r w:rsidRPr="00094024">
        <w:rPr>
          <w:rFonts w:ascii="GHEA Grapalat" w:eastAsia="Calibri" w:hAnsi="GHEA Grapalat" w:cs="GHEA Grapalat"/>
          <w:b/>
          <w:iCs/>
          <w:spacing w:val="-1"/>
          <w:kern w:val="1"/>
          <w:lang w:val="hy-AM" w:eastAsia="ar-SA"/>
        </w:rPr>
        <w:t>Հեղինակը</w:t>
      </w:r>
    </w:p>
    <w:p w:rsidR="00F16CDC" w:rsidRPr="00094024" w:rsidRDefault="00F16CDC" w:rsidP="00F16CDC">
      <w:pPr>
        <w:widowControl w:val="0"/>
        <w:tabs>
          <w:tab w:val="left" w:pos="720"/>
        </w:tabs>
        <w:suppressAutoHyphens/>
        <w:spacing w:line="360" w:lineRule="auto"/>
        <w:ind w:right="-98"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1. Ստեղծագործության հեղինակն այն ֆիզիկական անձն է, ով ստեղծել է տվյալ ստեղծագործությունը։</w:t>
      </w:r>
    </w:p>
    <w:p w:rsidR="00F16CDC" w:rsidRPr="00094024" w:rsidRDefault="00F16CDC" w:rsidP="00F16CDC">
      <w:pPr>
        <w:widowControl w:val="0"/>
        <w:suppressAutoHyphens/>
        <w:spacing w:line="100" w:lineRule="atLeast"/>
        <w:ind w:right="-87"/>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 xml:space="preserve">Հոդված </w:t>
      </w:r>
      <w:r w:rsidRPr="00094024">
        <w:rPr>
          <w:rFonts w:ascii="GHEA Grapalat" w:eastAsia="Calibri" w:hAnsi="GHEA Grapalat" w:cs="GHEA Grapalat"/>
          <w:b/>
          <w:kern w:val="1"/>
          <w:lang w:val="hy-AM" w:eastAsia="ar-SA"/>
        </w:rPr>
        <w:t xml:space="preserve">7. </w:t>
      </w:r>
      <w:r w:rsidRPr="00094024">
        <w:rPr>
          <w:rFonts w:ascii="GHEA Grapalat" w:eastAsia="Calibri" w:hAnsi="GHEA Grapalat" w:cs="GHEA Grapalat"/>
          <w:b/>
          <w:iCs/>
          <w:spacing w:val="-1"/>
          <w:kern w:val="1"/>
          <w:lang w:val="hy-AM" w:eastAsia="ar-SA"/>
        </w:rPr>
        <w:t>Հեղինակության կանխավարկածը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es-ES" w:eastAsia="ar-SA"/>
        </w:rPr>
      </w:pPr>
      <w:r w:rsidRPr="00094024">
        <w:rPr>
          <w:rFonts w:ascii="GHEA Grapalat" w:eastAsia="Calibri" w:hAnsi="GHEA Grapalat" w:cs="GHEA Grapalat"/>
          <w:spacing w:val="-1"/>
          <w:kern w:val="1"/>
          <w:lang w:val="hy-AM" w:eastAsia="ar-SA"/>
        </w:rPr>
        <w:lastRenderedPageBreak/>
        <w:t>1.</w:t>
      </w:r>
      <w:r w:rsidRPr="00094024">
        <w:rPr>
          <w:rFonts w:ascii="GHEA Grapalat" w:eastAsia="Calibri" w:hAnsi="GHEA Grapalat" w:cs="GHEA Grapalat"/>
          <w:kern w:val="1"/>
          <w:lang w:val="hy-AM" w:eastAsia="ar-SA"/>
        </w:rPr>
        <w:t xml:space="preserve"> Հեղինակ է ճանաչվում այն անձը, ում անունը որպես հեղինակ նշված է ստեղծագործության վրա կամ ստեղծագործությունը հրապարակելիս, քանի դեռ հակառակն ապացուցված չէ: </w:t>
      </w:r>
      <w:r w:rsidRPr="00094024">
        <w:rPr>
          <w:rFonts w:ascii="GHEA Grapalat" w:eastAsia="Calibri" w:hAnsi="GHEA Grapalat" w:cs="GHEA Grapalat"/>
          <w:spacing w:val="-1"/>
          <w:kern w:val="1"/>
          <w:lang w:val="hy-AM" w:eastAsia="ar-SA"/>
        </w:rPr>
        <w:t>Սույն դրույթը կիրառվում է նաև այն դեպքերում, երբ այդ անունը կեղծանուն կամ նշան է, և դրանով հանդես եկող հեղինակի անձը կասկած չի հարուցում։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es-ES" w:eastAsia="ar-SA"/>
        </w:rPr>
        <w:t>2. Եթե հեղինակը հայտնի չէ, ապա ստեղծագործությունը լույս ընծայող անձը, ում անունը կամ անվանումը նշված է ստեղծագործության վրա, այլ ապացույցների բացակայության դեպքում համարվում է հեղինակի ներկայացուցիչ և իրավասու է պաշտպանելու հեղինակի իրավունքներն ու ապահովելու դրանց իրականացումը։</w:t>
      </w:r>
      <w:r w:rsidRPr="00094024">
        <w:rPr>
          <w:rFonts w:ascii="GHEA Grapalat" w:eastAsia="Calibri" w:hAnsi="GHEA Grapalat" w:cs="GHEA Grapalat"/>
          <w:kern w:val="1"/>
          <w:lang w:val="hy-AM" w:eastAsia="ar-SA"/>
        </w:rPr>
        <w:t xml:space="preserve"> </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 xml:space="preserve">3. </w:t>
      </w:r>
      <w:r w:rsidRPr="00094024">
        <w:rPr>
          <w:rFonts w:ascii="GHEA Grapalat" w:eastAsia="Calibri" w:hAnsi="GHEA Grapalat" w:cs="GHEA Grapalat"/>
          <w:spacing w:val="-1"/>
          <w:kern w:val="1"/>
          <w:lang w:val="hy-AM" w:eastAsia="ar-SA"/>
        </w:rPr>
        <w:t>Սույն հոդվածի 2-րդ մասով նախատեսված</w:t>
      </w:r>
      <w:r w:rsidRPr="00094024">
        <w:rPr>
          <w:rFonts w:ascii="GHEA Grapalat" w:eastAsia="Calibri" w:hAnsi="GHEA Grapalat" w:cs="GHEA Grapalat"/>
          <w:kern w:val="1"/>
          <w:lang w:val="es-ES" w:eastAsia="ar-SA"/>
        </w:rPr>
        <w:t xml:space="preserve"> դրույթը գործում է այնքան ժամանակ, քանի դեռ այդպիսի ստեղծագործության հեղինակը չի բացահայտել իր անձը և չի հայտարարել իր հեղինակության մասին։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bCs/>
          <w:i/>
          <w:iCs/>
          <w:spacing w:val="-1"/>
          <w:kern w:val="1"/>
          <w:lang w:val="hy-AM" w:eastAsia="ar-SA"/>
        </w:rPr>
      </w:pPr>
      <w:r w:rsidRPr="00094024">
        <w:rPr>
          <w:rFonts w:ascii="GHEA Grapalat" w:eastAsia="Calibri" w:hAnsi="GHEA Grapalat" w:cs="GHEA Grapalat"/>
          <w:spacing w:val="-1"/>
          <w:kern w:val="1"/>
          <w:lang w:val="hy-AM" w:eastAsia="ar-SA"/>
        </w:rPr>
        <w:t xml:space="preserve"> 4. Հեղինակության ապացույցների պահպանման կամ այլ նպատակներով, հեղինակը կարող է  իր ստեղծագործությունն ի պահ հանձնել </w:t>
      </w:r>
      <w:r w:rsidRPr="00094024">
        <w:rPr>
          <w:rFonts w:ascii="GHEA Grapalat" w:eastAsia="Calibri" w:hAnsi="GHEA Grapalat" w:cs="GHEA Grapalat"/>
          <w:kern w:val="1"/>
          <w:lang w:val="es-ES" w:eastAsia="ar-SA"/>
        </w:rPr>
        <w:t>գույքային իրավունքներ</w:t>
      </w:r>
      <w:r w:rsidRPr="00094024">
        <w:rPr>
          <w:rFonts w:ascii="GHEA Grapalat" w:eastAsia="Calibri" w:hAnsi="GHEA Grapalat" w:cs="GHEA Grapalat"/>
          <w:kern w:val="1"/>
          <w:lang w:val="hy-AM" w:eastAsia="ar-SA"/>
        </w:rPr>
        <w:t>ը</w:t>
      </w:r>
      <w:r w:rsidRPr="00094024">
        <w:rPr>
          <w:rFonts w:ascii="GHEA Grapalat" w:eastAsia="Calibri" w:hAnsi="GHEA Grapalat" w:cs="GHEA Grapalat"/>
          <w:kern w:val="1"/>
          <w:lang w:val="es-ES" w:eastAsia="ar-SA"/>
        </w:rPr>
        <w:t xml:space="preserve"> կոլեկտիվ </w:t>
      </w:r>
      <w:r w:rsidRPr="00094024">
        <w:rPr>
          <w:rFonts w:ascii="GHEA Grapalat" w:eastAsia="Calibri" w:hAnsi="GHEA Grapalat" w:cs="GHEA Grapalat"/>
          <w:kern w:val="1"/>
          <w:lang w:val="hy-AM" w:eastAsia="ar-SA"/>
        </w:rPr>
        <w:t xml:space="preserve">հիմունքներով </w:t>
      </w:r>
      <w:r w:rsidRPr="00094024">
        <w:rPr>
          <w:rFonts w:ascii="GHEA Grapalat" w:eastAsia="Calibri" w:hAnsi="GHEA Grapalat" w:cs="GHEA Grapalat"/>
          <w:kern w:val="1"/>
          <w:lang w:val="es-ES" w:eastAsia="ar-SA"/>
        </w:rPr>
        <w:t>կառավար</w:t>
      </w:r>
      <w:r w:rsidRPr="00094024">
        <w:rPr>
          <w:rFonts w:ascii="GHEA Grapalat" w:eastAsia="Calibri" w:hAnsi="GHEA Grapalat" w:cs="GHEA Grapalat"/>
          <w:kern w:val="1"/>
          <w:lang w:val="hy-AM" w:eastAsia="ar-SA"/>
        </w:rPr>
        <w:t>ող կազմակերպությունում կամ օրենքով համապատասխան լիազորություն ունեցող այլ կազմակերպություններում:</w:t>
      </w:r>
      <w:r w:rsidRPr="00094024">
        <w:rPr>
          <w:rFonts w:ascii="GHEA Grapalat" w:eastAsia="Calibri" w:hAnsi="GHEA Grapalat" w:cs="GHEA Grapalat"/>
          <w:b/>
          <w:bCs/>
          <w:i/>
          <w:iCs/>
          <w:spacing w:val="-1"/>
          <w:kern w:val="1"/>
          <w:lang w:val="hy-AM" w:eastAsia="ar-SA"/>
        </w:rPr>
        <w:t xml:space="preserve"> </w:t>
      </w:r>
    </w:p>
    <w:p w:rsidR="00F16CDC" w:rsidRPr="00094024" w:rsidRDefault="00F16CDC" w:rsidP="00F16CDC">
      <w:pPr>
        <w:widowControl w:val="0"/>
        <w:suppressAutoHyphens/>
        <w:spacing w:line="360" w:lineRule="auto"/>
        <w:ind w:right="-87"/>
        <w:jc w:val="both"/>
        <w:rPr>
          <w:rFonts w:eastAsia="Calibri"/>
          <w:kern w:val="1"/>
          <w:lang w:val="hy-AM" w:eastAsia="ar-SA"/>
        </w:rPr>
      </w:pPr>
      <w:r w:rsidRPr="00094024">
        <w:rPr>
          <w:rFonts w:ascii="GHEA Grapalat" w:eastAsia="Calibri" w:hAnsi="GHEA Grapalat" w:cs="GHEA Grapalat"/>
          <w:b/>
          <w:bCs/>
          <w:i/>
          <w:iCs/>
          <w:spacing w:val="-1"/>
          <w:kern w:val="1"/>
          <w:lang w:val="hy-AM" w:eastAsia="ar-SA"/>
        </w:rPr>
        <w:t xml:space="preserve">     </w:t>
      </w:r>
      <w:r w:rsidRPr="00094024">
        <w:rPr>
          <w:rFonts w:ascii="GHEA Grapalat" w:eastAsia="Calibri" w:hAnsi="GHEA Grapalat" w:cs="GHEA Grapalat"/>
          <w:spacing w:val="-1"/>
          <w:kern w:val="1"/>
          <w:lang w:val="hy-AM" w:eastAsia="ar-SA"/>
        </w:rPr>
        <w:t xml:space="preserve">       5. Ստեղծագործությունն ի պահ հանձնող անձը պատասխանատու է հանձնված ստեղծագործության հեղինակության վերաբերյալ տեղեկությունների հավաստիության համար։</w:t>
      </w:r>
    </w:p>
    <w:p w:rsidR="00F16CDC" w:rsidRPr="00094024" w:rsidRDefault="00F16CDC" w:rsidP="00F16CDC">
      <w:pPr>
        <w:suppressAutoHyphens/>
        <w:spacing w:line="100" w:lineRule="atLeast"/>
        <w:ind w:firstLine="720"/>
        <w:jc w:val="both"/>
        <w:rPr>
          <w:rFonts w:eastAsia="Calibri"/>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b/>
          <w:bCs/>
          <w:kern w:val="1"/>
          <w:lang w:val="es-ES" w:eastAsia="ar-SA"/>
        </w:rPr>
        <w:t xml:space="preserve">Հոդված </w:t>
      </w:r>
      <w:r w:rsidRPr="00094024">
        <w:rPr>
          <w:rFonts w:ascii="GHEA Grapalat" w:eastAsia="Calibri" w:hAnsi="GHEA Grapalat" w:cs="GHEA Grapalat"/>
          <w:b/>
          <w:bCs/>
          <w:kern w:val="1"/>
          <w:lang w:val="hy-AM" w:eastAsia="ar-SA"/>
        </w:rPr>
        <w:t xml:space="preserve">8. </w:t>
      </w:r>
      <w:r w:rsidRPr="00094024">
        <w:rPr>
          <w:rFonts w:ascii="GHEA Grapalat" w:eastAsia="Calibri" w:hAnsi="GHEA Grapalat" w:cs="GHEA Grapalat"/>
          <w:b/>
          <w:bCs/>
          <w:kern w:val="1"/>
          <w:lang w:val="es-ES" w:eastAsia="ar-SA"/>
        </w:rPr>
        <w:t>Հեղինակային իրավունքի ծագումը և դրա մասին ծանուցումը</w:t>
      </w:r>
    </w:p>
    <w:p w:rsidR="00F16CDC" w:rsidRPr="00094024" w:rsidRDefault="00F16CDC" w:rsidP="00F16CDC">
      <w:pPr>
        <w:suppressAutoHyphens/>
        <w:spacing w:after="120"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1. Ստեղծագործության նկատմամբ հեղինակային իրավունքը ծագում է ստեղծագործության ստեղծման փաստի ուժով։</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Ստեղծագործությունը համարվում է ստեղծված, եթե այն արտահայտված է ընկալելու հնարավորություն թույլատրող որևէ օբյեկտիվ ձևով և կախված չէ այդ իրավունքի պաշտոնական հաստատագրումից, ստեղծագործության գրանցումից և որևէ այլ գործողության կատարումից։</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 xml:space="preserve">2. Հեղինակային իրավունքի մասին ծանուցելու նպատակով </w:t>
      </w:r>
      <w:r w:rsidRPr="00094024">
        <w:rPr>
          <w:rFonts w:ascii="GHEA Grapalat" w:eastAsia="Calibri" w:hAnsi="GHEA Grapalat" w:cs="GHEA Grapalat"/>
          <w:kern w:val="1"/>
          <w:lang w:val="hy-AM" w:eastAsia="ar-SA"/>
        </w:rPr>
        <w:t xml:space="preserve">գույքային իրավունքները տիրապետող </w:t>
      </w:r>
      <w:r w:rsidRPr="00094024">
        <w:rPr>
          <w:rFonts w:ascii="GHEA Grapalat" w:eastAsia="Calibri" w:hAnsi="GHEA Grapalat" w:cs="GHEA Grapalat"/>
          <w:kern w:val="1"/>
          <w:lang w:val="es-ES" w:eastAsia="ar-SA"/>
        </w:rPr>
        <w:t xml:space="preserve">հեղինակը </w:t>
      </w:r>
      <w:r w:rsidRPr="00094024">
        <w:rPr>
          <w:rFonts w:ascii="GHEA Grapalat" w:eastAsia="Calibri" w:hAnsi="GHEA Grapalat" w:cs="GHEA Grapalat"/>
          <w:kern w:val="1"/>
          <w:lang w:val="hy-AM" w:eastAsia="ar-SA"/>
        </w:rPr>
        <w:t xml:space="preserve">կամ այլ անձը </w:t>
      </w:r>
      <w:r w:rsidRPr="00094024">
        <w:rPr>
          <w:rFonts w:ascii="GHEA Grapalat" w:eastAsia="Calibri" w:hAnsi="GHEA Grapalat" w:cs="GHEA Grapalat"/>
          <w:kern w:val="1"/>
          <w:lang w:val="es-ES" w:eastAsia="ar-SA"/>
        </w:rPr>
        <w:t>կարող է օգտագործել հեղինակային իրավունքի պահպանության նշանը, որը զետեղվում է ստեղծագործության բնօրինակի կամ յուրաքանչյուր օրինակի վրա և կազմված է՝</w:t>
      </w:r>
      <w:r w:rsidRPr="00094024">
        <w:rPr>
          <w:rFonts w:ascii="GHEA Grapalat" w:eastAsia="Calibri" w:hAnsi="GHEA Grapalat" w:cs="GHEA Grapalat"/>
          <w:kern w:val="1"/>
          <w:lang w:val="hy-AM" w:eastAsia="ar-SA"/>
        </w:rPr>
        <w:t xml:space="preserve"> </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1) շրջանագծի մեջ վերցված լատինական «C» տառից,</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lastRenderedPageBreak/>
        <w:t>2) իրավատիրոջ անունից կամ անվանումից,</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3) ստեղծագործության առաջին լույսընծայման տարեթվից։</w:t>
      </w:r>
    </w:p>
    <w:p w:rsidR="00F16CDC" w:rsidRPr="00094024" w:rsidRDefault="00F16CDC" w:rsidP="00F16CDC">
      <w:pPr>
        <w:suppressAutoHyphens/>
        <w:spacing w:after="200" w:line="360" w:lineRule="auto"/>
        <w:ind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kern w:val="1"/>
          <w:lang w:val="es-ES" w:eastAsia="ar-SA"/>
        </w:rPr>
        <w:t xml:space="preserve">3. </w:t>
      </w:r>
      <w:r w:rsidRPr="00094024">
        <w:rPr>
          <w:rFonts w:ascii="GHEA Grapalat" w:eastAsia="Arial Unicode MS" w:hAnsi="GHEA Grapalat" w:cs="Calibri"/>
          <w:color w:val="000000"/>
          <w:kern w:val="1"/>
          <w:lang w:val="hy-AM" w:eastAsia="ar-SA"/>
        </w:rPr>
        <w:t>Հակառակ ապացույցների բացակայության դեպքում իրավատեր համարվում է սույն հոդվածի 2-րդ մասի համաձայն ծանուցման մեջ որպես իրավատեր նշված անձը:</w:t>
      </w:r>
      <w:r w:rsidRPr="00094024">
        <w:rPr>
          <w:rFonts w:ascii="GHEA Grapalat" w:eastAsia="Arial Unicode MS" w:hAnsi="GHEA Grapalat" w:cs="Calibri"/>
          <w:color w:val="000000"/>
          <w:kern w:val="1"/>
          <w:lang w:val="es-ES" w:eastAsia="ar-SA"/>
        </w:rPr>
        <w:t xml:space="preserve"> </w:t>
      </w:r>
      <w:r w:rsidRPr="00094024">
        <w:rPr>
          <w:rFonts w:ascii="GHEA Grapalat" w:eastAsia="Arial Unicode MS" w:hAnsi="GHEA Grapalat" w:cs="GHEA Grapalat"/>
          <w:kern w:val="1"/>
          <w:lang w:val="hy-AM" w:eastAsia="ar-SA"/>
        </w:rPr>
        <w:t xml:space="preserve">Սույն դրույթները ոչ մի ձևով չեն ազդում սույն օրենքով սահմանված իրավունքների ու դրանց պաշտպանության վրա: </w:t>
      </w:r>
    </w:p>
    <w:p w:rsidR="00F16CDC" w:rsidRPr="00094024" w:rsidRDefault="00F16CDC" w:rsidP="00F16CDC">
      <w:pPr>
        <w:suppressAutoHyphens/>
        <w:spacing w:line="360" w:lineRule="auto"/>
        <w:ind w:firstLine="561"/>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9.</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iCs/>
          <w:spacing w:val="-1"/>
          <w:kern w:val="1"/>
          <w:lang w:val="hy-AM" w:eastAsia="ar-SA"/>
        </w:rPr>
        <w:t>Համահեղինակներ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Եթե երկու կամ ավելի անձանց համատեղ ստեղծագործական աշխատանքով ստեղծված ստեղծագործությունը կազմում է անբաժանելի ամբողջություն, այդպիսի ստեղծագործության նկատմամբ հեղինակային իրավունքը պատկանում է այդ անձանց  համատեղ  (համահեղինակներ)։ </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2. Համահեղինակությամբ ստեղծված և անբաժանելի ամբողջականություն համարվող ստեղծագործության համահեղինակների կողմից ստեղծագործությունը չի կարող օգտագործվել, եթե համահեղինակներից որևէ մեկի կողմից ներկայացված է ստեղծագործության օգտագործման ոչ նպատակահարմարության մասին  հիմնավոր պատճառաբանություն։</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 xml:space="preserve">3. </w:t>
      </w:r>
      <w:r w:rsidRPr="00094024">
        <w:rPr>
          <w:rFonts w:ascii="GHEA Grapalat" w:eastAsia="Calibri" w:hAnsi="GHEA Grapalat" w:cs="GHEA Grapalat"/>
          <w:kern w:val="1"/>
          <w:lang w:val="hy-AM" w:eastAsia="ar-SA"/>
        </w:rPr>
        <w:t>Ստեղծագործության օգտագործումից ստացվող օգուտները համահեղինակների միջև բաշխվում են նրանց միջև կնքված պայմանագրին համապատասխան: Պայմանագրի բացակայության դեպքում բաշխումը կատարվում է ստեղծագործության ստեղծման գործում նրանցից յուրաքանչյուրի իրական ներդրմանը համապատասխան, եթե հնարավոր չէ որոշել համահեղինակների իրական ներդրումը, ապա բաշխումը կատարվում է համահավասար։</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Համահեղինակությամբ ստեղծված ստեղծագործության առանձին մասը համարվում է ինքնուրույն նշանակություն ունեցող, եթե դա կարող է օգտագործվել ստեղծագործության մյուս մասերից անկախ։</w:t>
      </w:r>
    </w:p>
    <w:p w:rsidR="00F16CDC" w:rsidRPr="00094024" w:rsidRDefault="00F16CDC" w:rsidP="00F16CDC">
      <w:pPr>
        <w:suppressAutoHyphens/>
        <w:spacing w:line="360" w:lineRule="auto"/>
        <w:ind w:firstLine="720"/>
        <w:jc w:val="both"/>
        <w:rPr>
          <w:rFonts w:ascii="GHEA Grapalat" w:eastAsia="Calibri" w:hAnsi="GHEA Grapalat" w:cs="GHEA Grapalat"/>
          <w:b/>
          <w:bCs/>
          <w:kern w:val="1"/>
          <w:lang w:val="hy-AM" w:eastAsia="ar-SA"/>
        </w:rPr>
      </w:pPr>
      <w:r w:rsidRPr="00094024">
        <w:rPr>
          <w:rFonts w:ascii="GHEA Grapalat" w:eastAsia="Calibri" w:hAnsi="GHEA Grapalat" w:cs="GHEA Grapalat"/>
          <w:kern w:val="1"/>
          <w:lang w:val="hy-AM" w:eastAsia="ar-SA"/>
        </w:rPr>
        <w:t>5. Համահեղինակներից յուրաքանչյուրն իրավունք ունի ստեղծագործության իր ստեղծած ինքնուրույն նշանակություն ունեցող մասն օգտագործելու իր հայեցողությամբ, եթե այլ բան նախատեսված չէ նրանց միջև կնքված պայմանագրով։</w:t>
      </w:r>
    </w:p>
    <w:p w:rsidR="00F16CDC" w:rsidRPr="00094024" w:rsidRDefault="00F16CDC" w:rsidP="00F16CDC">
      <w:pPr>
        <w:suppressAutoHyphens/>
        <w:spacing w:line="360" w:lineRule="auto"/>
        <w:ind w:firstLine="720"/>
        <w:jc w:val="both"/>
        <w:rPr>
          <w:rFonts w:ascii="GHEA Grapalat" w:eastAsia="Calibri" w:hAnsi="GHEA Grapalat" w:cs="GHEA Grapalat"/>
          <w:b/>
          <w:bCs/>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b/>
          <w:bCs/>
          <w:kern w:val="1"/>
          <w:lang w:val="hy-AM" w:eastAsia="ar-SA"/>
        </w:rPr>
        <w:t>Հոդված 10. Բաղադրյալ ստեղծագործությունը և դրա նկատմամբ իրավունքը</w:t>
      </w:r>
      <w:r w:rsidRPr="00094024">
        <w:rPr>
          <w:rFonts w:eastAsia="Calibri"/>
          <w:b/>
          <w:bCs/>
          <w:kern w:val="1"/>
          <w:lang w:val="hy-AM" w:eastAsia="ar-SA"/>
        </w:rPr>
        <w:t xml:space="preserve"> </w:t>
      </w:r>
    </w:p>
    <w:p w:rsidR="00F16CDC" w:rsidRPr="00094024" w:rsidRDefault="00F16CDC" w:rsidP="00F16CDC">
      <w:pPr>
        <w:suppressAutoHyphens/>
        <w:spacing w:line="360" w:lineRule="auto"/>
        <w:ind w:firstLine="720"/>
        <w:jc w:val="both"/>
        <w:rPr>
          <w:rFonts w:ascii="GHEA Grapalat" w:eastAsia="Calibri" w:hAnsi="GHEA Grapalat" w:cs="GHEA Grapalat"/>
          <w:b/>
          <w:bCs/>
          <w:spacing w:val="-1"/>
          <w:kern w:val="1"/>
          <w:lang w:val="hy-AM" w:eastAsia="ar-SA"/>
        </w:rPr>
      </w:pPr>
      <w:r w:rsidRPr="00094024">
        <w:rPr>
          <w:rFonts w:ascii="GHEA Grapalat" w:eastAsia="Calibri" w:hAnsi="GHEA Grapalat" w:cs="GHEA Grapalat"/>
          <w:kern w:val="1"/>
          <w:lang w:val="hy-AM" w:eastAsia="ar-SA"/>
        </w:rPr>
        <w:lastRenderedPageBreak/>
        <w:t xml:space="preserve">1. Եթե ընդհանուր օգտագործման նպատակով երկու կամ ավելի հեղինակներ միացնում են իրենց ստեղծագործությունները, ապա այդպիսի բաղադրյալ ստեղծագործության նկատմամբ հեղինակային իրավունքը պատկանում է բոլոր հեղինակներին համատեղ, իսկ ստացվող եկամուտը բաշխվում է նրանց միջև կնքված պայմանագրին համապատասխան: Պայմանագրի բացակայության դեպքում բաշխումը նրանց միջև կատարվում է համահավասար։ </w:t>
      </w:r>
    </w:p>
    <w:p w:rsidR="00F16CDC" w:rsidRPr="00094024" w:rsidRDefault="00F16CDC" w:rsidP="00F16CDC">
      <w:pPr>
        <w:widowControl w:val="0"/>
        <w:tabs>
          <w:tab w:val="left" w:pos="3483"/>
        </w:tabs>
        <w:suppressAutoHyphens/>
        <w:spacing w:line="360" w:lineRule="auto"/>
        <w:ind w:right="-9"/>
        <w:jc w:val="both"/>
        <w:rPr>
          <w:rFonts w:ascii="GHEA Grapalat" w:eastAsia="Calibri" w:hAnsi="GHEA Grapalat" w:cs="GHEA Grapalat"/>
          <w:b/>
          <w:bCs/>
          <w:kern w:val="1"/>
          <w:lang w:val="hy-AM" w:eastAsia="ar-SA"/>
        </w:rPr>
      </w:pPr>
      <w:r w:rsidRPr="00094024">
        <w:rPr>
          <w:rFonts w:ascii="GHEA Grapalat" w:eastAsia="Calibri" w:hAnsi="GHEA Grapalat" w:cs="GHEA Grapalat"/>
          <w:b/>
          <w:bCs/>
          <w:spacing w:val="-1"/>
          <w:kern w:val="1"/>
          <w:lang w:val="hy-AM" w:eastAsia="ar-SA"/>
        </w:rPr>
        <w:tab/>
      </w: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GHEA Grapalat"/>
          <w:kern w:val="1"/>
          <w:lang w:val="hy-AM" w:eastAsia="ar-SA"/>
        </w:rPr>
      </w:pPr>
      <w:r w:rsidRPr="00094024">
        <w:rPr>
          <w:rFonts w:ascii="GHEA Grapalat" w:eastAsia="Calibri" w:hAnsi="GHEA Grapalat" w:cs="GHEA Grapalat"/>
          <w:b/>
          <w:bCs/>
          <w:kern w:val="1"/>
          <w:lang w:val="hy-AM" w:eastAsia="ar-SA"/>
        </w:rPr>
        <w:t xml:space="preserve">Հոդված 11. </w:t>
      </w:r>
      <w:r w:rsidRPr="00094024">
        <w:rPr>
          <w:rFonts w:ascii="GHEA Grapalat" w:eastAsia="Arial Unicode MS" w:hAnsi="GHEA Grapalat" w:cs="GHEA Grapalat"/>
          <w:b/>
          <w:bCs/>
          <w:kern w:val="1"/>
          <w:lang w:val="hy-AM" w:eastAsia="ar-SA"/>
        </w:rPr>
        <w:t>Հեղինակային իրավունքի և սեփականության իրավունքի հարաբերակցությունը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1. Ստեղծագործության նկատմամբ հեղինակային իրավունքը գործում է անկախ այն նյութական օբյեկտի նկատմամբ սեփականության իրավունքից, որում արտահայտված է ստեղծագործությունը։</w:t>
      </w:r>
    </w:p>
    <w:p w:rsidR="00F16CDC" w:rsidRPr="00094024" w:rsidRDefault="00F16CDC" w:rsidP="00F16CDC">
      <w:pPr>
        <w:suppressAutoHyphens/>
        <w:spacing w:line="360" w:lineRule="auto"/>
        <w:ind w:firstLine="561"/>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 xml:space="preserve">2. </w:t>
      </w:r>
      <w:r w:rsidRPr="00094024">
        <w:rPr>
          <w:rFonts w:ascii="GHEA Grapalat" w:eastAsia="Arial Unicode MS" w:hAnsi="GHEA Grapalat" w:cs="GHEA Grapalat"/>
          <w:kern w:val="1"/>
          <w:szCs w:val="22"/>
          <w:lang w:val="hy-AM" w:eastAsia="ar-SA"/>
        </w:rPr>
        <w:t xml:space="preserve">Նյութական օբյեկտի նկատմամբ սեփականության իրավունքի օտարումը, </w:t>
      </w:r>
      <w:r w:rsidRPr="00094024">
        <w:rPr>
          <w:rFonts w:ascii="GHEA Grapalat" w:eastAsia="Arial Unicode MS" w:hAnsi="GHEA Grapalat" w:cs="GHEA Grapalat"/>
          <w:kern w:val="1"/>
          <w:szCs w:val="22"/>
          <w:lang w:val="en-US" w:eastAsia="ar-SA"/>
        </w:rPr>
        <w:t>որում</w:t>
      </w:r>
      <w:r w:rsidRPr="00094024">
        <w:rPr>
          <w:rFonts w:ascii="GHEA Grapalat" w:eastAsia="Arial Unicode MS" w:hAnsi="GHEA Grapalat" w:cs="GHEA Grapalat"/>
          <w:kern w:val="1"/>
          <w:szCs w:val="22"/>
          <w:lang w:val="es-ES" w:eastAsia="ar-SA"/>
        </w:rPr>
        <w:t xml:space="preserve"> </w:t>
      </w:r>
      <w:r w:rsidRPr="00094024">
        <w:rPr>
          <w:rFonts w:ascii="GHEA Grapalat" w:eastAsia="Arial Unicode MS" w:hAnsi="GHEA Grapalat" w:cs="GHEA Grapalat"/>
          <w:kern w:val="1"/>
          <w:szCs w:val="22"/>
          <w:lang w:val="en-US" w:eastAsia="ar-SA"/>
        </w:rPr>
        <w:t>արտահայտված</w:t>
      </w:r>
      <w:r w:rsidRPr="00094024">
        <w:rPr>
          <w:rFonts w:ascii="GHEA Grapalat" w:eastAsia="Arial Unicode MS" w:hAnsi="GHEA Grapalat" w:cs="GHEA Grapalat"/>
          <w:kern w:val="1"/>
          <w:szCs w:val="22"/>
          <w:lang w:val="es-ES" w:eastAsia="ar-SA"/>
        </w:rPr>
        <w:t xml:space="preserve"> </w:t>
      </w:r>
      <w:r w:rsidRPr="00094024">
        <w:rPr>
          <w:rFonts w:ascii="GHEA Grapalat" w:eastAsia="Arial Unicode MS" w:hAnsi="GHEA Grapalat" w:cs="GHEA Grapalat"/>
          <w:kern w:val="1"/>
          <w:szCs w:val="22"/>
          <w:lang w:val="en-US" w:eastAsia="ar-SA"/>
        </w:rPr>
        <w:t>է</w:t>
      </w:r>
      <w:r w:rsidRPr="00094024">
        <w:rPr>
          <w:rFonts w:ascii="GHEA Grapalat" w:eastAsia="Arial Unicode MS" w:hAnsi="GHEA Grapalat" w:cs="GHEA Grapalat"/>
          <w:kern w:val="1"/>
          <w:szCs w:val="22"/>
          <w:lang w:val="es-ES" w:eastAsia="ar-SA"/>
        </w:rPr>
        <w:t xml:space="preserve"> </w:t>
      </w:r>
      <w:r w:rsidRPr="00094024">
        <w:rPr>
          <w:rFonts w:ascii="GHEA Grapalat" w:eastAsia="Arial Unicode MS" w:hAnsi="GHEA Grapalat" w:cs="GHEA Grapalat"/>
          <w:kern w:val="1"/>
          <w:szCs w:val="22"/>
          <w:lang w:val="en-US" w:eastAsia="ar-SA"/>
        </w:rPr>
        <w:t>ստեղծագործությունը</w:t>
      </w:r>
      <w:r w:rsidRPr="00094024">
        <w:rPr>
          <w:rFonts w:ascii="GHEA Grapalat" w:eastAsia="Calibri" w:hAnsi="GHEA Grapalat" w:cs="GHEA Grapalat"/>
          <w:kern w:val="1"/>
          <w:lang w:val="es-ES" w:eastAsia="ar-SA"/>
        </w:rPr>
        <w:t>, ինքնին չի նշանակում հեղինակային իրավունքի օտարում։</w:t>
      </w:r>
    </w:p>
    <w:p w:rsidR="00F16CDC" w:rsidRDefault="00F16CDC" w:rsidP="00F16CDC">
      <w:pPr>
        <w:suppressAutoHyphens/>
        <w:spacing w:line="360" w:lineRule="auto"/>
        <w:ind w:firstLine="561"/>
        <w:jc w:val="both"/>
        <w:rPr>
          <w:rFonts w:asciiTheme="minorHAnsi" w:eastAsia="Calibri" w:hAnsiTheme="minorHAnsi" w:cs="GHEA Grapalat"/>
          <w:kern w:val="1"/>
          <w:lang w:val="hy-AM" w:eastAsia="ar-SA"/>
        </w:rPr>
      </w:pPr>
    </w:p>
    <w:p w:rsidR="00F16CDC" w:rsidRPr="00404DD8" w:rsidRDefault="00F16CDC" w:rsidP="00F16CDC">
      <w:pPr>
        <w:suppressAutoHyphens/>
        <w:spacing w:line="360" w:lineRule="auto"/>
        <w:ind w:firstLine="561"/>
        <w:jc w:val="both"/>
        <w:rPr>
          <w:rFonts w:asciiTheme="minorHAnsi" w:eastAsia="Calibri" w:hAnsiTheme="minorHAnsi" w:cs="GHEA Grapalat"/>
          <w:kern w:val="1"/>
          <w:lang w:val="hy-AM" w:eastAsia="ar-SA"/>
        </w:rPr>
      </w:pPr>
    </w:p>
    <w:p w:rsidR="00F16CDC" w:rsidRPr="00094024" w:rsidRDefault="00F16CDC" w:rsidP="00F16CDC">
      <w:pPr>
        <w:widowControl w:val="0"/>
        <w:tabs>
          <w:tab w:val="left" w:pos="3483"/>
        </w:tabs>
        <w:suppressAutoHyphens/>
        <w:spacing w:line="360" w:lineRule="auto"/>
        <w:ind w:right="-9"/>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4</w:t>
      </w:r>
    </w:p>
    <w:p w:rsidR="00F16CDC" w:rsidRPr="00094024" w:rsidRDefault="00F16CDC" w:rsidP="00F16CDC">
      <w:pPr>
        <w:widowControl w:val="0"/>
        <w:tabs>
          <w:tab w:val="left" w:pos="3483"/>
        </w:tabs>
        <w:suppressAutoHyphens/>
        <w:spacing w:line="360" w:lineRule="auto"/>
        <w:ind w:right="-9"/>
        <w:jc w:val="center"/>
        <w:rPr>
          <w:rFonts w:ascii="GHEA Grapalat" w:eastAsia="Calibri" w:hAnsi="GHEA Grapalat" w:cs="GHEA Grapalat"/>
          <w:b/>
          <w:spacing w:val="-1"/>
          <w:kern w:val="1"/>
          <w:lang w:val="hy-AM" w:eastAsia="ar-SA"/>
        </w:rPr>
      </w:pPr>
      <w:r w:rsidRPr="00094024">
        <w:rPr>
          <w:rFonts w:ascii="GHEA Grapalat" w:eastAsia="Calibri" w:hAnsi="GHEA Grapalat" w:cs="GHEA Grapalat"/>
          <w:b/>
          <w:iCs/>
          <w:spacing w:val="-1"/>
          <w:kern w:val="1"/>
          <w:lang w:val="hy-AM" w:eastAsia="ar-SA"/>
        </w:rPr>
        <w:t>ՀԵՂԻՆԱԿԱՅԻՆ ԻՐԱՎՈՒՆՔ</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12.</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iCs/>
          <w:spacing w:val="-1"/>
          <w:kern w:val="1"/>
          <w:lang w:val="hy-AM" w:eastAsia="ar-SA"/>
        </w:rPr>
        <w:t>Հեղինակային իրավունքի բովանդակությունը</w:t>
      </w:r>
    </w:p>
    <w:p w:rsidR="00F16CDC" w:rsidRPr="00094024" w:rsidRDefault="00F16CDC" w:rsidP="00F16CDC">
      <w:pPr>
        <w:suppressAutoHyphens/>
        <w:spacing w:line="360" w:lineRule="auto"/>
        <w:ind w:firstLine="720"/>
        <w:jc w:val="both"/>
        <w:rPr>
          <w:rFonts w:ascii="Courier New" w:hAnsi="Courier New" w:cs="Courier New"/>
          <w:kern w:val="1"/>
          <w:lang w:val="hy-AM" w:eastAsia="ar-SA"/>
        </w:rPr>
      </w:pPr>
      <w:r w:rsidRPr="00094024">
        <w:rPr>
          <w:rFonts w:ascii="GHEA Grapalat" w:eastAsia="Calibri" w:hAnsi="GHEA Grapalat" w:cs="GHEA Grapalat"/>
          <w:kern w:val="1"/>
          <w:lang w:val="hy-AM" w:eastAsia="ar-SA"/>
        </w:rPr>
        <w:t>1. Հեղինակային իրավունքը հեղինակի անձնական ոչ գույքային և բացառիկ գույքային իրավունքներն են իր</w:t>
      </w:r>
      <w:r w:rsidRPr="00094024">
        <w:rPr>
          <w:rFonts w:ascii="GHEA Grapalat" w:eastAsia="Calibri" w:hAnsi="GHEA Grapalat"/>
          <w:kern w:val="1"/>
          <w:lang w:val="hy-AM" w:eastAsia="ar-SA"/>
        </w:rPr>
        <w:t xml:space="preserve"> ստեղծագործության նկատմամբ։</w:t>
      </w:r>
    </w:p>
    <w:p w:rsidR="00F16CDC" w:rsidRPr="00094024" w:rsidRDefault="00F16CDC" w:rsidP="00F16CDC">
      <w:pPr>
        <w:shd w:val="clear" w:color="auto" w:fill="FFFFFF"/>
        <w:suppressAutoHyphens/>
        <w:spacing w:line="360" w:lineRule="auto"/>
        <w:ind w:firstLine="375"/>
        <w:jc w:val="both"/>
        <w:rPr>
          <w:rFonts w:ascii="GHEA Grapalat" w:eastAsia="Calibri" w:hAnsi="GHEA Grapalat" w:cs="GHEA Grapalat"/>
          <w:b/>
          <w:spacing w:val="-1"/>
          <w:kern w:val="1"/>
          <w:lang w:val="hy-AM" w:eastAsia="ar-SA"/>
        </w:rPr>
      </w:pPr>
      <w:r w:rsidRPr="00094024">
        <w:rPr>
          <w:rFonts w:ascii="Courier New" w:hAnsi="Courier New" w:cs="Courier New"/>
          <w:kern w:val="1"/>
          <w:lang w:val="hy-AM" w:eastAsia="ar-SA"/>
        </w:rPr>
        <w:t>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13.</w:t>
      </w:r>
      <w:r w:rsidRPr="00094024">
        <w:rPr>
          <w:rFonts w:ascii="GHEA Grapalat" w:eastAsia="Calibri" w:hAnsi="GHEA Grapalat" w:cs="GHEA Grapalat"/>
          <w:b/>
          <w:kern w:val="1"/>
          <w:lang w:val="hy-AM" w:eastAsia="ar-SA"/>
        </w:rPr>
        <w:t xml:space="preserve"> Հեղինակի ա</w:t>
      </w:r>
      <w:r w:rsidRPr="00094024">
        <w:rPr>
          <w:rFonts w:ascii="GHEA Grapalat" w:eastAsia="Calibri" w:hAnsi="GHEA Grapalat" w:cs="GHEA Grapalat"/>
          <w:b/>
          <w:bCs/>
          <w:spacing w:val="-1"/>
          <w:kern w:val="1"/>
          <w:lang w:val="hy-AM" w:eastAsia="ar-SA"/>
        </w:rPr>
        <w:t>նձնական ոչ գույքային իրավունքները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Հեղինակի անձնական ոչ գույքային իրավունքներն ապահովում են ստեղծագործության նկատմամբ նրա մտավոր և անձնական կապերը։</w:t>
      </w:r>
    </w:p>
    <w:p w:rsidR="00F16CDC" w:rsidRPr="00094024" w:rsidRDefault="00F16CDC" w:rsidP="00F16CDC">
      <w:pPr>
        <w:tabs>
          <w:tab w:val="left" w:pos="990"/>
          <w:tab w:val="left" w:pos="1080"/>
        </w:tabs>
        <w:suppressAutoHyphens/>
        <w:spacing w:after="12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Հեղինակին են պատկանում ստեղծագործության նկատմամբ հետևյալ անձնական ոչ գույքային իրավունքները`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հեղինակության իրավունքը.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2) հեղինակի համբավի և արժանապատվության իրավունքը.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առաջին հրապարակման իրավունքը.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հետկանչի իրավունքը: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14.</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iCs/>
          <w:spacing w:val="-1"/>
          <w:kern w:val="1"/>
          <w:lang w:val="hy-AM" w:eastAsia="ar-SA"/>
        </w:rPr>
        <w:t>Հեղինակության իրավունքը</w:t>
      </w:r>
    </w:p>
    <w:p w:rsidR="00F16CDC" w:rsidRPr="00094024" w:rsidRDefault="00F16CDC" w:rsidP="00F16CDC">
      <w:pPr>
        <w:widowControl w:val="0"/>
        <w:suppressAutoHyphens/>
        <w:spacing w:line="360" w:lineRule="auto"/>
        <w:ind w:right="-87"/>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      </w:t>
      </w:r>
      <w:r w:rsidRPr="00094024">
        <w:rPr>
          <w:rFonts w:ascii="GHEA Grapalat" w:eastAsia="Calibri" w:hAnsi="GHEA Grapalat" w:cs="GHEA Grapalat"/>
          <w:spacing w:val="-1"/>
          <w:kern w:val="1"/>
          <w:lang w:val="hy-AM" w:eastAsia="ar-SA"/>
        </w:rPr>
        <w:tab/>
        <w:t xml:space="preserve">1. Հեղինակը բացառիկ իրավունք ունի ճանաչվելու որպես հեղինակ իր ստեղծագործության նկատմամբ և պահանջելու այդպիսի ճանաչումը՝ նշելով իր անունը, </w:t>
      </w:r>
      <w:r w:rsidRPr="00094024">
        <w:rPr>
          <w:rFonts w:ascii="GHEA Grapalat" w:eastAsia="Arial Unicode MS" w:hAnsi="GHEA Grapalat" w:cs="GHEA Grapalat"/>
          <w:spacing w:val="-1"/>
          <w:kern w:val="1"/>
          <w:lang w:val="hy-AM" w:eastAsia="ar-SA"/>
        </w:rPr>
        <w:t xml:space="preserve">կեղծանունը </w:t>
      </w:r>
      <w:r w:rsidRPr="00094024">
        <w:rPr>
          <w:rFonts w:ascii="GHEA Grapalat" w:eastAsia="Calibri" w:hAnsi="GHEA Grapalat" w:cs="GHEA Grapalat"/>
          <w:spacing w:val="-1"/>
          <w:kern w:val="1"/>
          <w:lang w:val="hy-AM" w:eastAsia="ar-SA"/>
        </w:rPr>
        <w:t>լույս ընծայված բոլոր օրինակների վրա կամ պահանջելու սովորական ձևով դրանց նշումը ստեղծագործության ցանկացած օգտագործման ժամանակ:</w:t>
      </w:r>
    </w:p>
    <w:p w:rsidR="00F16CDC" w:rsidRPr="00094024" w:rsidRDefault="00F16CDC" w:rsidP="00F16CDC">
      <w:pPr>
        <w:suppressAutoHyphens/>
        <w:spacing w:after="200" w:line="360" w:lineRule="auto"/>
        <w:ind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kern w:val="1"/>
          <w:lang w:val="hy-AM" w:eastAsia="ar-SA"/>
        </w:rPr>
        <w:t>2. Հեղինակն իրավունք ունի օգտագործել կամ թույլատրել իր ստեղծագործության  օգտագործումն իր անվամբ կամ կեղծանվամբ կամ անանուն։</w:t>
      </w:r>
    </w:p>
    <w:p w:rsidR="00F16CDC" w:rsidRPr="00094024" w:rsidRDefault="00F16CDC" w:rsidP="00F16CDC">
      <w:pPr>
        <w:suppressAutoHyphens/>
        <w:spacing w:line="100" w:lineRule="atLeast"/>
        <w:ind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15. Հեղինակի համբավի և արժանապատվության իրավունքը</w:t>
      </w: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kern w:val="1"/>
          <w:lang w:val="hy-AM" w:eastAsia="ar-SA"/>
        </w:rPr>
        <w:t>1. Հեղինակը բացառիկ իրավունք ունի առարկելու իր ստեղծագործության ցանկացած աղավաղման (փոփոխության կամ խեղաթյուրման) կամ այլ վնաս հասցնող գործողության դեմ, եթե այդ գործողությունները վնասում են կամ վնաս կհասցնեն նրա համբավին կամ արժանապատվությանը։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 xml:space="preserve">Հոդված 16. </w:t>
      </w:r>
      <w:r w:rsidRPr="00094024">
        <w:rPr>
          <w:rFonts w:ascii="GHEA Grapalat" w:eastAsia="Calibri" w:hAnsi="GHEA Grapalat" w:cs="GHEA Grapalat"/>
          <w:b/>
          <w:iCs/>
          <w:spacing w:val="-1"/>
          <w:kern w:val="1"/>
          <w:lang w:val="hy-AM" w:eastAsia="ar-SA"/>
        </w:rPr>
        <w:t>Առաջին հրապարակման իրավունքը</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1. Ստեղծագործությունն առաջին անգամ հրապարակելու բացառիկ իրավունքը պատկանում է հեղինակին։ Հեղինակն է որոշում երբ և ինչպես հրապարակել իր ստեղծագործությունն առաջին անգամ: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Մինչև ստեղծագործության առաջին հրապարակումը դրա բովանդակության վերաբերյալ տեղեկություններ տալու կամ ստեղծագործությունը նկարագրելու բացառիկ իրավունքը պատկանում է հեղինակին։</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 xml:space="preserve">Հոդված 17. </w:t>
      </w:r>
      <w:r w:rsidRPr="00094024">
        <w:rPr>
          <w:rFonts w:ascii="GHEA Grapalat" w:eastAsia="Calibri" w:hAnsi="GHEA Grapalat" w:cs="GHEA Grapalat"/>
          <w:b/>
          <w:iCs/>
          <w:spacing w:val="-1"/>
          <w:kern w:val="1"/>
          <w:lang w:val="hy-AM" w:eastAsia="ar-SA"/>
        </w:rPr>
        <w:t>Հետկանչի իրավունքը</w:t>
      </w:r>
    </w:p>
    <w:p w:rsidR="00F16CDC" w:rsidRPr="00094024" w:rsidRDefault="00F16CDC" w:rsidP="00F16CDC">
      <w:pPr>
        <w:widowControl w:val="0"/>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 xml:space="preserve">1. Հեղինակը բացառիկ իրավունք ունի իր ստեղծագործությունը հանել (հետ կանչել) </w:t>
      </w:r>
      <w:r w:rsidRPr="00094024">
        <w:rPr>
          <w:rFonts w:ascii="GHEA Grapalat" w:eastAsia="Arial Unicode MS" w:hAnsi="GHEA Grapalat" w:cs="Sylfaen"/>
          <w:kern w:val="1"/>
          <w:lang w:val="af-ZA" w:eastAsia="ar-SA"/>
        </w:rPr>
        <w:t>քաղաքացիակա</w:t>
      </w:r>
      <w:r w:rsidRPr="00094024">
        <w:rPr>
          <w:rFonts w:ascii="GHEA Grapalat" w:eastAsia="Arial Unicode MS" w:hAnsi="GHEA Grapalat" w:cs="Sylfaen"/>
          <w:kern w:val="1"/>
          <w:lang w:val="hy-AM" w:eastAsia="ar-SA"/>
        </w:rPr>
        <w:t>ն</w:t>
      </w:r>
      <w:r w:rsidRPr="00094024">
        <w:rPr>
          <w:rFonts w:ascii="GHEA Grapalat" w:eastAsia="Calibri" w:hAnsi="GHEA Grapalat" w:cs="GHEA Grapalat"/>
          <w:kern w:val="1"/>
          <w:lang w:val="hy-AM" w:eastAsia="ar-SA"/>
        </w:rPr>
        <w:t xml:space="preserve"> շրջանառությունից, եթե տվյալ ստեղծագործությունն այլևս չի </w:t>
      </w:r>
      <w:r w:rsidRPr="00094024">
        <w:rPr>
          <w:rFonts w:ascii="GHEA Grapalat" w:eastAsia="Calibri" w:hAnsi="GHEA Grapalat" w:cs="GHEA Grapalat"/>
          <w:kern w:val="1"/>
          <w:lang w:val="hy-AM" w:eastAsia="ar-SA"/>
        </w:rPr>
        <w:lastRenderedPageBreak/>
        <w:t xml:space="preserve">համապատասխանում իր համոզմունքներին, կամ </w:t>
      </w:r>
      <w:r w:rsidRPr="00094024">
        <w:rPr>
          <w:rFonts w:ascii="GHEA Grapalat" w:eastAsia="Arial Unicode MS" w:hAnsi="GHEA Grapalat" w:cs="Sylfaen"/>
          <w:kern w:val="1"/>
          <w:lang w:val="af-ZA" w:eastAsia="ar-SA"/>
        </w:rPr>
        <w:t>քաղաքացիակա</w:t>
      </w:r>
      <w:r w:rsidRPr="00094024">
        <w:rPr>
          <w:rFonts w:ascii="GHEA Grapalat" w:eastAsia="Arial Unicode MS" w:hAnsi="GHEA Grapalat" w:cs="Sylfaen"/>
          <w:kern w:val="1"/>
          <w:lang w:val="hy-AM" w:eastAsia="ar-SA"/>
        </w:rPr>
        <w:t>ն</w:t>
      </w:r>
      <w:r w:rsidRPr="00094024">
        <w:rPr>
          <w:rFonts w:ascii="GHEA Grapalat" w:eastAsia="Calibri" w:hAnsi="GHEA Grapalat" w:cs="GHEA Grapalat"/>
          <w:kern w:val="1"/>
          <w:lang w:val="hy-AM" w:eastAsia="ar-SA"/>
        </w:rPr>
        <w:t xml:space="preserve"> շրջանառության շարունակումը բացասական ազդեցություն կունենա իր հեղինակության վրա, պայմանով, որ նա կհատուցի ստեղծագործությունն օգտագործելու իրավունք ունեցող անձանց պատճառած վնասները, այդ թվում` բաց թողնված օգուտը:</w:t>
      </w: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GHEA Grapalat"/>
          <w:b/>
          <w:i/>
          <w:spacing w:val="-1"/>
          <w:kern w:val="1"/>
          <w:lang w:val="hy-AM" w:eastAsia="ar-SA"/>
        </w:rPr>
      </w:pPr>
      <w:r w:rsidRPr="00094024">
        <w:rPr>
          <w:rFonts w:ascii="GHEA Grapalat" w:eastAsia="Calibri" w:hAnsi="GHEA Grapalat" w:cs="GHEA Grapalat"/>
          <w:spacing w:val="-1"/>
          <w:kern w:val="1"/>
          <w:lang w:val="hy-AM" w:eastAsia="ar-SA"/>
        </w:rPr>
        <w:t xml:space="preserve">2. </w:t>
      </w:r>
      <w:r w:rsidRPr="00094024">
        <w:rPr>
          <w:rFonts w:ascii="GHEA Grapalat" w:eastAsia="Arial Unicode MS" w:hAnsi="GHEA Grapalat" w:cs="GHEA Grapalat"/>
          <w:spacing w:val="-1"/>
          <w:kern w:val="1"/>
          <w:lang w:val="hy-AM" w:eastAsia="ar-SA"/>
        </w:rPr>
        <w:t>Հետկանչի իրավունքը չի կիրառվում համակարգչային ծրագրերի, տվյալների բազաների, տեսալսողական ստեղծագործությունների, կազմածո ստեղծագործությունների, կոլեկտիվ ստեղծագործությունների և ծառայողական ստեղծագործությունների նկատմամբ։</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bCs/>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18. Ստեղծագործության նկատմամբ գ</w:t>
      </w:r>
      <w:r w:rsidRPr="00094024">
        <w:rPr>
          <w:rFonts w:ascii="GHEA Grapalat" w:eastAsia="Calibri" w:hAnsi="GHEA Grapalat" w:cs="GHEA Grapalat"/>
          <w:b/>
          <w:bCs/>
          <w:spacing w:val="-1"/>
          <w:kern w:val="1"/>
          <w:lang w:val="hy-AM" w:eastAsia="ar-SA"/>
        </w:rPr>
        <w:t>ույքային իրավունքներ</w:t>
      </w:r>
      <w:r w:rsidRPr="00094024">
        <w:rPr>
          <w:rFonts w:ascii="GHEA Grapalat" w:eastAsia="Calibri" w:hAnsi="GHEA Grapalat" w:cs="GHEA Grapalat"/>
          <w:b/>
          <w:iCs/>
          <w:spacing w:val="-1"/>
          <w:kern w:val="1"/>
          <w:lang w:val="hy-AM" w:eastAsia="ar-SA"/>
        </w:rPr>
        <w:t xml:space="preserve">ը </w:t>
      </w:r>
    </w:p>
    <w:p w:rsidR="00F16CDC" w:rsidRPr="00094024" w:rsidRDefault="00F16CDC" w:rsidP="00F16CDC">
      <w:pPr>
        <w:widowControl w:val="0"/>
        <w:numPr>
          <w:ilvl w:val="2"/>
          <w:numId w:val="14"/>
        </w:numPr>
        <w:suppressAutoHyphens/>
        <w:spacing w:after="200" w:line="360" w:lineRule="auto"/>
        <w:ind w:left="0"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Գույքային իրավունքները ստեղծագործության օգտագործումից նյութական շահ ստանալու հեղինակի իրավունքներն են:</w:t>
      </w:r>
    </w:p>
    <w:p w:rsidR="00F16CDC" w:rsidRPr="00094024" w:rsidRDefault="00F16CDC" w:rsidP="00F16CDC">
      <w:pPr>
        <w:widowControl w:val="0"/>
        <w:numPr>
          <w:ilvl w:val="2"/>
          <w:numId w:val="15"/>
        </w:numPr>
        <w:suppressAutoHyphens/>
        <w:spacing w:after="200" w:line="360" w:lineRule="auto"/>
        <w:ind w:left="0"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Հեղինակը բացառիկ իրավունք ունի սույն օրենքին համապատասխան օգտագործելու իր ստեղծագործությունը, ինչպես նաև թույլատրելու կամ արգելելու երրորդ անձանց դրա բնօրինակի կամ օրինակների օգտագործումը:</w:t>
      </w:r>
    </w:p>
    <w:p w:rsidR="00F16CDC" w:rsidRPr="00094024" w:rsidRDefault="00F16CDC" w:rsidP="00F16CDC">
      <w:pPr>
        <w:widowControl w:val="0"/>
        <w:numPr>
          <w:ilvl w:val="2"/>
          <w:numId w:val="15"/>
        </w:numPr>
        <w:suppressAutoHyphens/>
        <w:spacing w:after="200" w:line="360" w:lineRule="auto"/>
        <w:ind w:left="0" w:right="-87" w:firstLine="720"/>
        <w:jc w:val="both"/>
        <w:rPr>
          <w:rFonts w:ascii="GHEA Grapalat" w:eastAsia="Calibri" w:hAnsi="GHEA Grapalat" w:cs="GHEA Grapalat"/>
          <w:kern w:val="1"/>
          <w:lang w:val="hy-AM" w:eastAsia="ar-SA"/>
        </w:rPr>
      </w:pPr>
      <w:r w:rsidRPr="00094024">
        <w:rPr>
          <w:rFonts w:ascii="GHEA Grapalat" w:eastAsia="Arial Unicode MS" w:hAnsi="GHEA Grapalat" w:cs="GHEA Grapalat"/>
          <w:kern w:val="1"/>
          <w:lang w:val="hy-AM" w:eastAsia="ar-SA"/>
        </w:rPr>
        <w:t>Սույն օրենքով պահպանվող ստեղծագործությունների հետ կապված ցանկացած գործողություն համարվում է օգտգործում:</w:t>
      </w:r>
    </w:p>
    <w:p w:rsidR="00F16CDC" w:rsidRPr="00094024" w:rsidRDefault="00F16CDC" w:rsidP="00F16CDC">
      <w:pPr>
        <w:widowControl w:val="0"/>
        <w:numPr>
          <w:ilvl w:val="2"/>
          <w:numId w:val="15"/>
        </w:numPr>
        <w:suppressAutoHyphens/>
        <w:spacing w:after="200" w:line="360" w:lineRule="auto"/>
        <w:ind w:left="0"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Ստեղծագործության յուրաքանչյուր օգտագործման համար հեղինակն ունի վարձատրություն ստանալու իրավունք, եթե սույն օրենքով կամ պայմանագրով այլ բան նախատեսված չէ։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19. Հեղինակի</w:t>
      </w:r>
      <w:r w:rsidRPr="00094024">
        <w:rPr>
          <w:rFonts w:ascii="GHEA Grapalat" w:eastAsia="Calibri" w:hAnsi="GHEA Grapalat" w:cs="GHEA Grapalat"/>
          <w:b/>
          <w:kern w:val="1"/>
          <w:lang w:val="hy-AM" w:eastAsia="ar-SA"/>
        </w:rPr>
        <w:t xml:space="preserve"> բացառիկ գ</w:t>
      </w:r>
      <w:r w:rsidRPr="00094024">
        <w:rPr>
          <w:rFonts w:ascii="GHEA Grapalat" w:eastAsia="Calibri" w:hAnsi="GHEA Grapalat" w:cs="GHEA Grapalat"/>
          <w:b/>
          <w:iCs/>
          <w:spacing w:val="-1"/>
          <w:kern w:val="1"/>
          <w:lang w:val="hy-AM" w:eastAsia="ar-SA"/>
        </w:rPr>
        <w:t>ույքային իրավունքները</w:t>
      </w:r>
    </w:p>
    <w:p w:rsidR="00F16CDC" w:rsidRPr="00094024" w:rsidRDefault="00F16CDC" w:rsidP="00F16CDC">
      <w:pPr>
        <w:widowControl w:val="0"/>
        <w:suppressAutoHyphens/>
        <w:spacing w:after="200" w:line="360" w:lineRule="auto"/>
        <w:ind w:right="-87" w:firstLine="720"/>
        <w:jc w:val="both"/>
        <w:rPr>
          <w:rFonts w:ascii="GHEA Grapalat" w:eastAsia="Arial Unicode MS" w:hAnsi="GHEA Grapalat" w:cs="GHEA Grapalat"/>
          <w:kern w:val="1"/>
          <w:lang w:val="hy-AM" w:eastAsia="ar-SA"/>
        </w:rPr>
      </w:pPr>
      <w:r w:rsidRPr="00094024">
        <w:rPr>
          <w:rFonts w:ascii="GHEA Grapalat" w:eastAsia="Calibri" w:hAnsi="GHEA Grapalat" w:cs="GHEA Grapalat"/>
          <w:kern w:val="1"/>
          <w:lang w:val="hy-AM" w:eastAsia="ar-SA"/>
        </w:rPr>
        <w:t xml:space="preserve">1. Հեղինակին է պատկանում ստեղծագործության նյութականացված ձևով, ոչ նյութականացված ձևով,  ինչպես նաև </w:t>
      </w:r>
      <w:r w:rsidRPr="00094024">
        <w:rPr>
          <w:rFonts w:ascii="GHEA Grapalat" w:eastAsia="Arial Unicode MS" w:hAnsi="GHEA Grapalat" w:cs="GHEA Grapalat"/>
          <w:kern w:val="1"/>
          <w:lang w:val="hy-AM" w:eastAsia="ar-SA"/>
        </w:rPr>
        <w:t xml:space="preserve"> վերափոխված ձևով օգտագործման բացառիկ իրավունքները: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Ստեղծագործության նյութականացված ձևով օգտագործումը ներառում է՝</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վերարտադրության իրավունքը.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տարածման իրավունքը.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 xml:space="preserve">3) վարձույթով տալու իրավունքը.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iCs/>
          <w:spacing w:val="-1"/>
          <w:kern w:val="1"/>
          <w:lang w:val="hy-AM" w:eastAsia="ar-SA"/>
        </w:rPr>
      </w:pPr>
      <w:r w:rsidRPr="00094024">
        <w:rPr>
          <w:rFonts w:ascii="GHEA Grapalat" w:eastAsia="Calibri" w:hAnsi="GHEA Grapalat" w:cs="GHEA Grapalat"/>
          <w:kern w:val="1"/>
          <w:lang w:val="hy-AM" w:eastAsia="ar-SA"/>
        </w:rPr>
        <w:t>4) փոխատվության իրավունքը: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Ստեղծագործության ոչ նյութականացված ձևով օգտագործումը (հանրությանը հաղորդումը) ներառում է՝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հրապարակային կատարման իրավունքը.</w:t>
      </w:r>
    </w:p>
    <w:p w:rsidR="00F16CDC" w:rsidRPr="00094024" w:rsidRDefault="00F16CDC" w:rsidP="00F16CDC">
      <w:pPr>
        <w:widowControl w:val="0"/>
        <w:suppressAutoHyphens/>
        <w:spacing w:line="360" w:lineRule="auto"/>
        <w:ind w:right="-85" w:firstLine="709"/>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2) հանրությանը հաղորդելու իրավունքը հնչյունագրի կամ տեսագրության միջոցով.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հրապարակային ցուցադրման իրավունքը.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հեռարձակման իրավունքը.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վերահեռարձակման և մալուխով վերահաղորդման իրավունքը.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6) երկրորդային հեռարձակման իրավունքը.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7) հանրությանը մատչելի դարձնելու իրավունքը: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Arial Unicode MS" w:hAnsi="GHEA Grapalat" w:cs="GHEA Grapalat"/>
          <w:kern w:val="1"/>
          <w:lang w:val="hy-AM" w:eastAsia="ar-SA"/>
        </w:rPr>
        <w:t>4. Ստեղծագործության վերափոխված ձևով օգտագործումը</w:t>
      </w:r>
      <w:r w:rsidRPr="00094024">
        <w:rPr>
          <w:rFonts w:ascii="GHEA Grapalat" w:eastAsia="Calibri" w:hAnsi="GHEA Grapalat" w:cs="GHEA Grapalat"/>
          <w:kern w:val="1"/>
          <w:lang w:val="hy-AM" w:eastAsia="ar-SA"/>
        </w:rPr>
        <w:t xml:space="preserve"> ներառում է վերափոխման իրավունքը: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5.  Ստեղծագործության հեղինակին է պատկանում նաև՝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ստեղծագործության վերավաճառքի իրավունքը.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ստեղծագործությունը հասանելի դարձնելու և ցուցադրելու իրավունքը: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iCs/>
          <w:spacing w:val="-1"/>
          <w:kern w:val="1"/>
          <w:lang w:val="hy-AM" w:eastAsia="ar-SA"/>
        </w:rPr>
      </w:pP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Calibri"/>
          <w:kern w:val="1"/>
          <w:lang w:val="hy-AM" w:eastAsia="ar-SA"/>
        </w:rPr>
      </w:pPr>
      <w:r w:rsidRPr="00094024">
        <w:rPr>
          <w:rFonts w:ascii="GHEA Grapalat" w:eastAsia="Arial Unicode MS" w:hAnsi="GHEA Grapalat" w:cs="GHEA Grapalat"/>
          <w:b/>
          <w:spacing w:val="-1"/>
          <w:kern w:val="1"/>
          <w:lang w:val="hy-AM" w:eastAsia="ar-SA"/>
        </w:rPr>
        <w:t xml:space="preserve">Հոդված 20. </w:t>
      </w:r>
      <w:r w:rsidRPr="00094024">
        <w:rPr>
          <w:rFonts w:ascii="GHEA Grapalat" w:eastAsia="Arial Unicode MS" w:hAnsi="GHEA Grapalat" w:cs="GHEA Grapalat"/>
          <w:b/>
          <w:iCs/>
          <w:spacing w:val="-1"/>
          <w:kern w:val="1"/>
          <w:lang w:val="hy-AM" w:eastAsia="ar-SA"/>
        </w:rPr>
        <w:t>Վերարտադրության իրավունքը</w:t>
      </w: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kern w:val="1"/>
          <w:lang w:val="hy-AM" w:eastAsia="ar-SA"/>
        </w:rPr>
        <w:t xml:space="preserve">1. Հեղինակը բացառիկ իրավունք ունի թույլատրելու կամ արգելելու նյութական կրիչի վրա իր ստեղծագործության ուղղակի կամ անուղղակի, ժամանակավոր կամ մշտական ամրագրումը ցանկացած միջոցներով և ձևով, ամբողջությամբ կամ մասամբ, ներառյալ՝ տեսա կամ ձայնագրման եղանակով ամրագրումը և ստեղծագործության </w:t>
      </w:r>
      <w:r w:rsidRPr="00094024">
        <w:rPr>
          <w:rFonts w:ascii="GHEA Grapalat" w:eastAsia="Arial Unicode MS" w:hAnsi="GHEA Grapalat" w:cs="GHEA Grapalat"/>
          <w:spacing w:val="-1"/>
          <w:kern w:val="1"/>
          <w:lang w:val="hy-AM" w:eastAsia="ar-SA"/>
        </w:rPr>
        <w:t xml:space="preserve">էլեկտրոնային եղանակով պահպանումը։ </w:t>
      </w:r>
    </w:p>
    <w:p w:rsidR="00F16CDC" w:rsidRPr="00BF2982" w:rsidRDefault="00F16CDC" w:rsidP="00F16CDC">
      <w:pPr>
        <w:widowControl w:val="0"/>
        <w:suppressAutoHyphens/>
        <w:spacing w:after="200" w:line="360" w:lineRule="auto"/>
        <w:ind w:right="-9" w:firstLine="720"/>
        <w:jc w:val="both"/>
        <w:rPr>
          <w:rFonts w:ascii="GHEA Grapalat" w:eastAsia="Arial Unicode MS" w:hAnsi="GHEA Grapalat" w:cs="GHEA Grapalat"/>
          <w:b/>
          <w:spacing w:val="-1"/>
          <w:kern w:val="1"/>
          <w:lang w:val="hy-AM" w:eastAsia="ar-SA"/>
        </w:rPr>
      </w:pP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Calibri"/>
          <w:kern w:val="1"/>
          <w:lang w:val="hy-AM" w:eastAsia="ar-SA"/>
        </w:rPr>
      </w:pPr>
      <w:r w:rsidRPr="00094024">
        <w:rPr>
          <w:rFonts w:ascii="GHEA Grapalat" w:eastAsia="Arial Unicode MS" w:hAnsi="GHEA Grapalat" w:cs="GHEA Grapalat"/>
          <w:b/>
          <w:spacing w:val="-1"/>
          <w:kern w:val="1"/>
          <w:lang w:val="hy-AM" w:eastAsia="ar-SA"/>
        </w:rPr>
        <w:t xml:space="preserve">Հոդված 21. </w:t>
      </w:r>
      <w:r w:rsidRPr="00094024">
        <w:rPr>
          <w:rFonts w:ascii="GHEA Grapalat" w:eastAsia="Arial Unicode MS" w:hAnsi="GHEA Grapalat" w:cs="GHEA Grapalat"/>
          <w:b/>
          <w:iCs/>
          <w:spacing w:val="-1"/>
          <w:kern w:val="1"/>
          <w:lang w:val="hy-AM" w:eastAsia="ar-SA"/>
        </w:rPr>
        <w:t>Տարածման իրավունքը</w:t>
      </w:r>
    </w:p>
    <w:p w:rsidR="00F16CDC" w:rsidRPr="00094024" w:rsidRDefault="00F16CDC" w:rsidP="00F16CDC">
      <w:pPr>
        <w:widowControl w:val="0"/>
        <w:suppressAutoHyphens/>
        <w:autoSpaceDE w:val="0"/>
        <w:autoSpaceDN w:val="0"/>
        <w:adjustRightInd w:val="0"/>
        <w:spacing w:line="360" w:lineRule="auto"/>
        <w:ind w:right="-87" w:firstLine="720"/>
        <w:jc w:val="both"/>
        <w:rPr>
          <w:rFonts w:ascii="GHEA Grapalat" w:eastAsia="Calibri" w:hAnsi="GHEA Grapalat" w:cs="GHEA Grapalat"/>
          <w:bCs/>
          <w:spacing w:val="-1"/>
          <w:kern w:val="1"/>
          <w:lang w:val="hy-AM" w:eastAsia="ar-SA"/>
        </w:rPr>
      </w:pPr>
      <w:r w:rsidRPr="00094024">
        <w:rPr>
          <w:rFonts w:ascii="GHEA Grapalat" w:eastAsia="Arial Unicode MS" w:hAnsi="GHEA Grapalat" w:cs="GHEA Grapalat"/>
          <w:spacing w:val="-1"/>
          <w:kern w:val="1"/>
          <w:lang w:val="hy-AM" w:eastAsia="ar-SA"/>
        </w:rPr>
        <w:t>1</w:t>
      </w:r>
      <w:r w:rsidRPr="00094024">
        <w:rPr>
          <w:rFonts w:ascii="GHEA Grapalat" w:eastAsia="Calibri" w:hAnsi="GHEA Grapalat" w:cs="GHEA Grapalat"/>
          <w:bCs/>
          <w:spacing w:val="-1"/>
          <w:kern w:val="1"/>
          <w:lang w:val="hy-AM" w:eastAsia="ar-SA"/>
        </w:rPr>
        <w:t xml:space="preserve">. Հեղինակը բացառիկ իրավունք ունի թույլատրելու կամ արգելելու իր ստեղծագործության բնօրինակը կամ օրինակները քաղաքացիական շրջանառության մեջ դնելը վաճառքի կամ սեփականության իրավունքի փոխանցման այլ ձևերով, ինչպես նաև </w:t>
      </w:r>
      <w:r w:rsidRPr="00094024">
        <w:rPr>
          <w:rFonts w:ascii="GHEA Grapalat" w:eastAsia="Calibri" w:hAnsi="GHEA Grapalat" w:cs="GHEA Grapalat"/>
          <w:bCs/>
          <w:spacing w:val="-1"/>
          <w:kern w:val="1"/>
          <w:lang w:val="hy-AM" w:eastAsia="ar-SA"/>
        </w:rPr>
        <w:lastRenderedPageBreak/>
        <w:t xml:space="preserve">դրանց ներմուծումը: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Cs/>
          <w:spacing w:val="-1"/>
          <w:kern w:val="1"/>
          <w:lang w:val="hy-AM" w:eastAsia="ar-SA"/>
        </w:rPr>
      </w:pPr>
      <w:r w:rsidRPr="00094024">
        <w:rPr>
          <w:rFonts w:ascii="GHEA Grapalat" w:eastAsia="Calibri" w:hAnsi="GHEA Grapalat" w:cs="GHEA Grapalat"/>
          <w:bCs/>
          <w:spacing w:val="-1"/>
          <w:kern w:val="1"/>
          <w:lang w:val="hy-AM" w:eastAsia="ar-SA"/>
        </w:rPr>
        <w:t>2. Տարածում է համարվում նաև ստեղծագործության բնօրինակը կամ օրինակները սույն հոդվածի 1-ին մասի նպատակով հանրությանն առաջարկելը: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Cs/>
          <w:spacing w:val="-1"/>
          <w:kern w:val="1"/>
          <w:lang w:val="hy-AM" w:eastAsia="ar-SA"/>
        </w:rPr>
      </w:pPr>
      <w:r w:rsidRPr="00094024">
        <w:rPr>
          <w:rFonts w:ascii="GHEA Grapalat" w:eastAsia="Calibri" w:hAnsi="GHEA Grapalat" w:cs="GHEA Grapalat"/>
          <w:bCs/>
          <w:spacing w:val="-1"/>
          <w:kern w:val="1"/>
          <w:lang w:val="hy-AM" w:eastAsia="ar-SA"/>
        </w:rPr>
        <w:t xml:space="preserve">3. Հեղինակն իրավունք չունի արգելելու երրորդ անձանց կողմից ստեղծագործության բնօրինակի կամ օրինակների տարածումը Հայաստանի Հանրապետությունում, եթե դրանք հեղինակի  կողմից կամ նրա համաձայնությամբ քաղաքացիական շրջանառության մեջ են դրվել Հայաստանի Հանրապետությունում կամ այլ երկրում, որի հետ գործում է ընդհանուր շուկայի կամ ընդհանուր մաքսային սահմանի մասին Հայաստանի Հանրապետության միջազգային պայմանագիր: </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Cs/>
          <w:spacing w:val="-1"/>
          <w:kern w:val="1"/>
          <w:lang w:val="hy-AM" w:eastAsia="ar-SA"/>
        </w:rPr>
      </w:pP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Calibri"/>
          <w:kern w:val="1"/>
          <w:lang w:val="hy-AM" w:eastAsia="ar-SA"/>
        </w:rPr>
      </w:pPr>
      <w:r w:rsidRPr="00094024">
        <w:rPr>
          <w:rFonts w:ascii="GHEA Grapalat" w:eastAsia="Arial Unicode MS" w:hAnsi="GHEA Grapalat" w:cs="GHEA Grapalat"/>
          <w:b/>
          <w:spacing w:val="-1"/>
          <w:kern w:val="1"/>
          <w:lang w:val="hy-AM" w:eastAsia="ar-SA"/>
        </w:rPr>
        <w:t>Հոդված 22</w:t>
      </w:r>
      <w:r w:rsidRPr="00094024">
        <w:rPr>
          <w:rFonts w:ascii="GHEA Grapalat" w:eastAsia="Arial Unicode MS" w:hAnsi="GHEA Grapalat" w:cs="GHEA Grapalat"/>
          <w:b/>
          <w:iCs/>
          <w:spacing w:val="-1"/>
          <w:kern w:val="1"/>
          <w:lang w:val="hy-AM" w:eastAsia="ar-SA"/>
        </w:rPr>
        <w:t>. Վարձույթով տալու իրավունքը</w:t>
      </w:r>
    </w:p>
    <w:p w:rsidR="00F16CDC" w:rsidRPr="00094024" w:rsidRDefault="00F16CDC" w:rsidP="00F16CDC">
      <w:pPr>
        <w:widowControl w:val="0"/>
        <w:tabs>
          <w:tab w:val="left" w:pos="567"/>
        </w:tabs>
        <w:autoSpaceDE w:val="0"/>
        <w:autoSpaceDN w:val="0"/>
        <w:adjustRightInd w:val="0"/>
        <w:spacing w:after="200" w:line="360" w:lineRule="auto"/>
        <w:ind w:right="-87"/>
        <w:jc w:val="both"/>
        <w:rPr>
          <w:rFonts w:ascii="GHEA Grapalat" w:eastAsia="Arial Unicode MS" w:hAnsi="GHEA Grapalat" w:cs="Sylfaen"/>
          <w:spacing w:val="-1"/>
          <w:kern w:val="1"/>
          <w:lang w:val="hy-AM" w:eastAsia="ar-SA"/>
        </w:rPr>
      </w:pPr>
      <w:r w:rsidRPr="00094024">
        <w:rPr>
          <w:rFonts w:ascii="GHEA Grapalat" w:eastAsia="Arial Unicode MS" w:hAnsi="GHEA Grapalat" w:cs="GHEA Grapalat"/>
          <w:spacing w:val="-1"/>
          <w:kern w:val="1"/>
          <w:lang w:val="hy-AM" w:eastAsia="ar-SA"/>
        </w:rPr>
        <w:tab/>
        <w:t xml:space="preserve">1.  </w:t>
      </w:r>
      <w:r w:rsidRPr="00094024">
        <w:rPr>
          <w:rFonts w:ascii="GHEA Grapalat" w:eastAsia="Arial Unicode MS" w:hAnsi="GHEA Grapalat" w:cs="Sylfaen"/>
          <w:spacing w:val="-1"/>
          <w:kern w:val="1"/>
          <w:lang w:val="hy-AM" w:eastAsia="ar-SA"/>
        </w:rPr>
        <w:t>Հեղինակը բացառիկ իրավունք ունի թույլատրելու կամ արգելելու իր ստեղծագործության բնօրինակի կամ օրինակների օգտագործման տրամադրումը որոշակի ժամանակահատվածով, ուղղակի կամ անուղղակի տնտեսական կամ առևտրային օգուտ ստանալու նպատակով։</w:t>
      </w:r>
    </w:p>
    <w:p w:rsidR="00F16CDC" w:rsidRPr="00094024" w:rsidRDefault="00F16CDC" w:rsidP="00F16CDC">
      <w:pPr>
        <w:widowControl w:val="0"/>
        <w:tabs>
          <w:tab w:val="left" w:pos="567"/>
        </w:tabs>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2. Սույն հոդվածի 1-ին մասի դրույթը չի տարածվում կառուցված ճարտարապետական օբյեկտների և կիրառական արվեստի ստեղծագործությունների վրա։ </w:t>
      </w: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GHEA Grapalat"/>
          <w:b/>
          <w:spacing w:val="-1"/>
          <w:kern w:val="1"/>
          <w:lang w:val="hy-AM" w:eastAsia="ar-SA"/>
        </w:rPr>
      </w:pP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GHEA Grapalat"/>
          <w:b/>
          <w:iCs/>
          <w:spacing w:val="-1"/>
          <w:kern w:val="1"/>
          <w:lang w:val="hy-AM" w:eastAsia="ar-SA"/>
        </w:rPr>
      </w:pPr>
      <w:r w:rsidRPr="00094024">
        <w:rPr>
          <w:rFonts w:ascii="GHEA Grapalat" w:eastAsia="Arial Unicode MS" w:hAnsi="GHEA Grapalat" w:cs="GHEA Grapalat"/>
          <w:b/>
          <w:spacing w:val="-1"/>
          <w:kern w:val="1"/>
          <w:lang w:val="hy-AM" w:eastAsia="ar-SA"/>
        </w:rPr>
        <w:t>Հոդված 23</w:t>
      </w:r>
      <w:r w:rsidRPr="00094024">
        <w:rPr>
          <w:rFonts w:ascii="GHEA Grapalat" w:eastAsia="Arial Unicode MS" w:hAnsi="GHEA Grapalat" w:cs="GHEA Grapalat"/>
          <w:b/>
          <w:iCs/>
          <w:spacing w:val="-1"/>
          <w:kern w:val="1"/>
          <w:lang w:val="hy-AM" w:eastAsia="ar-SA"/>
        </w:rPr>
        <w:t>. Փոխատվության իրավունքը</w:t>
      </w:r>
    </w:p>
    <w:p w:rsidR="00F16CDC" w:rsidRPr="00094024" w:rsidRDefault="00F16CDC" w:rsidP="00F16CDC">
      <w:pPr>
        <w:widowControl w:val="0"/>
        <w:tabs>
          <w:tab w:val="left" w:pos="567"/>
        </w:tabs>
        <w:autoSpaceDE w:val="0"/>
        <w:autoSpaceDN w:val="0"/>
        <w:adjustRightInd w:val="0"/>
        <w:spacing w:after="200" w:line="360" w:lineRule="auto"/>
        <w:ind w:right="-87"/>
        <w:jc w:val="both"/>
        <w:rPr>
          <w:rFonts w:ascii="GHEA Grapalat" w:eastAsia="Arial Unicode MS" w:hAnsi="GHEA Grapalat" w:cs="Sylfaen"/>
          <w:spacing w:val="-1"/>
          <w:kern w:val="1"/>
          <w:lang w:val="hy-AM" w:eastAsia="ar-SA"/>
        </w:rPr>
      </w:pPr>
      <w:r w:rsidRPr="00094024">
        <w:rPr>
          <w:rFonts w:ascii="GHEA Grapalat" w:eastAsia="Arial Unicode MS" w:hAnsi="GHEA Grapalat" w:cs="GHEA Grapalat"/>
          <w:spacing w:val="-1"/>
          <w:kern w:val="1"/>
          <w:lang w:val="hy-AM" w:eastAsia="ar-SA"/>
        </w:rPr>
        <w:tab/>
        <w:t xml:space="preserve">1. </w:t>
      </w:r>
      <w:r w:rsidRPr="00094024">
        <w:rPr>
          <w:rFonts w:ascii="GHEA Grapalat" w:eastAsia="Arial Unicode MS" w:hAnsi="GHEA Grapalat" w:cs="Sylfaen"/>
          <w:spacing w:val="-1"/>
          <w:kern w:val="1"/>
          <w:lang w:val="hy-AM" w:eastAsia="ar-SA"/>
        </w:rPr>
        <w:t>Հեղինակը բացառիկ իրավունք ունի թույլատրելու կամ արգելելու իր ստեղծագործության բնօրինակի կամ օրինակների սահմանափակ ժամանակահատվածով օգտագործման տրամադրումը հանրության այցելության համար ազատ հաստատությունների միջոցով՝ ուղղակի կամ անուղղակի տնտեսական կամ առևտրային օգուտ ստանալու նպատակով։</w:t>
      </w:r>
    </w:p>
    <w:p w:rsidR="00F16CDC" w:rsidRPr="00094024" w:rsidRDefault="00F16CDC" w:rsidP="00F16CDC">
      <w:pPr>
        <w:widowControl w:val="0"/>
        <w:tabs>
          <w:tab w:val="left" w:pos="567"/>
        </w:tabs>
        <w:suppressAutoHyphens/>
        <w:spacing w:after="200" w:line="360" w:lineRule="auto"/>
        <w:ind w:right="-87"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spacing w:val="-1"/>
          <w:kern w:val="1"/>
          <w:lang w:val="hy-AM" w:eastAsia="ar-SA"/>
        </w:rPr>
        <w:t xml:space="preserve">2. Սույն հոդվածի 1-ին մասի դրույթը չի տարածվում կառուցված ճարտարապետական օբյեկտների և կիրառական արվեստի ստեղծագործությունների վրա։ </w:t>
      </w:r>
    </w:p>
    <w:p w:rsidR="00F16CDC" w:rsidRPr="00094024" w:rsidRDefault="00F16CDC" w:rsidP="00F16CDC">
      <w:pPr>
        <w:widowControl w:val="0"/>
        <w:suppressAutoHyphens/>
        <w:autoSpaceDE w:val="0"/>
        <w:autoSpaceDN w:val="0"/>
        <w:adjustRightInd w:val="0"/>
        <w:spacing w:after="200" w:line="360" w:lineRule="auto"/>
        <w:ind w:right="-9" w:firstLine="459"/>
        <w:jc w:val="both"/>
        <w:rPr>
          <w:rFonts w:ascii="GHEA Grapalat" w:eastAsia="Arial Unicode MS" w:hAnsi="GHEA Grapalat" w:cs="Calibri"/>
          <w:b/>
          <w:spacing w:val="-1"/>
          <w:kern w:val="1"/>
          <w:lang w:val="hy-AM" w:eastAsia="ar-SA"/>
        </w:rPr>
      </w:pPr>
      <w:r w:rsidRPr="00094024">
        <w:rPr>
          <w:rFonts w:ascii="GHEA Grapalat" w:eastAsia="Arial Unicode MS" w:hAnsi="GHEA Grapalat" w:cs="Sylfaen"/>
          <w:b/>
          <w:spacing w:val="-1"/>
          <w:kern w:val="1"/>
          <w:lang w:val="hy-AM" w:eastAsia="ar-SA"/>
        </w:rPr>
        <w:t>Հոդված</w:t>
      </w:r>
      <w:r w:rsidRPr="00094024">
        <w:rPr>
          <w:rFonts w:ascii="GHEA Grapalat" w:eastAsia="Arial Unicode MS" w:hAnsi="GHEA Grapalat" w:cs="Calibri"/>
          <w:b/>
          <w:spacing w:val="-1"/>
          <w:kern w:val="1"/>
          <w:lang w:val="hy-AM" w:eastAsia="ar-SA"/>
        </w:rPr>
        <w:t xml:space="preserve"> 24. </w:t>
      </w:r>
      <w:r w:rsidRPr="00094024">
        <w:rPr>
          <w:rFonts w:ascii="GHEA Grapalat" w:eastAsia="Arial Unicode MS" w:hAnsi="GHEA Grapalat" w:cs="Sylfaen"/>
          <w:b/>
          <w:iCs/>
          <w:spacing w:val="-1"/>
          <w:kern w:val="1"/>
          <w:lang w:val="hy-AM" w:eastAsia="ar-SA"/>
        </w:rPr>
        <w:t>Հրապարակային</w:t>
      </w:r>
      <w:r w:rsidRPr="00094024">
        <w:rPr>
          <w:rFonts w:ascii="GHEA Grapalat" w:eastAsia="Arial Unicode MS" w:hAnsi="GHEA Grapalat" w:cs="Calibri"/>
          <w:b/>
          <w:iCs/>
          <w:spacing w:val="-1"/>
          <w:kern w:val="1"/>
          <w:lang w:val="hy-AM" w:eastAsia="ar-SA"/>
        </w:rPr>
        <w:t xml:space="preserve"> </w:t>
      </w:r>
      <w:r w:rsidRPr="00094024">
        <w:rPr>
          <w:rFonts w:ascii="GHEA Grapalat" w:eastAsia="Arial Unicode MS" w:hAnsi="GHEA Grapalat" w:cs="Sylfaen"/>
          <w:b/>
          <w:iCs/>
          <w:spacing w:val="-1"/>
          <w:kern w:val="1"/>
          <w:lang w:val="hy-AM" w:eastAsia="ar-SA"/>
        </w:rPr>
        <w:t>կատարման</w:t>
      </w:r>
      <w:r w:rsidRPr="00094024">
        <w:rPr>
          <w:rFonts w:ascii="GHEA Grapalat" w:eastAsia="Arial Unicode MS" w:hAnsi="GHEA Grapalat" w:cs="Calibri"/>
          <w:b/>
          <w:iCs/>
          <w:spacing w:val="-1"/>
          <w:kern w:val="1"/>
          <w:lang w:val="hy-AM" w:eastAsia="ar-SA"/>
        </w:rPr>
        <w:t xml:space="preserve"> </w:t>
      </w:r>
      <w:r w:rsidRPr="00094024">
        <w:rPr>
          <w:rFonts w:ascii="GHEA Grapalat" w:eastAsia="Arial Unicode MS" w:hAnsi="GHEA Grapalat" w:cs="Sylfaen"/>
          <w:b/>
          <w:iCs/>
          <w:spacing w:val="-1"/>
          <w:kern w:val="1"/>
          <w:lang w:val="hy-AM" w:eastAsia="ar-SA"/>
        </w:rPr>
        <w:t>իրավունքը</w:t>
      </w:r>
      <w:r w:rsidRPr="00094024">
        <w:rPr>
          <w:rFonts w:ascii="GHEA Grapalat" w:eastAsia="Arial Unicode MS" w:hAnsi="GHEA Grapalat" w:cs="Calibri"/>
          <w:b/>
          <w:iCs/>
          <w:spacing w:val="-1"/>
          <w:kern w:val="1"/>
          <w:lang w:val="hy-AM" w:eastAsia="ar-SA"/>
        </w:rPr>
        <w:t xml:space="preserve"> </w:t>
      </w:r>
    </w:p>
    <w:p w:rsidR="00F16CDC" w:rsidRPr="00094024" w:rsidRDefault="00F16CDC" w:rsidP="00F16CDC">
      <w:pPr>
        <w:widowControl w:val="0"/>
        <w:tabs>
          <w:tab w:val="left" w:pos="180"/>
        </w:tabs>
        <w:autoSpaceDE w:val="0"/>
        <w:autoSpaceDN w:val="0"/>
        <w:adjustRightInd w:val="0"/>
        <w:spacing w:line="360" w:lineRule="auto"/>
        <w:ind w:right="-85"/>
        <w:jc w:val="both"/>
        <w:rPr>
          <w:rFonts w:ascii="GHEA Grapalat" w:eastAsia="Arial Unicode MS" w:hAnsi="GHEA Grapalat" w:cs="Sylfaen"/>
          <w:spacing w:val="-1"/>
          <w:kern w:val="1"/>
          <w:lang w:val="hy-AM" w:eastAsia="ar-SA"/>
        </w:rPr>
      </w:pPr>
      <w:r w:rsidRPr="00094024">
        <w:rPr>
          <w:rFonts w:ascii="GHEA Grapalat" w:eastAsia="Arial Unicode MS" w:hAnsi="GHEA Grapalat" w:cs="Sylfaen"/>
          <w:spacing w:val="-1"/>
          <w:kern w:val="1"/>
          <w:lang w:val="hy-AM" w:eastAsia="ar-SA"/>
        </w:rPr>
        <w:lastRenderedPageBreak/>
        <w:tab/>
        <w:t>1. Հեղինակը  բացառիկ իրավունք ունի թույլատրելու կամ արգելելու՝</w:t>
      </w:r>
    </w:p>
    <w:p w:rsidR="00F16CDC" w:rsidRPr="00094024" w:rsidRDefault="00F16CDC" w:rsidP="00F16CDC">
      <w:pPr>
        <w:widowControl w:val="0"/>
        <w:suppressAutoHyphens/>
        <w:autoSpaceDE w:val="0"/>
        <w:autoSpaceDN w:val="0"/>
        <w:adjustRightInd w:val="0"/>
        <w:spacing w:line="360" w:lineRule="auto"/>
        <w:ind w:right="-85"/>
        <w:jc w:val="both"/>
        <w:rPr>
          <w:rFonts w:ascii="GHEA Grapalat" w:eastAsia="Arial Unicode MS" w:hAnsi="GHEA Grapalat" w:cs="Sylfaen"/>
          <w:spacing w:val="-1"/>
          <w:kern w:val="1"/>
          <w:lang w:val="hy-AM" w:eastAsia="ar-SA"/>
        </w:rPr>
      </w:pPr>
      <w:r w:rsidRPr="00094024">
        <w:rPr>
          <w:rFonts w:ascii="GHEA Grapalat" w:eastAsia="Arial Unicode MS" w:hAnsi="GHEA Grapalat" w:cs="Sylfaen"/>
          <w:kern w:val="1"/>
          <w:lang w:val="hy-AM"/>
        </w:rPr>
        <w:t>1)</w:t>
      </w:r>
      <w:r w:rsidRPr="00094024">
        <w:rPr>
          <w:rFonts w:ascii="GHEA Grapalat" w:eastAsia="Arial Unicode MS" w:hAnsi="GHEA Grapalat" w:cs="Sylfaen"/>
          <w:spacing w:val="-1"/>
          <w:kern w:val="1"/>
          <w:lang w:val="hy-AM" w:eastAsia="ar-SA"/>
        </w:rPr>
        <w:t xml:space="preserve"> իր գրական ստեղծագործության ասմունքը կենդանի կատարման միջոցով, </w:t>
      </w:r>
    </w:p>
    <w:p w:rsidR="00F16CDC" w:rsidRPr="00094024" w:rsidRDefault="00F16CDC" w:rsidP="00F16CDC">
      <w:pPr>
        <w:widowControl w:val="0"/>
        <w:suppressAutoHyphens/>
        <w:autoSpaceDE w:val="0"/>
        <w:autoSpaceDN w:val="0"/>
        <w:adjustRightInd w:val="0"/>
        <w:spacing w:line="360" w:lineRule="auto"/>
        <w:ind w:right="-85"/>
        <w:jc w:val="both"/>
        <w:rPr>
          <w:rFonts w:ascii="GHEA Grapalat" w:eastAsia="Arial Unicode MS" w:hAnsi="GHEA Grapalat" w:cs="Sylfaen"/>
          <w:spacing w:val="-1"/>
          <w:kern w:val="1"/>
          <w:lang w:val="hy-AM" w:eastAsia="ar-SA"/>
        </w:rPr>
      </w:pPr>
      <w:r w:rsidRPr="00094024">
        <w:rPr>
          <w:rFonts w:ascii="GHEA Grapalat" w:eastAsia="Arial Unicode MS" w:hAnsi="GHEA Grapalat" w:cs="Sylfaen"/>
          <w:kern w:val="1"/>
          <w:lang w:val="hy-AM"/>
        </w:rPr>
        <w:t>2) ի</w:t>
      </w:r>
      <w:r w:rsidRPr="00094024">
        <w:rPr>
          <w:rFonts w:ascii="GHEA Grapalat" w:eastAsia="Arial Unicode MS" w:hAnsi="GHEA Grapalat" w:cs="Sylfaen"/>
          <w:spacing w:val="-1"/>
          <w:kern w:val="1"/>
          <w:lang w:val="hy-AM" w:eastAsia="ar-SA"/>
        </w:rPr>
        <w:t>ր երաժշտական ստեղծագործության հրապարակային կատարումը կենդանի կատարման միջոցով,</w:t>
      </w:r>
    </w:p>
    <w:p w:rsidR="00F16CDC" w:rsidRPr="00094024" w:rsidRDefault="00F16CDC" w:rsidP="00F16CDC">
      <w:pPr>
        <w:widowControl w:val="0"/>
        <w:suppressAutoHyphens/>
        <w:autoSpaceDE w:val="0"/>
        <w:autoSpaceDN w:val="0"/>
        <w:adjustRightInd w:val="0"/>
        <w:spacing w:line="360" w:lineRule="auto"/>
        <w:ind w:right="-85"/>
        <w:jc w:val="both"/>
        <w:rPr>
          <w:rFonts w:ascii="GHEA Grapalat" w:eastAsia="Arial Unicode MS" w:hAnsi="GHEA Grapalat" w:cs="Sylfaen"/>
          <w:spacing w:val="-1"/>
          <w:kern w:val="1"/>
          <w:lang w:val="hy-AM" w:eastAsia="ar-SA"/>
        </w:rPr>
      </w:pPr>
      <w:r w:rsidRPr="00094024">
        <w:rPr>
          <w:rFonts w:ascii="GHEA Grapalat" w:eastAsia="Arial Unicode MS" w:hAnsi="GHEA Grapalat" w:cs="Sylfaen"/>
          <w:kern w:val="1"/>
          <w:lang w:val="hy-AM"/>
        </w:rPr>
        <w:t>3)</w:t>
      </w:r>
      <w:r w:rsidRPr="00094024">
        <w:rPr>
          <w:rFonts w:ascii="GHEA Grapalat" w:eastAsia="Arial Unicode MS" w:hAnsi="GHEA Grapalat" w:cs="Sylfaen"/>
          <w:spacing w:val="-1"/>
          <w:kern w:val="1"/>
          <w:lang w:val="hy-AM" w:eastAsia="ar-SA"/>
        </w:rPr>
        <w:t xml:space="preserve"> իր  ստեղծագործության ներկայացումը բեմի վրա կենդանի կատարման միջոցով ։ </w:t>
      </w:r>
    </w:p>
    <w:p w:rsidR="00F16CDC" w:rsidRPr="00094024" w:rsidRDefault="00F16CDC" w:rsidP="00F16CDC">
      <w:pPr>
        <w:widowControl w:val="0"/>
        <w:autoSpaceDE w:val="0"/>
        <w:autoSpaceDN w:val="0"/>
        <w:adjustRightInd w:val="0"/>
        <w:spacing w:line="360" w:lineRule="auto"/>
        <w:ind w:right="-85" w:firstLine="360"/>
        <w:jc w:val="both"/>
        <w:rPr>
          <w:rFonts w:ascii="GHEA Grapalat" w:eastAsia="Arial Unicode MS" w:hAnsi="GHEA Grapalat" w:cs="Sylfaen"/>
          <w:spacing w:val="-1"/>
          <w:kern w:val="1"/>
          <w:lang w:val="hy-AM" w:eastAsia="ar-SA"/>
        </w:rPr>
      </w:pPr>
      <w:r w:rsidRPr="00094024">
        <w:rPr>
          <w:rFonts w:ascii="GHEA Grapalat" w:eastAsia="Arial Unicode MS" w:hAnsi="GHEA Grapalat" w:cs="Sylfaen"/>
          <w:spacing w:val="-1"/>
          <w:kern w:val="1"/>
          <w:lang w:val="hy-AM" w:eastAsia="ar-SA"/>
        </w:rPr>
        <w:t>2. Հեղինակը  բացառիկ իրավունք ունի թույլատրելու կամ արգելելու սույն հոդվածի 1-ին մասով նախատեսված ասմունքի և ներկայացումների հաղորդումը հանրությանը՝ կատարման կամ գտնվելու վայրի սահմաններից դուրս` բարձրախոսի, էկրանի կամ նմանատիպ տեխնիկական սարքերի միջոցով։</w:t>
      </w:r>
    </w:p>
    <w:p w:rsidR="00F16CDC" w:rsidRPr="00094024" w:rsidRDefault="00F16CDC" w:rsidP="00F16CDC">
      <w:pPr>
        <w:autoSpaceDE w:val="0"/>
        <w:autoSpaceDN w:val="0"/>
        <w:adjustRightInd w:val="0"/>
        <w:rPr>
          <w:rFonts w:ascii="Arial" w:eastAsia="Calibri" w:hAnsi="Arial" w:cs="Arial"/>
          <w:sz w:val="23"/>
          <w:szCs w:val="23"/>
          <w:lang w:val="hy-AM" w:eastAsia="en-US"/>
        </w:rPr>
      </w:pPr>
    </w:p>
    <w:p w:rsidR="00F16CDC" w:rsidRPr="00094024" w:rsidRDefault="00F16CDC" w:rsidP="00F16CDC">
      <w:pPr>
        <w:widowControl w:val="0"/>
        <w:suppressAutoHyphens/>
        <w:autoSpaceDE w:val="0"/>
        <w:autoSpaceDN w:val="0"/>
        <w:adjustRightInd w:val="0"/>
        <w:spacing w:after="200" w:line="360" w:lineRule="auto"/>
        <w:ind w:right="-9" w:firstLine="360"/>
        <w:rPr>
          <w:rFonts w:ascii="GHEA Grapalat" w:eastAsia="Arial Unicode MS" w:hAnsi="GHEA Grapalat" w:cs="Sylfaen"/>
          <w:b/>
          <w:spacing w:val="-1"/>
          <w:kern w:val="1"/>
          <w:lang w:val="hy-AM" w:eastAsia="ar-SA"/>
        </w:rPr>
      </w:pPr>
    </w:p>
    <w:p w:rsidR="00F16CDC" w:rsidRDefault="00F16CDC" w:rsidP="00F16CDC">
      <w:pPr>
        <w:widowControl w:val="0"/>
        <w:suppressAutoHyphens/>
        <w:autoSpaceDE w:val="0"/>
        <w:autoSpaceDN w:val="0"/>
        <w:adjustRightInd w:val="0"/>
        <w:spacing w:after="200" w:line="360" w:lineRule="auto"/>
        <w:ind w:right="-9" w:firstLine="720"/>
        <w:jc w:val="both"/>
        <w:rPr>
          <w:rFonts w:ascii="GHEA Grapalat" w:eastAsia="Arial Unicode MS" w:hAnsi="GHEA Grapalat" w:cs="Sylfaen"/>
          <w:b/>
          <w:spacing w:val="-1"/>
          <w:kern w:val="1"/>
          <w:lang w:val="hy-AM" w:eastAsia="ar-SA"/>
        </w:rPr>
      </w:pPr>
    </w:p>
    <w:p w:rsidR="00F16CDC" w:rsidRPr="00094024" w:rsidRDefault="00F16CDC" w:rsidP="00F16CDC">
      <w:pPr>
        <w:widowControl w:val="0"/>
        <w:suppressAutoHyphens/>
        <w:autoSpaceDE w:val="0"/>
        <w:autoSpaceDN w:val="0"/>
        <w:adjustRightInd w:val="0"/>
        <w:spacing w:after="200" w:line="360" w:lineRule="auto"/>
        <w:ind w:right="-9" w:firstLine="720"/>
        <w:jc w:val="both"/>
        <w:rPr>
          <w:rFonts w:ascii="GHEA Grapalat" w:eastAsia="Arial Unicode MS" w:hAnsi="GHEA Grapalat" w:cs="Calibri"/>
          <w:b/>
          <w:spacing w:val="-1"/>
          <w:kern w:val="1"/>
          <w:lang w:val="hy-AM" w:eastAsia="ar-SA"/>
        </w:rPr>
      </w:pPr>
      <w:r w:rsidRPr="00094024">
        <w:rPr>
          <w:rFonts w:ascii="GHEA Grapalat" w:eastAsia="Arial Unicode MS" w:hAnsi="GHEA Grapalat" w:cs="Sylfaen"/>
          <w:b/>
          <w:spacing w:val="-1"/>
          <w:kern w:val="1"/>
          <w:lang w:val="hy-AM" w:eastAsia="ar-SA"/>
        </w:rPr>
        <w:t>Հոդված</w:t>
      </w:r>
      <w:r w:rsidRPr="00094024">
        <w:rPr>
          <w:rFonts w:ascii="GHEA Grapalat" w:eastAsia="Arial Unicode MS" w:hAnsi="GHEA Grapalat" w:cs="Calibri"/>
          <w:b/>
          <w:spacing w:val="-1"/>
          <w:kern w:val="1"/>
          <w:lang w:val="hy-AM" w:eastAsia="ar-SA"/>
        </w:rPr>
        <w:t xml:space="preserve"> 25. Հ</w:t>
      </w:r>
      <w:r w:rsidRPr="00094024">
        <w:rPr>
          <w:rFonts w:ascii="GHEA Grapalat" w:eastAsia="Arial Unicode MS" w:hAnsi="GHEA Grapalat" w:cs="Sylfaen"/>
          <w:b/>
          <w:iCs/>
          <w:spacing w:val="-1"/>
          <w:kern w:val="1"/>
          <w:lang w:val="hy-AM" w:eastAsia="ar-SA"/>
        </w:rPr>
        <w:t>անրությանը</w:t>
      </w:r>
      <w:r w:rsidRPr="00094024">
        <w:rPr>
          <w:rFonts w:ascii="GHEA Grapalat" w:eastAsia="Arial Unicode MS" w:hAnsi="GHEA Grapalat" w:cs="Calibri"/>
          <w:b/>
          <w:iCs/>
          <w:spacing w:val="-1"/>
          <w:kern w:val="1"/>
          <w:lang w:val="hy-AM" w:eastAsia="ar-SA"/>
        </w:rPr>
        <w:t xml:space="preserve"> </w:t>
      </w:r>
      <w:r w:rsidRPr="00094024">
        <w:rPr>
          <w:rFonts w:ascii="GHEA Grapalat" w:eastAsia="Arial Unicode MS" w:hAnsi="GHEA Grapalat" w:cs="Sylfaen"/>
          <w:b/>
          <w:iCs/>
          <w:spacing w:val="-1"/>
          <w:kern w:val="1"/>
          <w:lang w:val="hy-AM" w:eastAsia="ar-SA"/>
        </w:rPr>
        <w:t>հաղորդելու</w:t>
      </w:r>
      <w:r w:rsidRPr="00094024">
        <w:rPr>
          <w:rFonts w:ascii="GHEA Grapalat" w:eastAsia="Arial Unicode MS" w:hAnsi="GHEA Grapalat" w:cs="Calibri"/>
          <w:b/>
          <w:iCs/>
          <w:spacing w:val="-1"/>
          <w:kern w:val="1"/>
          <w:lang w:val="hy-AM" w:eastAsia="ar-SA"/>
        </w:rPr>
        <w:t xml:space="preserve"> </w:t>
      </w:r>
      <w:r w:rsidRPr="00094024">
        <w:rPr>
          <w:rFonts w:ascii="GHEA Grapalat" w:eastAsia="Arial Unicode MS" w:hAnsi="GHEA Grapalat" w:cs="Sylfaen"/>
          <w:b/>
          <w:iCs/>
          <w:spacing w:val="-1"/>
          <w:kern w:val="1"/>
          <w:lang w:val="hy-AM" w:eastAsia="ar-SA"/>
        </w:rPr>
        <w:t xml:space="preserve">իրավունքը </w:t>
      </w:r>
      <w:r w:rsidRPr="00094024">
        <w:rPr>
          <w:rFonts w:ascii="GHEA Grapalat" w:eastAsia="Arial Unicode MS" w:hAnsi="GHEA Grapalat" w:cs="GHEA Grapalat"/>
          <w:b/>
          <w:kern w:val="1"/>
          <w:lang w:val="hy-AM" w:eastAsia="ar-SA"/>
        </w:rPr>
        <w:t xml:space="preserve">հնչյունագրի կամ տեսագրության </w:t>
      </w:r>
      <w:r w:rsidRPr="00094024">
        <w:rPr>
          <w:rFonts w:ascii="GHEA Grapalat" w:eastAsia="Arial Unicode MS" w:hAnsi="GHEA Grapalat" w:cs="Sylfaen"/>
          <w:b/>
          <w:iCs/>
          <w:spacing w:val="-1"/>
          <w:kern w:val="1"/>
          <w:lang w:val="hy-AM" w:eastAsia="ar-SA"/>
        </w:rPr>
        <w:t>միջոցով</w:t>
      </w:r>
      <w:r w:rsidRPr="00094024">
        <w:rPr>
          <w:rFonts w:ascii="GHEA Grapalat" w:eastAsia="Arial Unicode MS" w:hAnsi="GHEA Grapalat" w:cs="Calibri"/>
          <w:b/>
          <w:iCs/>
          <w:spacing w:val="-1"/>
          <w:kern w:val="1"/>
          <w:lang w:val="hy-AM" w:eastAsia="ar-SA"/>
        </w:rPr>
        <w:t xml:space="preserve">  </w:t>
      </w:r>
    </w:p>
    <w:p w:rsidR="00F16CDC" w:rsidRPr="00094024" w:rsidRDefault="00F16CDC" w:rsidP="00F16CDC">
      <w:pPr>
        <w:widowControl w:val="0"/>
        <w:suppressAutoHyphens/>
        <w:autoSpaceDE w:val="0"/>
        <w:autoSpaceDN w:val="0"/>
        <w:adjustRightInd w:val="0"/>
        <w:spacing w:after="200" w:line="360" w:lineRule="auto"/>
        <w:ind w:right="-9" w:firstLine="360"/>
        <w:jc w:val="both"/>
        <w:rPr>
          <w:rFonts w:ascii="GHEA Grapalat" w:eastAsia="Arial Unicode MS" w:hAnsi="GHEA Grapalat" w:cs="Calibri"/>
          <w:b/>
          <w:spacing w:val="-1"/>
          <w:kern w:val="1"/>
          <w:lang w:val="hy-AM" w:eastAsia="ar-SA"/>
        </w:rPr>
      </w:pPr>
      <w:r w:rsidRPr="00094024">
        <w:rPr>
          <w:rFonts w:ascii="GHEA Grapalat" w:eastAsia="Arial Unicode MS" w:hAnsi="GHEA Grapalat" w:cs="Sylfaen"/>
          <w:spacing w:val="-1"/>
          <w:kern w:val="1"/>
          <w:lang w:val="hy-AM" w:eastAsia="ar-SA"/>
        </w:rPr>
        <w:t xml:space="preserve">Հեղինակը բացառիկ իրավունք ունի թույլատրելու կամ արգելելու հնչյունագրում կամ տեսագրության մեջ ամրագրված իր ստեղծագործության  հաղորդումը հանրությանը: </w:t>
      </w:r>
    </w:p>
    <w:p w:rsidR="00F16CDC" w:rsidRPr="00094024" w:rsidRDefault="00F16CDC" w:rsidP="00F16CDC">
      <w:pPr>
        <w:suppressAutoHyphens/>
        <w:spacing w:after="200" w:line="360" w:lineRule="auto"/>
        <w:ind w:firstLine="720"/>
        <w:jc w:val="both"/>
        <w:rPr>
          <w:rFonts w:ascii="GHEA Grapalat" w:eastAsia="Arial Unicode MS" w:hAnsi="GHEA Grapalat" w:cs="GHEA Grapalat"/>
          <w:spacing w:val="-1"/>
          <w:kern w:val="1"/>
          <w:sz w:val="22"/>
          <w:szCs w:val="22"/>
          <w:lang w:val="hy-AM" w:eastAsia="ar-SA"/>
        </w:rPr>
      </w:pPr>
    </w:p>
    <w:p w:rsidR="00F16CDC" w:rsidRPr="00094024" w:rsidRDefault="00F16CDC" w:rsidP="00F16CDC">
      <w:pPr>
        <w:widowControl w:val="0"/>
        <w:suppressAutoHyphens/>
        <w:spacing w:after="200" w:line="360" w:lineRule="auto"/>
        <w:ind w:right="-9"/>
        <w:jc w:val="both"/>
        <w:rPr>
          <w:rFonts w:ascii="GHEA Grapalat" w:eastAsia="Arial Unicode MS" w:hAnsi="GHEA Grapalat" w:cs="Calibri"/>
          <w:kern w:val="1"/>
          <w:lang w:val="hy-AM" w:eastAsia="ar-SA"/>
        </w:rPr>
      </w:pPr>
      <w:r w:rsidRPr="00094024">
        <w:rPr>
          <w:rFonts w:ascii="GHEA Grapalat" w:eastAsia="Arial Unicode MS" w:hAnsi="GHEA Grapalat" w:cs="GHEA Grapalat"/>
          <w:b/>
          <w:spacing w:val="-1"/>
          <w:kern w:val="1"/>
          <w:lang w:val="hy-AM" w:eastAsia="ar-SA"/>
        </w:rPr>
        <w:t xml:space="preserve">  </w:t>
      </w:r>
      <w:r w:rsidRPr="00094024">
        <w:rPr>
          <w:rFonts w:ascii="GHEA Grapalat" w:eastAsia="Arial Unicode MS" w:hAnsi="GHEA Grapalat" w:cs="GHEA Grapalat"/>
          <w:b/>
          <w:spacing w:val="-1"/>
          <w:kern w:val="1"/>
          <w:lang w:val="hy-AM" w:eastAsia="ar-SA"/>
        </w:rPr>
        <w:tab/>
        <w:t xml:space="preserve"> Հոդված 26. </w:t>
      </w:r>
      <w:r w:rsidRPr="00094024">
        <w:rPr>
          <w:rFonts w:ascii="GHEA Grapalat" w:eastAsia="Arial Unicode MS" w:hAnsi="GHEA Grapalat" w:cs="GHEA Grapalat"/>
          <w:b/>
          <w:iCs/>
          <w:spacing w:val="-1"/>
          <w:kern w:val="1"/>
          <w:lang w:val="hy-AM" w:eastAsia="ar-SA"/>
        </w:rPr>
        <w:t xml:space="preserve">Հրապարակային ցուցադրման իրավունքը </w:t>
      </w: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GHEA Grapalat"/>
          <w:iCs/>
          <w:spacing w:val="-1"/>
          <w:kern w:val="1"/>
          <w:lang w:val="hy-AM" w:eastAsia="ar-SA"/>
        </w:rPr>
      </w:pPr>
      <w:r w:rsidRPr="00094024">
        <w:rPr>
          <w:rFonts w:ascii="GHEA Grapalat" w:eastAsia="Arial Unicode MS" w:hAnsi="GHEA Grapalat" w:cs="GHEA Grapalat"/>
          <w:spacing w:val="-1"/>
          <w:kern w:val="1"/>
          <w:lang w:val="hy-AM" w:eastAsia="ar-SA"/>
        </w:rPr>
        <w:t xml:space="preserve">1. </w:t>
      </w:r>
      <w:r w:rsidRPr="00094024">
        <w:rPr>
          <w:rFonts w:ascii="GHEA Grapalat" w:eastAsia="Arial Unicode MS" w:hAnsi="GHEA Grapalat" w:cs="Sylfaen"/>
          <w:spacing w:val="-1"/>
          <w:kern w:val="1"/>
          <w:lang w:val="hy-AM" w:eastAsia="ar-SA"/>
        </w:rPr>
        <w:t>Հեղինակը բացառիկ իրավունք ունի թույլատրելու կամ արգելելու</w:t>
      </w:r>
      <w:r w:rsidRPr="00094024">
        <w:rPr>
          <w:rFonts w:ascii="GHEA Grapalat" w:eastAsia="Arial Unicode MS" w:hAnsi="GHEA Grapalat" w:cs="Sylfaen"/>
          <w:kern w:val="1"/>
          <w:lang w:val="hy-AM" w:eastAsia="ar-SA"/>
        </w:rPr>
        <w:t xml:space="preserve"> </w:t>
      </w:r>
      <w:r w:rsidRPr="00094024">
        <w:rPr>
          <w:rFonts w:ascii="GHEA Grapalat" w:eastAsia="Arial Unicode MS" w:hAnsi="GHEA Grapalat" w:cs="Sylfaen"/>
          <w:spacing w:val="-1"/>
          <w:kern w:val="1"/>
          <w:lang w:val="hy-AM" w:eastAsia="ar-SA"/>
        </w:rPr>
        <w:t xml:space="preserve"> </w:t>
      </w:r>
      <w:r w:rsidRPr="00094024">
        <w:rPr>
          <w:rFonts w:ascii="GHEA Grapalat" w:eastAsia="Arial Unicode MS" w:hAnsi="GHEA Grapalat" w:cs="GHEA Grapalat"/>
          <w:spacing w:val="-1"/>
          <w:kern w:val="1"/>
          <w:lang w:val="hy-AM" w:eastAsia="ar-SA"/>
        </w:rPr>
        <w:t xml:space="preserve">տեխնիկական սարքերի օգնությամբ լուսանկարչական, կերպարվեստի, ճարտարապետական, գիտական կամ տեխնիկական բնույթի ստեղծագործության ցուցադրումը հանրությանը։ </w:t>
      </w:r>
    </w:p>
    <w:p w:rsidR="00F16CDC" w:rsidRPr="00BF2982" w:rsidRDefault="00F16CDC" w:rsidP="00F16CDC">
      <w:pPr>
        <w:widowControl w:val="0"/>
        <w:suppressAutoHyphens/>
        <w:autoSpaceDE w:val="0"/>
        <w:autoSpaceDN w:val="0"/>
        <w:adjustRightInd w:val="0"/>
        <w:spacing w:after="200" w:line="360" w:lineRule="auto"/>
        <w:ind w:right="-9"/>
        <w:jc w:val="both"/>
        <w:rPr>
          <w:rFonts w:ascii="GHEA Grapalat" w:eastAsia="Arial Unicode MS" w:hAnsi="GHEA Grapalat" w:cs="Sylfaen"/>
          <w:b/>
          <w:spacing w:val="-1"/>
          <w:kern w:val="1"/>
          <w:sz w:val="22"/>
          <w:szCs w:val="22"/>
          <w:lang w:val="hy-AM" w:eastAsia="ar-SA"/>
        </w:rPr>
      </w:pPr>
    </w:p>
    <w:p w:rsidR="00F16CDC" w:rsidRPr="00094024" w:rsidRDefault="00F16CDC" w:rsidP="00F16CDC">
      <w:pPr>
        <w:widowControl w:val="0"/>
        <w:suppressAutoHyphens/>
        <w:autoSpaceDE w:val="0"/>
        <w:autoSpaceDN w:val="0"/>
        <w:adjustRightInd w:val="0"/>
        <w:spacing w:after="200" w:line="360" w:lineRule="auto"/>
        <w:ind w:right="-9" w:firstLine="720"/>
        <w:jc w:val="both"/>
        <w:rPr>
          <w:rFonts w:ascii="GHEA Grapalat" w:eastAsia="Arial Unicode MS" w:hAnsi="GHEA Grapalat" w:cs="Calibri"/>
          <w:b/>
          <w:spacing w:val="-1"/>
          <w:kern w:val="1"/>
          <w:lang w:val="hy-AM" w:eastAsia="ar-SA"/>
        </w:rPr>
      </w:pPr>
      <w:r w:rsidRPr="00094024">
        <w:rPr>
          <w:rFonts w:ascii="GHEA Grapalat" w:eastAsia="Arial Unicode MS" w:hAnsi="GHEA Grapalat" w:cs="Sylfaen"/>
          <w:b/>
          <w:spacing w:val="-1"/>
          <w:kern w:val="1"/>
          <w:lang w:val="hy-AM" w:eastAsia="ar-SA"/>
        </w:rPr>
        <w:t>Հոդված</w:t>
      </w:r>
      <w:r w:rsidRPr="00094024">
        <w:rPr>
          <w:rFonts w:ascii="GHEA Grapalat" w:eastAsia="Arial Unicode MS" w:hAnsi="GHEA Grapalat" w:cs="Calibri"/>
          <w:b/>
          <w:spacing w:val="-1"/>
          <w:kern w:val="1"/>
          <w:lang w:val="hy-AM" w:eastAsia="ar-SA"/>
        </w:rPr>
        <w:t xml:space="preserve"> 27. </w:t>
      </w:r>
      <w:r w:rsidRPr="00094024">
        <w:rPr>
          <w:rFonts w:ascii="GHEA Grapalat" w:eastAsia="Arial Unicode MS" w:hAnsi="GHEA Grapalat" w:cs="Sylfaen"/>
          <w:b/>
          <w:iCs/>
          <w:spacing w:val="-1"/>
          <w:kern w:val="1"/>
          <w:lang w:val="hy-AM" w:eastAsia="ar-SA"/>
        </w:rPr>
        <w:t>Հեռարձակման</w:t>
      </w:r>
      <w:r w:rsidRPr="00094024">
        <w:rPr>
          <w:rFonts w:ascii="GHEA Grapalat" w:eastAsia="Arial Unicode MS" w:hAnsi="GHEA Grapalat" w:cs="Calibri"/>
          <w:b/>
          <w:iCs/>
          <w:spacing w:val="-1"/>
          <w:kern w:val="1"/>
          <w:lang w:val="hy-AM" w:eastAsia="ar-SA"/>
        </w:rPr>
        <w:t xml:space="preserve"> </w:t>
      </w:r>
      <w:r w:rsidRPr="00094024">
        <w:rPr>
          <w:rFonts w:ascii="GHEA Grapalat" w:eastAsia="Arial Unicode MS" w:hAnsi="GHEA Grapalat" w:cs="Sylfaen"/>
          <w:b/>
          <w:iCs/>
          <w:spacing w:val="-1"/>
          <w:kern w:val="1"/>
          <w:lang w:val="hy-AM" w:eastAsia="ar-SA"/>
        </w:rPr>
        <w:t>իրավունքը</w:t>
      </w:r>
      <w:r w:rsidRPr="00094024">
        <w:rPr>
          <w:rFonts w:ascii="GHEA Grapalat" w:eastAsia="Arial Unicode MS" w:hAnsi="GHEA Grapalat" w:cs="Calibri"/>
          <w:b/>
          <w:iCs/>
          <w:spacing w:val="-1"/>
          <w:kern w:val="1"/>
          <w:lang w:val="hy-AM" w:eastAsia="ar-SA"/>
        </w:rPr>
        <w:t xml:space="preserve">  </w:t>
      </w:r>
    </w:p>
    <w:p w:rsidR="00F16CDC" w:rsidRPr="00094024" w:rsidRDefault="00F16CDC" w:rsidP="00F16CDC">
      <w:pPr>
        <w:widowControl w:val="0"/>
        <w:suppressAutoHyphens/>
        <w:autoSpaceDE w:val="0"/>
        <w:autoSpaceDN w:val="0"/>
        <w:adjustRightInd w:val="0"/>
        <w:spacing w:after="200" w:line="360" w:lineRule="auto"/>
        <w:ind w:right="-87"/>
        <w:jc w:val="both"/>
        <w:rPr>
          <w:rFonts w:ascii="GHEA Grapalat" w:eastAsia="Arial Unicode MS" w:hAnsi="GHEA Grapalat" w:cs="Calibri"/>
          <w:spacing w:val="-1"/>
          <w:kern w:val="1"/>
          <w:lang w:val="hy-AM" w:eastAsia="ar-SA"/>
        </w:rPr>
      </w:pPr>
      <w:r w:rsidRPr="00094024">
        <w:rPr>
          <w:rFonts w:ascii="GHEA Grapalat" w:eastAsia="Arial Unicode MS" w:hAnsi="GHEA Grapalat" w:cs="Calibri"/>
          <w:spacing w:val="-1"/>
          <w:kern w:val="1"/>
          <w:lang w:val="hy-AM" w:eastAsia="ar-SA"/>
        </w:rPr>
        <w:t xml:space="preserve">        1. </w:t>
      </w:r>
      <w:r w:rsidRPr="00094024">
        <w:rPr>
          <w:rFonts w:ascii="GHEA Grapalat" w:eastAsia="Arial Unicode MS" w:hAnsi="GHEA Grapalat" w:cs="Sylfaen"/>
          <w:spacing w:val="-1"/>
          <w:kern w:val="1"/>
          <w:lang w:val="hy-AM" w:eastAsia="ar-SA"/>
        </w:rPr>
        <w:t xml:space="preserve">Հեղինակը բացառիկ իրավունք ունի թույլատրելու կամ արգելելու  իր ստեղծագործության հեռարձակումը։ </w:t>
      </w:r>
    </w:p>
    <w:p w:rsidR="00F16CDC" w:rsidRPr="00094024" w:rsidRDefault="00F16CDC" w:rsidP="00F16CDC">
      <w:pPr>
        <w:widowControl w:val="0"/>
        <w:suppressAutoHyphens/>
        <w:spacing w:line="360" w:lineRule="auto"/>
        <w:ind w:right="-87"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spacing w:val="-1"/>
          <w:kern w:val="1"/>
          <w:lang w:val="hy-AM" w:eastAsia="ar-SA"/>
        </w:rPr>
        <w:t xml:space="preserve">2. </w:t>
      </w:r>
      <w:r w:rsidRPr="00094024">
        <w:rPr>
          <w:rFonts w:ascii="GHEA Grapalat" w:eastAsia="Arial Unicode MS" w:hAnsi="GHEA Grapalat" w:cs="GHEA Grapalat"/>
          <w:iCs/>
          <w:spacing w:val="-1"/>
          <w:kern w:val="1"/>
          <w:lang w:val="hy-AM" w:eastAsia="ar-SA"/>
        </w:rPr>
        <w:t>Հեռարձակում է համարվում</w:t>
      </w:r>
      <w:r w:rsidRPr="00094024">
        <w:rPr>
          <w:rFonts w:ascii="GHEA Grapalat" w:eastAsia="Arial Unicode MS" w:hAnsi="GHEA Grapalat" w:cs="Calibri"/>
          <w:kern w:val="1"/>
          <w:shd w:val="clear" w:color="auto" w:fill="FFFFFF"/>
          <w:lang w:val="hy-AM" w:eastAsia="ar-SA"/>
        </w:rPr>
        <w:t xml:space="preserve"> </w:t>
      </w:r>
      <w:r w:rsidRPr="00094024">
        <w:rPr>
          <w:rFonts w:ascii="GHEA Grapalat" w:eastAsia="Arial Unicode MS" w:hAnsi="GHEA Grapalat" w:cs="GHEA Grapalat"/>
          <w:kern w:val="1"/>
          <w:lang w:val="hy-AM" w:eastAsia="ar-SA"/>
        </w:rPr>
        <w:t xml:space="preserve">հանրության ընկալման համար (նախատեսված) </w:t>
      </w:r>
      <w:r w:rsidRPr="00094024">
        <w:rPr>
          <w:rFonts w:ascii="GHEA Grapalat" w:eastAsia="Arial Unicode MS" w:hAnsi="GHEA Grapalat" w:cs="Calibri"/>
          <w:kern w:val="1"/>
          <w:shd w:val="clear" w:color="auto" w:fill="FFFFFF"/>
          <w:lang w:val="hy-AM" w:eastAsia="ar-SA"/>
        </w:rPr>
        <w:lastRenderedPageBreak/>
        <w:t>էլեկտրամագնիսական ալիքների միջոցով</w:t>
      </w:r>
      <w:r w:rsidRPr="00094024">
        <w:rPr>
          <w:rFonts w:ascii="Sylfaen" w:eastAsia="Arial Unicode MS" w:hAnsi="Sylfaen" w:cs="Calibri"/>
          <w:kern w:val="1"/>
          <w:shd w:val="clear" w:color="auto" w:fill="FFFFFF"/>
          <w:lang w:val="hy-AM" w:eastAsia="ar-SA"/>
        </w:rPr>
        <w:t> </w:t>
      </w:r>
      <w:r w:rsidRPr="00094024">
        <w:rPr>
          <w:rFonts w:ascii="GHEA Grapalat" w:eastAsia="Arial Unicode MS" w:hAnsi="GHEA Grapalat" w:cs="GHEA Grapalat"/>
          <w:iCs/>
          <w:spacing w:val="-1"/>
          <w:kern w:val="1"/>
          <w:lang w:val="hy-AM" w:eastAsia="ar-SA"/>
        </w:rPr>
        <w:t xml:space="preserve"> </w:t>
      </w:r>
      <w:r w:rsidRPr="00094024">
        <w:rPr>
          <w:rFonts w:ascii="GHEA Grapalat" w:eastAsia="Arial Unicode MS" w:hAnsi="GHEA Grapalat" w:cs="GHEA Grapalat"/>
          <w:kern w:val="1"/>
          <w:lang w:val="hy-AM" w:eastAsia="ar-SA"/>
        </w:rPr>
        <w:t xml:space="preserve">ռադիո կամ հեռուստատեսային հաղորդումներ կրող ազդանշանների հաղորդումը առանց հաղորդալարի (այդ թվում՝ արբանյակային հեռարձակումը), ինչպես նաև հաղորդալարով (այդ թվում՝ մալուխով </w:t>
      </w:r>
      <w:r>
        <w:rPr>
          <w:rFonts w:ascii="GHEA Grapalat" w:eastAsia="Arial Unicode MS" w:hAnsi="GHEA Grapalat" w:cs="GHEA Grapalat"/>
          <w:kern w:val="1"/>
          <w:lang w:val="hy-AM" w:eastAsia="ar-SA"/>
        </w:rPr>
        <w:t>վերա</w:t>
      </w:r>
      <w:r w:rsidRPr="00094024">
        <w:rPr>
          <w:rFonts w:ascii="GHEA Grapalat" w:eastAsia="Arial Unicode MS" w:hAnsi="GHEA Grapalat" w:cs="GHEA Grapalat"/>
          <w:kern w:val="1"/>
          <w:lang w:val="hy-AM" w:eastAsia="ar-SA"/>
        </w:rPr>
        <w:t>հաղորդումը)։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Arial Unicode MS" w:hAnsi="GHEA Grapalat" w:cs="GHEA Grapalat"/>
          <w:kern w:val="1"/>
          <w:lang w:val="hy-AM" w:eastAsia="ar-SA"/>
        </w:rPr>
        <w:t>2</w:t>
      </w:r>
      <w:r w:rsidRPr="00094024">
        <w:rPr>
          <w:rFonts w:ascii="GHEA Grapalat" w:eastAsia="Arial Unicode MS" w:hAnsi="GHEA Grapalat" w:cs="GHEA Grapalat"/>
          <w:spacing w:val="-1"/>
          <w:kern w:val="1"/>
          <w:lang w:val="hy-AM" w:eastAsia="ar-SA"/>
        </w:rPr>
        <w:t xml:space="preserve">. Սույն օրենքի իմաստով արբանյակային կապով հեռարձակումը հեռարձակող կազմակերպության հսկողությամբ և պատասխանատվությամբ հանրության համար նախատեսված հաղորդումներ պարունակող ազդանշանների հաղորդումն է </w:t>
      </w:r>
      <w:r w:rsidRPr="00094024">
        <w:rPr>
          <w:rFonts w:ascii="GHEA Grapalat" w:eastAsia="Calibri" w:hAnsi="GHEA Grapalat" w:cs="GHEA Grapalat"/>
          <w:spacing w:val="-1"/>
          <w:kern w:val="1"/>
          <w:lang w:val="hy-AM" w:eastAsia="ar-SA"/>
        </w:rPr>
        <w:t xml:space="preserve">չընդհատվող շղթայով արբանյակ և հետ` երկիր: </w:t>
      </w:r>
    </w:p>
    <w:p w:rsidR="00F16CDC" w:rsidRPr="00094024" w:rsidRDefault="00F16CDC" w:rsidP="00F16CDC">
      <w:pPr>
        <w:widowControl w:val="0"/>
        <w:suppressAutoHyphens/>
        <w:spacing w:line="360" w:lineRule="auto"/>
        <w:ind w:right="-87"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spacing w:val="-1"/>
          <w:kern w:val="1"/>
          <w:lang w:val="hy-AM" w:eastAsia="ar-SA"/>
        </w:rPr>
        <w:t>3. Կոդավորված ազդանշաններով իրականացվող հեռարձակումը  արբանյակային կապով հեռարձակումն է, եթե դրա ապակոդավորման միջոցները հանրությանը տրամադրվել են հեռարձակող կազմակերպության կողմից կամ նրա համաձայնությամբ։</w:t>
      </w:r>
    </w:p>
    <w:p w:rsidR="00F16CDC" w:rsidRPr="00094024" w:rsidRDefault="00F16CDC" w:rsidP="00F16CDC">
      <w:pPr>
        <w:suppressLineNumbers/>
        <w:tabs>
          <w:tab w:val="left" w:pos="720"/>
        </w:tabs>
        <w:suppressAutoHyphens/>
        <w:spacing w:line="360" w:lineRule="auto"/>
        <w:ind w:firstLine="720"/>
        <w:jc w:val="both"/>
        <w:rPr>
          <w:rFonts w:ascii="GHEA Grapalat" w:hAnsi="GHEA Grapalat" w:cs="GHEA Grapalat"/>
          <w:kern w:val="1"/>
          <w:lang w:val="hy-AM" w:eastAsia="ar-SA"/>
        </w:rPr>
      </w:pPr>
      <w:r w:rsidRPr="00094024">
        <w:rPr>
          <w:rFonts w:ascii="GHEA Grapalat" w:hAnsi="GHEA Grapalat" w:cs="GHEA Grapalat"/>
          <w:kern w:val="1"/>
          <w:lang w:val="hy-AM" w:eastAsia="ar-SA"/>
        </w:rPr>
        <w:t>4.</w:t>
      </w:r>
      <w:r w:rsidRPr="00094024">
        <w:rPr>
          <w:rFonts w:ascii="GHEA Grapalat" w:hAnsi="GHEA Grapalat" w:cs="GHEA Grapalat"/>
          <w:kern w:val="1"/>
          <w:lang w:val="es-ES" w:eastAsia="ar-SA"/>
        </w:rPr>
        <w:t xml:space="preserve"> </w:t>
      </w:r>
      <w:r w:rsidRPr="00094024">
        <w:rPr>
          <w:rFonts w:ascii="GHEA Grapalat" w:hAnsi="GHEA Grapalat" w:cs="GHEA Grapalat"/>
          <w:kern w:val="1"/>
          <w:lang w:val="hy-AM" w:eastAsia="ar-SA"/>
        </w:rPr>
        <w:t>Սույն օրենքի իմաստով արբանյակը ցանկացած արբանյակ է, որը գործում է հաճախության այնպիսի տիրույթներում, որոնք՝</w:t>
      </w:r>
    </w:p>
    <w:p w:rsidR="00F16CDC" w:rsidRPr="00094024" w:rsidRDefault="00F16CDC" w:rsidP="00F16CDC">
      <w:pPr>
        <w:suppressAutoHyphens/>
        <w:spacing w:line="360" w:lineRule="auto"/>
        <w:ind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kern w:val="1"/>
          <w:lang w:val="hy-AM" w:eastAsia="ar-SA"/>
        </w:rPr>
        <w:t>1) հեռահաղորդակցության օրենսդությամբ նախատեսված են ազդանշանները հասարակությանը հասանելի դարձնելու համար, կամ</w:t>
      </w:r>
    </w:p>
    <w:p w:rsidR="00F16CDC" w:rsidRPr="00094024" w:rsidRDefault="00F16CDC" w:rsidP="00F16CDC">
      <w:pPr>
        <w:suppressLineNumbers/>
        <w:tabs>
          <w:tab w:val="left" w:pos="720"/>
        </w:tabs>
        <w:suppressAutoHyphens/>
        <w:spacing w:line="360" w:lineRule="auto"/>
        <w:ind w:firstLine="720"/>
        <w:jc w:val="both"/>
        <w:rPr>
          <w:rFonts w:ascii="GHEA Grapalat" w:hAnsi="GHEA Grapalat" w:cs="GHEA Grapalat"/>
          <w:spacing w:val="-1"/>
          <w:kern w:val="1"/>
          <w:lang w:val="hy-AM" w:eastAsia="ar-SA"/>
        </w:rPr>
      </w:pPr>
      <w:r w:rsidRPr="00094024">
        <w:rPr>
          <w:rFonts w:ascii="GHEA Grapalat" w:hAnsi="GHEA Grapalat" w:cs="GHEA Grapalat"/>
          <w:spacing w:val="-1"/>
          <w:kern w:val="1"/>
          <w:lang w:val="hy-AM" w:eastAsia="ar-SA"/>
        </w:rPr>
        <w:t>2) նախատեսված են փակ հաղորդման համար մի կետից դեպի մյուսը, պայմանով, որ ազդանշանների անհատական ձևով ընդունման պայմանները համարժեք են սույն մասի 1-ին կետում նշված պայմաններին:</w:t>
      </w:r>
    </w:p>
    <w:p w:rsidR="00F16CDC" w:rsidRPr="00094024" w:rsidRDefault="00F16CDC" w:rsidP="00F16CDC">
      <w:pPr>
        <w:widowControl w:val="0"/>
        <w:suppressAutoHyphens/>
        <w:spacing w:line="100" w:lineRule="atLeast"/>
        <w:ind w:right="-9" w:firstLine="720"/>
        <w:jc w:val="both"/>
        <w:rPr>
          <w:rFonts w:eastAsia="Calibri"/>
          <w:kern w:val="1"/>
          <w:lang w:val="hy-AM" w:eastAsia="ar-SA"/>
        </w:rPr>
      </w:pPr>
    </w:p>
    <w:p w:rsidR="00F16CDC" w:rsidRPr="00094024" w:rsidRDefault="00F16CDC" w:rsidP="00F16CDC">
      <w:pPr>
        <w:widowControl w:val="0"/>
        <w:suppressAutoHyphens/>
        <w:spacing w:line="100" w:lineRule="atLeast"/>
        <w:ind w:right="-9" w:firstLine="720"/>
        <w:jc w:val="both"/>
        <w:rPr>
          <w:rFonts w:eastAsia="Calibri"/>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 xml:space="preserve">Հոդված 28. </w:t>
      </w:r>
      <w:r w:rsidRPr="00094024">
        <w:rPr>
          <w:rFonts w:ascii="GHEA Grapalat" w:eastAsia="Calibri" w:hAnsi="GHEA Grapalat" w:cs="GHEA Grapalat"/>
          <w:b/>
          <w:iCs/>
          <w:spacing w:val="-1"/>
          <w:kern w:val="1"/>
          <w:lang w:val="hy-AM" w:eastAsia="ar-SA"/>
        </w:rPr>
        <w:t>Վերահեռարձակման և մալուխով վերահաղորդման իրավունքը</w:t>
      </w:r>
    </w:p>
    <w:p w:rsidR="00F16CDC" w:rsidRPr="00094024" w:rsidRDefault="00F16CDC" w:rsidP="00F16CDC">
      <w:pPr>
        <w:widowControl w:val="0"/>
        <w:suppressAutoHyphens/>
        <w:autoSpaceDE w:val="0"/>
        <w:autoSpaceDN w:val="0"/>
        <w:adjustRightInd w:val="0"/>
        <w:spacing w:line="360" w:lineRule="auto"/>
        <w:ind w:right="-87" w:firstLine="720"/>
        <w:jc w:val="both"/>
        <w:rPr>
          <w:rFonts w:ascii="GHEA Grapalat" w:eastAsia="Arial Unicode MS" w:hAnsi="GHEA Grapalat" w:cs="Sylfaen"/>
          <w:spacing w:val="-1"/>
          <w:kern w:val="1"/>
          <w:lang w:val="hy-AM" w:eastAsia="ar-SA"/>
        </w:rPr>
      </w:pPr>
      <w:r w:rsidRPr="00094024">
        <w:rPr>
          <w:rFonts w:ascii="GHEA Grapalat" w:eastAsia="Arial Unicode MS" w:hAnsi="GHEA Grapalat" w:cs="Sylfaen"/>
          <w:spacing w:val="-1"/>
          <w:kern w:val="1"/>
          <w:sz w:val="22"/>
          <w:szCs w:val="22"/>
          <w:lang w:val="hy-AM" w:eastAsia="ar-SA"/>
        </w:rPr>
        <w:t xml:space="preserve"> 1. </w:t>
      </w:r>
      <w:r w:rsidRPr="00094024">
        <w:rPr>
          <w:rFonts w:ascii="GHEA Grapalat" w:eastAsia="Arial Unicode MS" w:hAnsi="GHEA Grapalat" w:cs="Sylfaen"/>
          <w:spacing w:val="-1"/>
          <w:kern w:val="1"/>
          <w:lang w:val="hy-AM" w:eastAsia="ar-SA"/>
        </w:rPr>
        <w:t xml:space="preserve">Հեղինակը բացառիկ իրավունք ունի թույլատրելու կամ արգելելու  իր ստեղծագործության վերահեռարձակումը և մալուխով վերահաղորդումը։ </w:t>
      </w:r>
    </w:p>
    <w:p w:rsidR="00F16CDC" w:rsidRPr="00A8244C"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A8244C">
        <w:rPr>
          <w:rFonts w:ascii="GHEA Grapalat" w:eastAsia="Calibri" w:hAnsi="GHEA Grapalat" w:cs="GHEA Grapalat"/>
          <w:spacing w:val="-1"/>
          <w:kern w:val="1"/>
          <w:lang w:val="hy-AM" w:eastAsia="ar-SA"/>
        </w:rPr>
        <w:t>2. Վերահեռարձակում և մալուխով վերահաղորդում է համարվում որևէ հեռարձակող կազմակերպության հաղորդման միաժամանակյա կամ արդեն հեռարձակված և գրառված հաղորդման հետագա հեռարձակումը կամ վերահաղորդումը հանրությանը, որն իրականացվում է`</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այլ  հեռարձակող կազմակերպության կողմից (վերահեռարձակում).</w:t>
      </w:r>
    </w:p>
    <w:p w:rsidR="00F16CDC" w:rsidRPr="00094024" w:rsidRDefault="00F16CDC" w:rsidP="00F16CDC">
      <w:pPr>
        <w:widowControl w:val="0"/>
        <w:tabs>
          <w:tab w:val="left" w:pos="0"/>
          <w:tab w:val="center" w:pos="4986"/>
          <w:tab w:val="right" w:pos="9972"/>
        </w:tabs>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ab/>
        <w:t>2) մալուխային համակարգով` մալուխային օպերատորի կողմից (մալուխով վերահաղորդում)։</w:t>
      </w:r>
    </w:p>
    <w:p w:rsidR="00F16CDC" w:rsidRPr="00094024" w:rsidRDefault="00F16CDC" w:rsidP="00F16CDC">
      <w:pPr>
        <w:suppressAutoHyphens/>
        <w:spacing w:line="360" w:lineRule="auto"/>
        <w:ind w:right="90"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autoSpaceDE w:val="0"/>
        <w:autoSpaceDN w:val="0"/>
        <w:adjustRightInd w:val="0"/>
        <w:spacing w:after="200" w:line="360" w:lineRule="auto"/>
        <w:ind w:right="-9" w:firstLine="720"/>
        <w:jc w:val="both"/>
        <w:rPr>
          <w:rFonts w:ascii="GHEA Grapalat" w:eastAsia="Arial Unicode MS" w:hAnsi="GHEA Grapalat" w:cs="Calibri"/>
          <w:b/>
          <w:spacing w:val="-1"/>
          <w:kern w:val="1"/>
          <w:lang w:val="hy-AM" w:eastAsia="ar-SA"/>
        </w:rPr>
      </w:pPr>
      <w:r w:rsidRPr="00094024">
        <w:rPr>
          <w:rFonts w:ascii="GHEA Grapalat" w:eastAsia="Arial Unicode MS" w:hAnsi="GHEA Grapalat" w:cs="Sylfaen"/>
          <w:b/>
          <w:spacing w:val="-1"/>
          <w:kern w:val="1"/>
          <w:lang w:val="hy-AM" w:eastAsia="ar-SA"/>
        </w:rPr>
        <w:t>Հոդված</w:t>
      </w:r>
      <w:r w:rsidRPr="00094024">
        <w:rPr>
          <w:rFonts w:ascii="GHEA Grapalat" w:eastAsia="Arial Unicode MS" w:hAnsi="GHEA Grapalat" w:cs="Calibri"/>
          <w:b/>
          <w:spacing w:val="-1"/>
          <w:kern w:val="1"/>
          <w:lang w:val="hy-AM" w:eastAsia="ar-SA"/>
        </w:rPr>
        <w:t xml:space="preserve"> 29. </w:t>
      </w:r>
      <w:r w:rsidRPr="00094024">
        <w:rPr>
          <w:rFonts w:ascii="GHEA Grapalat" w:eastAsia="Arial Unicode MS" w:hAnsi="GHEA Grapalat" w:cs="Sylfaen"/>
          <w:b/>
          <w:iCs/>
          <w:spacing w:val="-1"/>
          <w:kern w:val="1"/>
          <w:lang w:val="hy-AM" w:eastAsia="ar-SA"/>
        </w:rPr>
        <w:t>Երկրորդային</w:t>
      </w:r>
      <w:r w:rsidRPr="00094024">
        <w:rPr>
          <w:rFonts w:ascii="GHEA Grapalat" w:eastAsia="Arial Unicode MS" w:hAnsi="GHEA Grapalat" w:cs="Calibri"/>
          <w:b/>
          <w:iCs/>
          <w:spacing w:val="-1"/>
          <w:kern w:val="1"/>
          <w:lang w:val="hy-AM" w:eastAsia="ar-SA"/>
        </w:rPr>
        <w:t xml:space="preserve"> </w:t>
      </w:r>
      <w:r w:rsidRPr="00094024">
        <w:rPr>
          <w:rFonts w:ascii="GHEA Grapalat" w:eastAsia="Arial Unicode MS" w:hAnsi="GHEA Grapalat" w:cs="Sylfaen"/>
          <w:b/>
          <w:iCs/>
          <w:spacing w:val="-1"/>
          <w:kern w:val="1"/>
          <w:lang w:val="hy-AM" w:eastAsia="ar-SA"/>
        </w:rPr>
        <w:t>հեռարձակման</w:t>
      </w:r>
      <w:r w:rsidRPr="00094024">
        <w:rPr>
          <w:rFonts w:ascii="GHEA Grapalat" w:eastAsia="Arial Unicode MS" w:hAnsi="GHEA Grapalat" w:cs="Calibri"/>
          <w:b/>
          <w:iCs/>
          <w:spacing w:val="-1"/>
          <w:kern w:val="1"/>
          <w:lang w:val="hy-AM" w:eastAsia="ar-SA"/>
        </w:rPr>
        <w:t xml:space="preserve"> </w:t>
      </w:r>
      <w:r w:rsidRPr="00094024">
        <w:rPr>
          <w:rFonts w:ascii="GHEA Grapalat" w:eastAsia="Arial Unicode MS" w:hAnsi="GHEA Grapalat" w:cs="Sylfaen"/>
          <w:b/>
          <w:iCs/>
          <w:spacing w:val="-1"/>
          <w:kern w:val="1"/>
          <w:lang w:val="hy-AM" w:eastAsia="ar-SA"/>
        </w:rPr>
        <w:t>իրավունք</w:t>
      </w:r>
      <w:r w:rsidRPr="00094024">
        <w:rPr>
          <w:rFonts w:ascii="GHEA Grapalat" w:eastAsia="Arial Unicode MS" w:hAnsi="GHEA Grapalat" w:cs="Calibri"/>
          <w:b/>
          <w:iCs/>
          <w:spacing w:val="-1"/>
          <w:kern w:val="1"/>
          <w:lang w:val="hy-AM" w:eastAsia="ar-SA"/>
        </w:rPr>
        <w:t xml:space="preserve">  </w:t>
      </w:r>
    </w:p>
    <w:p w:rsidR="00F16CDC" w:rsidRPr="00094024" w:rsidRDefault="00F16CDC" w:rsidP="00F16CDC">
      <w:pPr>
        <w:widowControl w:val="0"/>
        <w:suppressAutoHyphens/>
        <w:autoSpaceDE w:val="0"/>
        <w:autoSpaceDN w:val="0"/>
        <w:adjustRightInd w:val="0"/>
        <w:spacing w:line="360" w:lineRule="auto"/>
        <w:ind w:right="-9"/>
        <w:jc w:val="both"/>
        <w:rPr>
          <w:rFonts w:ascii="GHEA Grapalat" w:eastAsia="Arial Unicode MS" w:hAnsi="GHEA Grapalat" w:cs="Calibri"/>
          <w:spacing w:val="-1"/>
          <w:kern w:val="1"/>
          <w:lang w:val="hy-AM" w:eastAsia="ar-SA"/>
        </w:rPr>
      </w:pPr>
      <w:r w:rsidRPr="00094024">
        <w:rPr>
          <w:rFonts w:ascii="GHEA Grapalat" w:eastAsia="Arial Unicode MS" w:hAnsi="GHEA Grapalat" w:cs="Sylfaen"/>
          <w:spacing w:val="-1"/>
          <w:kern w:val="1"/>
          <w:lang w:val="hy-AM" w:eastAsia="ar-SA"/>
        </w:rPr>
        <w:lastRenderedPageBreak/>
        <w:t xml:space="preserve">        1. Հեղինակը բացառիկ իրավունք ունի թույլատրելու կամ արգելելու  իր ստեղծագործության հեռարձակման հաղորդումը հանրությանը բարձրախոսի, էկրանի կամ նմանատիպ  սարքերի միջոցով։</w:t>
      </w:r>
    </w:p>
    <w:p w:rsidR="00F16CDC" w:rsidRPr="00094024" w:rsidRDefault="00F16CDC" w:rsidP="00F16CDC">
      <w:pPr>
        <w:widowControl w:val="0"/>
        <w:suppressAutoHyphens/>
        <w:autoSpaceDE w:val="0"/>
        <w:autoSpaceDN w:val="0"/>
        <w:adjustRightInd w:val="0"/>
        <w:spacing w:line="360" w:lineRule="auto"/>
        <w:ind w:right="-9"/>
        <w:jc w:val="both"/>
        <w:rPr>
          <w:rFonts w:ascii="GHEA Grapalat" w:eastAsia="Arial Unicode MS" w:hAnsi="GHEA Grapalat" w:cs="Sylfaen"/>
          <w:b/>
          <w:spacing w:val="-1"/>
          <w:kern w:val="1"/>
          <w:lang w:val="hy-AM" w:eastAsia="ar-SA"/>
        </w:rPr>
      </w:pPr>
    </w:p>
    <w:p w:rsidR="00F16CDC" w:rsidRPr="00094024" w:rsidRDefault="00F16CDC" w:rsidP="00F16CDC">
      <w:pPr>
        <w:widowControl w:val="0"/>
        <w:suppressAutoHyphens/>
        <w:autoSpaceDE w:val="0"/>
        <w:autoSpaceDN w:val="0"/>
        <w:adjustRightInd w:val="0"/>
        <w:spacing w:line="360" w:lineRule="auto"/>
        <w:ind w:right="-9" w:firstLine="720"/>
        <w:jc w:val="both"/>
        <w:rPr>
          <w:rFonts w:ascii="GHEA Grapalat" w:eastAsia="Arial Unicode MS" w:hAnsi="GHEA Grapalat" w:cs="Calibri"/>
          <w:b/>
          <w:spacing w:val="-1"/>
          <w:kern w:val="1"/>
          <w:lang w:val="hy-AM" w:eastAsia="ar-SA"/>
        </w:rPr>
      </w:pPr>
      <w:r w:rsidRPr="00094024">
        <w:rPr>
          <w:rFonts w:ascii="GHEA Grapalat" w:eastAsia="Arial Unicode MS" w:hAnsi="GHEA Grapalat" w:cs="Sylfaen"/>
          <w:b/>
          <w:spacing w:val="-1"/>
          <w:kern w:val="1"/>
          <w:lang w:val="hy-AM" w:eastAsia="ar-SA"/>
        </w:rPr>
        <w:t>Հոդված</w:t>
      </w:r>
      <w:r w:rsidRPr="00094024">
        <w:rPr>
          <w:rFonts w:ascii="GHEA Grapalat" w:eastAsia="Arial Unicode MS" w:hAnsi="GHEA Grapalat" w:cs="Calibri"/>
          <w:b/>
          <w:spacing w:val="-1"/>
          <w:kern w:val="1"/>
          <w:lang w:val="hy-AM" w:eastAsia="ar-SA"/>
        </w:rPr>
        <w:t xml:space="preserve"> 30. </w:t>
      </w:r>
      <w:r w:rsidRPr="00094024">
        <w:rPr>
          <w:rFonts w:ascii="GHEA Grapalat" w:eastAsia="Arial Unicode MS" w:hAnsi="GHEA Grapalat" w:cs="Sylfaen"/>
          <w:b/>
          <w:iCs/>
          <w:spacing w:val="-1"/>
          <w:kern w:val="1"/>
          <w:lang w:val="hy-AM" w:eastAsia="ar-SA"/>
        </w:rPr>
        <w:t>Մատչելի</w:t>
      </w:r>
      <w:r w:rsidRPr="00094024">
        <w:rPr>
          <w:rFonts w:ascii="GHEA Grapalat" w:eastAsia="Arial Unicode MS" w:hAnsi="GHEA Grapalat" w:cs="Calibri"/>
          <w:b/>
          <w:iCs/>
          <w:spacing w:val="-1"/>
          <w:kern w:val="1"/>
          <w:lang w:val="hy-AM" w:eastAsia="ar-SA"/>
        </w:rPr>
        <w:t xml:space="preserve"> </w:t>
      </w:r>
      <w:r w:rsidRPr="00094024">
        <w:rPr>
          <w:rFonts w:ascii="GHEA Grapalat" w:eastAsia="Arial Unicode MS" w:hAnsi="GHEA Grapalat" w:cs="Sylfaen"/>
          <w:b/>
          <w:iCs/>
          <w:spacing w:val="-1"/>
          <w:kern w:val="1"/>
          <w:lang w:val="hy-AM" w:eastAsia="ar-SA"/>
        </w:rPr>
        <w:t>դարձնելու</w:t>
      </w:r>
      <w:r w:rsidRPr="00094024">
        <w:rPr>
          <w:rFonts w:ascii="GHEA Grapalat" w:eastAsia="Arial Unicode MS" w:hAnsi="GHEA Grapalat" w:cs="Calibri"/>
          <w:b/>
          <w:iCs/>
          <w:spacing w:val="-1"/>
          <w:kern w:val="1"/>
          <w:lang w:val="hy-AM" w:eastAsia="ar-SA"/>
        </w:rPr>
        <w:t xml:space="preserve"> </w:t>
      </w:r>
      <w:r w:rsidRPr="00094024">
        <w:rPr>
          <w:rFonts w:ascii="GHEA Grapalat" w:eastAsia="Arial Unicode MS" w:hAnsi="GHEA Grapalat" w:cs="Sylfaen"/>
          <w:b/>
          <w:iCs/>
          <w:spacing w:val="-1"/>
          <w:kern w:val="1"/>
          <w:lang w:val="hy-AM" w:eastAsia="ar-SA"/>
        </w:rPr>
        <w:t>իրավունքը</w:t>
      </w:r>
      <w:r w:rsidRPr="00094024">
        <w:rPr>
          <w:rFonts w:ascii="GHEA Grapalat" w:eastAsia="Arial Unicode MS" w:hAnsi="GHEA Grapalat" w:cs="Calibri"/>
          <w:b/>
          <w:iCs/>
          <w:spacing w:val="-1"/>
          <w:kern w:val="1"/>
          <w:lang w:val="hy-AM" w:eastAsia="ar-SA"/>
        </w:rPr>
        <w:t xml:space="preserve">  </w:t>
      </w:r>
    </w:p>
    <w:p w:rsidR="00F16CDC" w:rsidRPr="00094024" w:rsidRDefault="00F16CDC" w:rsidP="00F16CDC">
      <w:pPr>
        <w:widowControl w:val="0"/>
        <w:suppressAutoHyphens/>
        <w:autoSpaceDE w:val="0"/>
        <w:autoSpaceDN w:val="0"/>
        <w:adjustRightInd w:val="0"/>
        <w:spacing w:line="360" w:lineRule="auto"/>
        <w:ind w:right="-87" w:firstLine="720"/>
        <w:jc w:val="both"/>
        <w:rPr>
          <w:rFonts w:ascii="GHEA Grapalat" w:eastAsia="Arial Unicode MS" w:hAnsi="GHEA Grapalat" w:cs="Calibri"/>
          <w:b/>
          <w:bCs/>
          <w:spacing w:val="-1"/>
          <w:kern w:val="1"/>
          <w:lang w:val="hy-AM" w:eastAsia="ar-SA"/>
        </w:rPr>
      </w:pPr>
      <w:r w:rsidRPr="00094024">
        <w:rPr>
          <w:rFonts w:ascii="GHEA Grapalat" w:eastAsia="Arial Unicode MS" w:hAnsi="GHEA Grapalat" w:cs="Sylfaen"/>
          <w:spacing w:val="-1"/>
          <w:kern w:val="1"/>
          <w:lang w:val="hy-AM" w:eastAsia="ar-SA"/>
        </w:rPr>
        <w:t xml:space="preserve">1. Հեղինակը բացառիկ իրավունք ունի թույլատրելու կամ արգելելու իր ստեղծագործությունը հանրությանը մատչելի դարձնելը հաղորդալարով կամ առանց հաղորդալարի </w:t>
      </w:r>
      <w:r w:rsidRPr="00094024">
        <w:rPr>
          <w:rFonts w:ascii="GHEA Grapalat" w:eastAsia="Arial Unicode MS" w:hAnsi="GHEA Grapalat" w:cs="GHEA Grapalat"/>
          <w:spacing w:val="-1"/>
          <w:kern w:val="1"/>
          <w:lang w:val="hy-AM" w:eastAsia="ar-SA"/>
        </w:rPr>
        <w:t xml:space="preserve">այնպիսի ձևով, որ այն հասանելի լինի հանրության անդամներին  նրանց կողմից անհատապես ընտրված ցանկացած վայրում և պահին, մասնավորապես համակարգչային կամ նմանատիպ ցանցերի միջոցով։ </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autoSpaceDE w:val="0"/>
        <w:autoSpaceDN w:val="0"/>
        <w:adjustRightInd w:val="0"/>
        <w:spacing w:after="200" w:line="360" w:lineRule="auto"/>
        <w:ind w:right="-9" w:firstLine="720"/>
        <w:jc w:val="both"/>
        <w:rPr>
          <w:rFonts w:ascii="GHEA Grapalat" w:eastAsia="Arial Unicode MS" w:hAnsi="GHEA Grapalat" w:cs="Calibri"/>
          <w:b/>
          <w:spacing w:val="-1"/>
          <w:kern w:val="1"/>
          <w:lang w:val="hy-AM" w:eastAsia="ar-SA"/>
        </w:rPr>
      </w:pPr>
      <w:r w:rsidRPr="00094024">
        <w:rPr>
          <w:rFonts w:ascii="GHEA Grapalat" w:eastAsia="Arial Unicode MS" w:hAnsi="GHEA Grapalat" w:cs="Sylfaen"/>
          <w:b/>
          <w:spacing w:val="-1"/>
          <w:kern w:val="1"/>
          <w:lang w:val="hy-AM" w:eastAsia="ar-SA"/>
        </w:rPr>
        <w:t>Հոդված</w:t>
      </w:r>
      <w:r w:rsidRPr="00094024">
        <w:rPr>
          <w:rFonts w:ascii="GHEA Grapalat" w:eastAsia="Arial Unicode MS" w:hAnsi="GHEA Grapalat" w:cs="Calibri"/>
          <w:b/>
          <w:spacing w:val="-1"/>
          <w:kern w:val="1"/>
          <w:lang w:val="hy-AM" w:eastAsia="ar-SA"/>
        </w:rPr>
        <w:t xml:space="preserve"> 31. </w:t>
      </w:r>
      <w:r w:rsidRPr="00094024">
        <w:rPr>
          <w:rFonts w:ascii="GHEA Grapalat" w:eastAsia="Arial Unicode MS" w:hAnsi="GHEA Grapalat" w:cs="Sylfaen"/>
          <w:b/>
          <w:iCs/>
          <w:spacing w:val="-1"/>
          <w:kern w:val="1"/>
          <w:lang w:val="hy-AM" w:eastAsia="ar-SA"/>
        </w:rPr>
        <w:t>Վերափոխման   իրավունքը</w:t>
      </w:r>
      <w:r w:rsidRPr="00094024">
        <w:rPr>
          <w:rFonts w:ascii="GHEA Grapalat" w:eastAsia="Arial Unicode MS" w:hAnsi="GHEA Grapalat" w:cs="Calibri"/>
          <w:b/>
          <w:iCs/>
          <w:spacing w:val="-1"/>
          <w:kern w:val="1"/>
          <w:lang w:val="hy-AM" w:eastAsia="ar-SA"/>
        </w:rPr>
        <w:t xml:space="preserve">  </w:t>
      </w:r>
    </w:p>
    <w:p w:rsidR="00F16CDC" w:rsidRPr="00094024" w:rsidRDefault="00F16CDC" w:rsidP="00F16CDC">
      <w:pPr>
        <w:widowControl w:val="0"/>
        <w:suppressAutoHyphens/>
        <w:autoSpaceDE w:val="0"/>
        <w:autoSpaceDN w:val="0"/>
        <w:adjustRightInd w:val="0"/>
        <w:spacing w:line="360" w:lineRule="auto"/>
        <w:ind w:right="-85"/>
        <w:jc w:val="both"/>
        <w:rPr>
          <w:rFonts w:ascii="GHEA Grapalat" w:eastAsia="Arial Unicode MS" w:hAnsi="GHEA Grapalat" w:cs="Sylfaen"/>
          <w:spacing w:val="-1"/>
          <w:kern w:val="1"/>
          <w:lang w:val="hy-AM" w:eastAsia="ar-SA"/>
        </w:rPr>
      </w:pPr>
      <w:r w:rsidRPr="00094024">
        <w:rPr>
          <w:rFonts w:ascii="GHEA Grapalat" w:eastAsia="Arial Unicode MS" w:hAnsi="GHEA Grapalat" w:cs="Calibri"/>
          <w:spacing w:val="-1"/>
          <w:kern w:val="1"/>
          <w:lang w:val="hy-AM" w:eastAsia="ar-SA"/>
        </w:rPr>
        <w:t xml:space="preserve">        1.</w:t>
      </w:r>
      <w:r w:rsidRPr="00094024">
        <w:rPr>
          <w:rFonts w:ascii="GHEA Grapalat" w:eastAsia="Arial Unicode MS" w:hAnsi="GHEA Grapalat" w:cs="Sylfaen"/>
          <w:spacing w:val="-1"/>
          <w:kern w:val="1"/>
          <w:lang w:val="hy-AM" w:eastAsia="ar-SA"/>
        </w:rPr>
        <w:t xml:space="preserve"> Հեղինակը բացառիկ իրավունք ունի թույլատրելու կամ արգելելու իր ստեղծագործության բեմականացման նպատակով վերափոխումը, երաժշտական մշակումը, թարգմանությունը, փոփոխությունը և այլ հարմարեցումները։</w:t>
      </w:r>
    </w:p>
    <w:p w:rsidR="00F16CDC" w:rsidRPr="00094024" w:rsidRDefault="00F16CDC" w:rsidP="00F16CDC">
      <w:pPr>
        <w:widowControl w:val="0"/>
        <w:suppressAutoHyphens/>
        <w:autoSpaceDE w:val="0"/>
        <w:autoSpaceDN w:val="0"/>
        <w:adjustRightInd w:val="0"/>
        <w:spacing w:line="360" w:lineRule="auto"/>
        <w:ind w:right="-85"/>
        <w:jc w:val="both"/>
        <w:rPr>
          <w:rFonts w:ascii="GHEA Grapalat" w:eastAsia="Arial Unicode MS" w:hAnsi="GHEA Grapalat" w:cs="GHEA Grapalat"/>
          <w:spacing w:val="-1"/>
          <w:kern w:val="1"/>
          <w:lang w:val="hy-AM" w:eastAsia="ar-SA"/>
        </w:rPr>
      </w:pPr>
      <w:r w:rsidRPr="00094024">
        <w:rPr>
          <w:rFonts w:ascii="GHEA Grapalat" w:eastAsia="Arial Unicode MS" w:hAnsi="GHEA Grapalat" w:cs="Sylfaen"/>
          <w:spacing w:val="-1"/>
          <w:kern w:val="1"/>
          <w:lang w:val="hy-AM" w:eastAsia="ar-SA"/>
        </w:rPr>
        <w:t xml:space="preserve">       2. Վերափոխման  իրավունքը կիրառվում է նաև այն դեպքերում, երբ արդեն գոյություն ունեցող ստեղծագործությունն </w:t>
      </w:r>
      <w:r w:rsidRPr="00094024">
        <w:rPr>
          <w:rFonts w:ascii="GHEA Grapalat" w:eastAsia="Arial Unicode MS" w:hAnsi="GHEA Grapalat" w:cs="GHEA Grapalat"/>
          <w:spacing w:val="-1"/>
          <w:kern w:val="1"/>
          <w:lang w:val="hy-AM" w:eastAsia="ar-SA"/>
        </w:rPr>
        <w:t xml:space="preserve">առանց փոփոխության ներառված է նոր ստեղծագործության մեջ: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32. Ստեղծագործության վ</w:t>
      </w:r>
      <w:r w:rsidRPr="00094024">
        <w:rPr>
          <w:rFonts w:ascii="GHEA Grapalat" w:eastAsia="Calibri" w:hAnsi="GHEA Grapalat" w:cs="GHEA Grapalat"/>
          <w:b/>
          <w:iCs/>
          <w:spacing w:val="-1"/>
          <w:kern w:val="1"/>
          <w:lang w:val="hy-AM" w:eastAsia="ar-SA"/>
        </w:rPr>
        <w:t>երավաճառքի իրավունքը</w:t>
      </w:r>
      <w:r w:rsidRPr="00094024">
        <w:rPr>
          <w:rFonts w:ascii="GHEA Grapalat" w:eastAsia="Calibri" w:hAnsi="GHEA Grapalat" w:cs="GHEA Grapalat"/>
          <w:b/>
          <w:spacing w:val="-1"/>
          <w:kern w:val="1"/>
          <w:lang w:val="hy-AM" w:eastAsia="ar-SA"/>
        </w:rPr>
        <w:t xml:space="preserve">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w:t>
      </w:r>
      <w:r w:rsidRPr="00094024">
        <w:rPr>
          <w:rFonts w:ascii="GHEA Grapalat" w:eastAsia="Calibri" w:hAnsi="GHEA Grapalat" w:cs="GHEA Grapalat"/>
          <w:kern w:val="1"/>
          <w:lang w:val="hy-AM" w:eastAsia="ar-SA"/>
        </w:rPr>
        <w:t xml:space="preserve"> Կերպարվեստի ստեղծագործության հեղինակն օգտվում է իր կողմից օտարված կերպարվեստի ստեղծագործության բնօրինակը սեփականատիրոջ կողմից կամ աճուրդասրահի, պատկերասրահի, գեղարվեստական սրահի, խանութի կամ որևէ գործակալի միջոցով վերավաճառքի մասին տեղեկացվելու և յուրաքանչյուր վերավաճառքի գնի հինգ տոկոսը վաճառողից ստանալու անօտարելի իրավունքից (վերավաճառքից վարձատրություն ստանալու իրավունք)։</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2. Կերպարվեստի ստեղծագործության բնօրինակը վաճառողները, գնորդները և միջնորդները համատեղ պատասխանատու են սույն հոդվածի 1-ին մասով նախատեսված պարտավորությունների համար։ Կերպարվեստի ստեղծագործության բնօրինակի սեփականատերը, աճուրդասրահը, </w:t>
      </w:r>
      <w:r w:rsidRPr="00094024">
        <w:rPr>
          <w:rFonts w:ascii="GHEA Grapalat" w:eastAsia="Calibri" w:hAnsi="GHEA Grapalat" w:cs="GHEA Grapalat"/>
          <w:kern w:val="1"/>
          <w:lang w:val="hy-AM" w:eastAsia="ar-SA"/>
        </w:rPr>
        <w:t xml:space="preserve">պատկերասրահը, գեղարվեստական սրահը, խանութը </w:t>
      </w:r>
      <w:r w:rsidRPr="00094024">
        <w:rPr>
          <w:rFonts w:ascii="GHEA Grapalat" w:eastAsia="Calibri" w:hAnsi="GHEA Grapalat" w:cs="GHEA Grapalat"/>
          <w:spacing w:val="-1"/>
          <w:kern w:val="1"/>
          <w:lang w:val="hy-AM" w:eastAsia="ar-SA"/>
        </w:rPr>
        <w:lastRenderedPageBreak/>
        <w:t>կամ գործակալը վերավաճառքից հետո` 30 օրվա ընթացքում, հեղինակին կամ նրա ներկայացուցչին տեղեկություններ է ներկայացնում վաճառված բնօրինակի, վաճառքի գնի և վաճառողի մասին։</w:t>
      </w:r>
    </w:p>
    <w:p w:rsidR="00F16CDC" w:rsidRPr="00094024" w:rsidRDefault="00F16CDC" w:rsidP="00F16CDC">
      <w:pPr>
        <w:widowControl w:val="0"/>
        <w:suppressAutoHyphens/>
        <w:autoSpaceDE w:val="0"/>
        <w:autoSpaceDN w:val="0"/>
        <w:adjustRightInd w:val="0"/>
        <w:spacing w:line="360" w:lineRule="auto"/>
        <w:ind w:right="-85" w:firstLine="561"/>
        <w:jc w:val="both"/>
        <w:rPr>
          <w:rFonts w:ascii="GHEA Grapalat" w:eastAsia="Arial Unicode MS" w:hAnsi="GHEA Grapalat" w:cs="Sylfaen"/>
          <w:kern w:val="1"/>
          <w:lang w:val="hy-AM" w:eastAsia="x-none"/>
        </w:rPr>
      </w:pPr>
      <w:r w:rsidRPr="00094024">
        <w:rPr>
          <w:rFonts w:ascii="GHEA Grapalat" w:eastAsia="Arial Unicode MS" w:hAnsi="GHEA Grapalat" w:cs="GHEA Grapalat"/>
          <w:spacing w:val="-1"/>
          <w:kern w:val="1"/>
          <w:lang w:val="hy-AM" w:eastAsia="ar-SA"/>
        </w:rPr>
        <w:t xml:space="preserve">3. </w:t>
      </w:r>
      <w:r w:rsidRPr="00094024">
        <w:rPr>
          <w:rFonts w:ascii="GHEA Grapalat" w:eastAsia="Arial Unicode MS" w:hAnsi="GHEA Grapalat" w:cs="Sylfaen"/>
          <w:kern w:val="1"/>
          <w:lang w:val="es-ES" w:eastAsia="x-none"/>
        </w:rPr>
        <w:t xml:space="preserve">Վերավաճառքի իրավունքը չի </w:t>
      </w:r>
      <w:r w:rsidRPr="00094024">
        <w:rPr>
          <w:rFonts w:ascii="GHEA Grapalat" w:eastAsia="Arial Unicode MS" w:hAnsi="GHEA Grapalat" w:cs="Sylfaen"/>
          <w:kern w:val="1"/>
          <w:lang w:val="hy-AM" w:eastAsia="x-none"/>
        </w:rPr>
        <w:t>կիրառվում</w:t>
      </w:r>
      <w:r w:rsidRPr="00094024">
        <w:rPr>
          <w:rFonts w:ascii="GHEA Grapalat" w:eastAsia="Arial Unicode MS" w:hAnsi="GHEA Grapalat" w:cs="Sylfaen"/>
          <w:kern w:val="1"/>
          <w:lang w:val="es-ES" w:eastAsia="x-none"/>
        </w:rPr>
        <w:t xml:space="preserve">, եթե վաճառողը բնօրինակը ձեռք է բերել անմիջապես հեղինակից` վերավաճառքից ոչ պակաս, քան երեք տարի առաջ, </w:t>
      </w:r>
      <w:r w:rsidRPr="00094024">
        <w:rPr>
          <w:rFonts w:ascii="GHEA Grapalat" w:eastAsia="Arial Unicode MS" w:hAnsi="GHEA Grapalat" w:cs="Sylfaen"/>
          <w:kern w:val="1"/>
          <w:lang w:val="hy-AM" w:eastAsia="x-none"/>
        </w:rPr>
        <w:t xml:space="preserve">և </w:t>
      </w:r>
      <w:r w:rsidRPr="00094024">
        <w:rPr>
          <w:rFonts w:ascii="GHEA Grapalat" w:eastAsia="Arial Unicode MS" w:hAnsi="GHEA Grapalat" w:cs="Sylfaen"/>
          <w:kern w:val="1"/>
          <w:lang w:val="es-ES" w:eastAsia="x-none"/>
        </w:rPr>
        <w:t xml:space="preserve">եթե վերավաճառքի գինը չի գերազանցում 250.000 ՀՀ դրամը: </w:t>
      </w:r>
    </w:p>
    <w:p w:rsidR="00F16CDC" w:rsidRPr="00094024" w:rsidRDefault="00F16CDC" w:rsidP="00F16CDC">
      <w:pPr>
        <w:widowControl w:val="0"/>
        <w:suppressAutoHyphens/>
        <w:autoSpaceDE w:val="0"/>
        <w:autoSpaceDN w:val="0"/>
        <w:adjustRightInd w:val="0"/>
        <w:spacing w:line="360" w:lineRule="auto"/>
        <w:ind w:right="-85" w:firstLine="561"/>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4</w:t>
      </w:r>
      <w:r w:rsidRPr="00094024">
        <w:rPr>
          <w:rFonts w:ascii="GHEA Grapalat" w:hAnsi="GHEA Grapalat" w:cs="GHEA Grapalat"/>
          <w:spacing w:val="-1"/>
          <w:kern w:val="1"/>
          <w:sz w:val="20"/>
          <w:szCs w:val="20"/>
          <w:lang w:val="hy-AM" w:eastAsia="ar-SA"/>
        </w:rPr>
        <w:t xml:space="preserve">. </w:t>
      </w:r>
      <w:r w:rsidRPr="00094024">
        <w:rPr>
          <w:rFonts w:ascii="GHEA Grapalat" w:hAnsi="GHEA Grapalat" w:cs="GHEA Grapalat"/>
          <w:spacing w:val="-1"/>
          <w:kern w:val="1"/>
          <w:lang w:val="hy-AM" w:eastAsia="ar-SA"/>
        </w:rPr>
        <w:t>Սույն օրենքի իմաստով կերպարվեստի ստեղծագործության բնօրինակներ են համարվում գեղանկարները, կոլաժները, գծանկարները, փորագրությունները, նկարազարդ գորգերը, քանդակները, լիտոգրաֆիական, կերամիկական, ապակեգործական, լուսանկարչական, ոսկերչական և նմանատիպ այլ ստեղծագործությունները, պայմանով, որ դրանք պատրաստված են հեղինակի կողմից կամ բնօրինակ համարվող օրինակներ են։</w:t>
      </w:r>
    </w:p>
    <w:p w:rsidR="00F16CDC" w:rsidRPr="00094024" w:rsidRDefault="00F16CDC" w:rsidP="00F16CDC">
      <w:pPr>
        <w:widowControl w:val="0"/>
        <w:suppressAutoHyphens/>
        <w:spacing w:line="360" w:lineRule="auto"/>
        <w:ind w:right="-87" w:firstLine="561"/>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5. Բնօրինակ են համարվում այն օրինակները, որոնք սահմանափակ քանակով պատրաստվել են անձամբ հեղինակի կողմից կամ նրա թույլտվությամբ և համարակալվել ու ստորագրվել են հեղինակի կողմից։</w:t>
      </w:r>
    </w:p>
    <w:p w:rsidR="00F16CDC" w:rsidRPr="00094024" w:rsidRDefault="00F16CDC" w:rsidP="00F16CDC">
      <w:pPr>
        <w:widowControl w:val="0"/>
        <w:suppressAutoHyphens/>
        <w:spacing w:line="360" w:lineRule="auto"/>
        <w:ind w:right="-87" w:firstLine="561"/>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6</w:t>
      </w:r>
      <w:r w:rsidRPr="00094024">
        <w:rPr>
          <w:rFonts w:ascii="GHEA Grapalat" w:eastAsia="Calibri" w:hAnsi="GHEA Grapalat" w:cs="GHEA Grapalat"/>
          <w:kern w:val="1"/>
          <w:lang w:val="es-ES" w:eastAsia="ar-SA"/>
        </w:rPr>
        <w:t>. Սույն հոդվածի 1-ին</w:t>
      </w:r>
      <w:r w:rsidRPr="00094024">
        <w:rPr>
          <w:rFonts w:ascii="GHEA Grapalat" w:eastAsia="Calibri" w:hAnsi="GHEA Grapalat" w:cs="GHEA Grapalat"/>
          <w:kern w:val="1"/>
          <w:lang w:val="hy-AM" w:eastAsia="ar-SA"/>
        </w:rPr>
        <w:t xml:space="preserve"> մասով նախատեսված </w:t>
      </w:r>
      <w:r w:rsidRPr="00094024">
        <w:rPr>
          <w:rFonts w:ascii="GHEA Grapalat" w:eastAsia="Calibri" w:hAnsi="GHEA Grapalat" w:cs="GHEA Grapalat"/>
          <w:kern w:val="1"/>
          <w:lang w:val="es-ES" w:eastAsia="ar-SA"/>
        </w:rPr>
        <w:t xml:space="preserve">վարձատրության </w:t>
      </w:r>
      <w:r w:rsidRPr="00094024">
        <w:rPr>
          <w:rFonts w:ascii="GHEA Grapalat" w:eastAsia="Calibri" w:hAnsi="GHEA Grapalat" w:cs="GHEA Grapalat"/>
          <w:kern w:val="1"/>
          <w:lang w:val="hy-AM" w:eastAsia="ar-SA"/>
        </w:rPr>
        <w:t xml:space="preserve">վճարումը </w:t>
      </w:r>
      <w:r w:rsidRPr="00094024">
        <w:rPr>
          <w:rFonts w:ascii="GHEA Grapalat" w:eastAsia="Calibri" w:hAnsi="GHEA Grapalat" w:cs="GHEA Grapalat"/>
          <w:kern w:val="1"/>
          <w:lang w:val="es-ES" w:eastAsia="ar-SA"/>
        </w:rPr>
        <w:t>հեղինակին կամ նրա իրավահաջորդ</w:t>
      </w:r>
      <w:r w:rsidRPr="00094024">
        <w:rPr>
          <w:rFonts w:ascii="GHEA Grapalat" w:eastAsia="Calibri" w:hAnsi="GHEA Grapalat" w:cs="GHEA Grapalat"/>
          <w:kern w:val="1"/>
          <w:lang w:val="hy-AM" w:eastAsia="ar-SA"/>
        </w:rPr>
        <w:t>ին</w:t>
      </w:r>
      <w:r w:rsidRPr="00094024">
        <w:rPr>
          <w:rFonts w:ascii="GHEA Grapalat" w:eastAsia="Calibri" w:hAnsi="GHEA Grapalat" w:cs="GHEA Grapalat"/>
          <w:kern w:val="1"/>
          <w:lang w:val="es-ES" w:eastAsia="ar-SA"/>
        </w:rPr>
        <w:t xml:space="preserve"> իրականացվում է գույքային իրավունքներ</w:t>
      </w:r>
      <w:r w:rsidRPr="00094024">
        <w:rPr>
          <w:rFonts w:ascii="GHEA Grapalat" w:eastAsia="Calibri" w:hAnsi="GHEA Grapalat" w:cs="GHEA Grapalat"/>
          <w:kern w:val="1"/>
          <w:lang w:val="hy-AM" w:eastAsia="ar-SA"/>
        </w:rPr>
        <w:t>ը</w:t>
      </w:r>
      <w:r w:rsidRPr="00094024">
        <w:rPr>
          <w:rFonts w:ascii="GHEA Grapalat" w:eastAsia="Calibri" w:hAnsi="GHEA Grapalat" w:cs="GHEA Grapalat"/>
          <w:kern w:val="1"/>
          <w:lang w:val="es-ES" w:eastAsia="ar-SA"/>
        </w:rPr>
        <w:t xml:space="preserve"> կոլեկտիվ </w:t>
      </w:r>
      <w:r w:rsidRPr="00094024">
        <w:rPr>
          <w:rFonts w:ascii="GHEA Grapalat" w:eastAsia="Calibri" w:hAnsi="GHEA Grapalat" w:cs="GHEA Grapalat"/>
          <w:kern w:val="1"/>
          <w:lang w:val="hy-AM" w:eastAsia="ar-SA"/>
        </w:rPr>
        <w:t xml:space="preserve">հիմունքներով </w:t>
      </w:r>
      <w:r w:rsidRPr="00094024">
        <w:rPr>
          <w:rFonts w:ascii="GHEA Grapalat" w:eastAsia="Calibri" w:hAnsi="GHEA Grapalat" w:cs="GHEA Grapalat"/>
          <w:kern w:val="1"/>
          <w:lang w:val="es-ES" w:eastAsia="ar-SA"/>
        </w:rPr>
        <w:t>կառավար</w:t>
      </w:r>
      <w:r w:rsidRPr="00094024">
        <w:rPr>
          <w:rFonts w:ascii="GHEA Grapalat" w:eastAsia="Calibri" w:hAnsi="GHEA Grapalat" w:cs="GHEA Grapalat"/>
          <w:kern w:val="1"/>
          <w:lang w:val="hy-AM" w:eastAsia="ar-SA"/>
        </w:rPr>
        <w:t xml:space="preserve">ող </w:t>
      </w:r>
      <w:r w:rsidRPr="00094024">
        <w:rPr>
          <w:rFonts w:ascii="GHEA Grapalat" w:eastAsia="Calibri" w:hAnsi="GHEA Grapalat" w:cs="GHEA Grapalat"/>
          <w:kern w:val="1"/>
          <w:lang w:val="es-ES" w:eastAsia="ar-SA"/>
        </w:rPr>
        <w:t>կազմակերպության միջոցով։</w:t>
      </w:r>
      <w:r w:rsidRPr="00094024">
        <w:rPr>
          <w:rFonts w:ascii="GHEA Grapalat" w:eastAsia="Calibri" w:hAnsi="GHEA Grapalat" w:cs="GHEA Grapalat"/>
          <w:kern w:val="1"/>
          <w:lang w:val="hy-AM" w:eastAsia="ar-SA"/>
        </w:rPr>
        <w:t xml:space="preserve"> </w:t>
      </w:r>
    </w:p>
    <w:p w:rsidR="00F16CDC" w:rsidRPr="00094024" w:rsidRDefault="00F16CDC" w:rsidP="00F16CDC">
      <w:pPr>
        <w:widowControl w:val="0"/>
        <w:suppressAutoHyphens/>
        <w:spacing w:line="360" w:lineRule="auto"/>
        <w:ind w:right="-87" w:firstLine="561"/>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7. Սույն հոդվածի 1-ին մասում նշված իրավունքից օգտվում են օտարերկրյա պետությունների քաղաքացիները՝ փոխադարձության սկզբունքով:</w:t>
      </w:r>
      <w:r w:rsidRPr="00094024">
        <w:rPr>
          <w:rFonts w:ascii="GHEA Grapalat" w:eastAsia="Calibri" w:hAnsi="GHEA Grapalat" w:cs="GHEA Grapalat"/>
          <w:b/>
          <w:spacing w:val="-1"/>
          <w:kern w:val="1"/>
          <w:lang w:val="hy-AM" w:eastAsia="ar-SA"/>
        </w:rPr>
        <w:t xml:space="preserve"> </w:t>
      </w:r>
    </w:p>
    <w:p w:rsidR="00F16CDC" w:rsidRPr="00BF2982"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BF2982"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561"/>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 xml:space="preserve">Հոդված 33. Ստեղծագործությունը հասանելի դարձնելու և ցուցադրելու իրավունքը </w:t>
      </w:r>
      <w:r w:rsidRPr="00094024">
        <w:rPr>
          <w:rFonts w:ascii="Sylfaen" w:eastAsia="Calibri" w:hAnsi="Sylfaen" w:cs="Sylfaen"/>
          <w:i/>
          <w:iCs/>
          <w:spacing w:val="-1"/>
          <w:kern w:val="1"/>
          <w:sz w:val="22"/>
          <w:szCs w:val="22"/>
          <w:lang w:val="hy-AM" w:eastAsia="ar-SA"/>
        </w:rPr>
        <w:t xml:space="preserve">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Հեղինակն իրավունք ունի ստեղծագործության բնօրինակի սեփականատիրոջից պահանջելու վերարտադրման կամ վերամշակման իր իրավունքն իրագործելու հնարավորություն ընձեռել իրեն, եթե դրանով չեն վնասվում սեփականատիրոջ օրինական շահերը։ Սեփականատերը պարտավոր չէ ստեղծագործությունը հասցնել հեղինակի գտնվելու վայրը։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Հեղինակը կարող է պահանջել, որ սեփականատերը կերպարվեստի իր ստեղծագործության կամ լուսանկարչական ստեղծագործության բնօրինակը տրամադրի իրեն՝ այն ցուցահանդեսում ցուցադրելու նպատակով:</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lastRenderedPageBreak/>
        <w:t>3. Սույն հոդվածի 2-րդ մասի համաձայն ցուցահանդեսում ցուցադրելու հնարավորությունն ընձեռելիս սեփականատերը կարող է հեղինակից պահանջել ստեղծագործության պահպանության բավարար անվտանգության կամ բնօրինակի շուկայական գնի չափով գրավի ապահովում։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4. Սույն հոդվածի 2-րդ մասով նախատեսված իրավունքից օգտվելու համար անհրաժեշտ ծախսերն կրում է հեղինակը, ով պատասխանատվություն է կրում նաև ստեղծագործության բնօրինակին կամ օրինակին պատճառած հնարավոր վնասի համար:</w:t>
      </w:r>
    </w:p>
    <w:p w:rsidR="00F16CDC" w:rsidRPr="00094024" w:rsidRDefault="00F16CDC" w:rsidP="00F16CDC">
      <w:pPr>
        <w:suppressAutoHyphens/>
        <w:spacing w:line="360" w:lineRule="auto"/>
        <w:ind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5. Դիմանկար պարունակող կերպարվեստի ստեղծագործությունների ստեղծումն ու տարածումը իրականացվում է միայն դիմանկարում պատկերված անձի համաձայնությամբ:</w:t>
      </w:r>
    </w:p>
    <w:p w:rsidR="00F16CDC" w:rsidRPr="00094024" w:rsidRDefault="00F16CDC" w:rsidP="00F16CDC">
      <w:pPr>
        <w:widowControl w:val="0"/>
        <w:suppressAutoHyphens/>
        <w:spacing w:line="360" w:lineRule="auto"/>
        <w:ind w:right="-9"/>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5</w:t>
      </w:r>
    </w:p>
    <w:p w:rsidR="00F16CDC" w:rsidRPr="00094024" w:rsidRDefault="00F16CDC" w:rsidP="00F16CDC">
      <w:pPr>
        <w:widowControl w:val="0"/>
        <w:suppressAutoHyphens/>
        <w:spacing w:line="360" w:lineRule="auto"/>
        <w:ind w:right="-87"/>
        <w:jc w:val="center"/>
        <w:rPr>
          <w:rFonts w:ascii="GHEA Grapalat" w:eastAsia="Calibri" w:hAnsi="GHEA Grapalat" w:cs="GHEA Grapalat"/>
          <w:b/>
          <w:kern w:val="1"/>
          <w:lang w:val="hy-AM" w:eastAsia="ar-SA"/>
        </w:rPr>
      </w:pPr>
      <w:r w:rsidRPr="00094024">
        <w:rPr>
          <w:rFonts w:ascii="GHEA Grapalat" w:eastAsia="Calibri" w:hAnsi="GHEA Grapalat" w:cs="GHEA Grapalat"/>
          <w:b/>
          <w:iCs/>
          <w:spacing w:val="-1"/>
          <w:kern w:val="1"/>
          <w:lang w:val="hy-AM" w:eastAsia="ar-SA"/>
        </w:rPr>
        <w:t>ՀԵՂԻՆԱԿԱՅԻՆ ԻՐԱՎՈՒՆՔԻ ՍԱՀՄԱՆԱՓԱԿՈՒՄՆԵՐԸ</w:t>
      </w:r>
    </w:p>
    <w:p w:rsidR="00F16CDC" w:rsidRPr="00094024" w:rsidRDefault="00F16CDC" w:rsidP="00F16CDC">
      <w:pPr>
        <w:widowControl w:val="0"/>
        <w:suppressAutoHyphens/>
        <w:spacing w:line="360" w:lineRule="auto"/>
        <w:ind w:right="-87"/>
        <w:jc w:val="center"/>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b/>
          <w:spacing w:val="-1"/>
          <w:kern w:val="1"/>
          <w:lang w:val="hy-AM" w:eastAsia="ar-SA"/>
        </w:rPr>
        <w:t xml:space="preserve">Հոդված 34. Սահմանափակումների կիրառումը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 xml:space="preserve">1. Սույն օրենքով նախատեսված իրավունքների սահմանափակումները կարող են կիրառվել կոնկրետ սահմանափակման նպատակն ապահովող ծավալով, ինչպես նաև հեղինակի անվան և ստեղծագործության սկզբնաղբյուրի նշումով, եթե նման նշումն անհնարին չէ: Սահմանափակումները կիրառվում են պայմանով, որ </w:t>
      </w:r>
      <w:r w:rsidRPr="00094024">
        <w:rPr>
          <w:rFonts w:ascii="GHEA Grapalat" w:eastAsia="Calibri" w:hAnsi="GHEA Grapalat" w:cs="GHEA Grapalat"/>
          <w:kern w:val="1"/>
          <w:lang w:val="hy-AM" w:eastAsia="ar-SA"/>
        </w:rPr>
        <w:t xml:space="preserve">չեն հակասում ստեղծագործության բնականոն օգտագործման պահանջներին և </w:t>
      </w:r>
      <w:r w:rsidRPr="00094024">
        <w:rPr>
          <w:rFonts w:ascii="GHEA Grapalat" w:eastAsia="Arial Unicode MS" w:hAnsi="GHEA Grapalat" w:cs="GHEA Grapalat"/>
          <w:kern w:val="1"/>
          <w:lang w:val="hy-AM" w:eastAsia="ar-SA"/>
        </w:rPr>
        <w:t xml:space="preserve">անհիմն կերպով </w:t>
      </w:r>
      <w:r w:rsidRPr="00094024">
        <w:rPr>
          <w:rFonts w:ascii="GHEA Grapalat" w:eastAsia="Calibri" w:hAnsi="GHEA Grapalat" w:cs="GHEA Grapalat"/>
          <w:kern w:val="1"/>
          <w:lang w:val="hy-AM" w:eastAsia="ar-SA"/>
        </w:rPr>
        <w:t>չեն վնասում ստեղծագործության նկատմամբ հեղինակի օրինական շահերը։</w:t>
      </w:r>
    </w:p>
    <w:p w:rsidR="00F16CDC" w:rsidRPr="00BF2982" w:rsidRDefault="00F16CDC" w:rsidP="00F16CDC">
      <w:pPr>
        <w:widowControl w:val="0"/>
        <w:suppressAutoHyphens/>
        <w:spacing w:line="100" w:lineRule="atLeast"/>
        <w:ind w:right="-87" w:firstLine="720"/>
        <w:jc w:val="both"/>
        <w:rPr>
          <w:rFonts w:ascii="GHEA Grapalat" w:eastAsia="Calibri" w:hAnsi="GHEA Grapalat" w:cs="GHEA Grapalat"/>
          <w:b/>
          <w:spacing w:val="-1"/>
          <w:kern w:val="1"/>
          <w:lang w:val="hy-AM" w:eastAsia="ar-SA"/>
        </w:rPr>
      </w:pPr>
    </w:p>
    <w:p w:rsidR="00F16CDC" w:rsidRPr="00BF2982" w:rsidRDefault="00F16CDC" w:rsidP="00F16CDC">
      <w:pPr>
        <w:widowControl w:val="0"/>
        <w:suppressAutoHyphens/>
        <w:spacing w:line="100" w:lineRule="atLeast"/>
        <w:ind w:right="-87" w:firstLine="720"/>
        <w:jc w:val="both"/>
        <w:rPr>
          <w:rFonts w:ascii="GHEA Grapalat" w:eastAsia="Calibri" w:hAnsi="GHEA Grapalat" w:cs="GHEA Grapalat"/>
          <w:b/>
          <w:spacing w:val="-1"/>
          <w:kern w:val="1"/>
          <w:lang w:val="hy-AM" w:eastAsia="ar-SA"/>
        </w:rPr>
      </w:pPr>
    </w:p>
    <w:p w:rsidR="00F16CDC" w:rsidRPr="00BF2982" w:rsidRDefault="00F16CDC" w:rsidP="00F16CDC">
      <w:pPr>
        <w:widowControl w:val="0"/>
        <w:suppressAutoHyphens/>
        <w:spacing w:line="100" w:lineRule="atLeast"/>
        <w:ind w:right="-87" w:firstLine="720"/>
        <w:jc w:val="both"/>
        <w:rPr>
          <w:rFonts w:ascii="GHEA Grapalat" w:eastAsia="Calibri" w:hAnsi="GHEA Grapalat" w:cs="GHEA Grapalat"/>
          <w:b/>
          <w:spacing w:val="-1"/>
          <w:kern w:val="1"/>
          <w:lang w:val="hy-AM" w:eastAsia="ar-SA"/>
        </w:rPr>
      </w:pPr>
    </w:p>
    <w:p w:rsidR="00F16CDC" w:rsidRPr="00BF2982" w:rsidRDefault="00F16CDC" w:rsidP="00F16CDC">
      <w:pPr>
        <w:widowControl w:val="0"/>
        <w:suppressAutoHyphens/>
        <w:spacing w:line="100" w:lineRule="atLeast"/>
        <w:ind w:right="-87"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35</w:t>
      </w:r>
      <w:r w:rsidRPr="00094024">
        <w:rPr>
          <w:rFonts w:ascii="GHEA Grapalat" w:eastAsia="Calibri" w:hAnsi="GHEA Grapalat" w:cs="GHEA Grapalat"/>
          <w:b/>
          <w:kern w:val="1"/>
          <w:lang w:val="hy-AM" w:eastAsia="ar-SA"/>
        </w:rPr>
        <w:t>. Ստեղծագործության օգտագործումը տեղեկատվության նպատակներով</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Տեղեկատվության նպատակներով, առանց հեղինակի համաձայնության և վարձատրության թույլատրվում է՝</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ստեղծագործության օգտագործումն ընթացիկ իրադարձությունների մասին հաղորդման ժամանակ.</w:t>
      </w:r>
    </w:p>
    <w:p w:rsidR="00F16CDC" w:rsidRPr="000E08F8"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E08F8">
        <w:rPr>
          <w:rFonts w:ascii="GHEA Grapalat" w:eastAsia="Calibri" w:hAnsi="GHEA Grapalat" w:cs="GHEA Grapalat"/>
          <w:spacing w:val="-1"/>
          <w:kern w:val="1"/>
          <w:lang w:val="hy-AM" w:eastAsia="ar-SA"/>
        </w:rPr>
        <w:t xml:space="preserve">2) </w:t>
      </w:r>
      <w:r w:rsidRPr="000E08F8">
        <w:rPr>
          <w:rFonts w:ascii="GHEA Grapalat" w:eastAsia="Arial Unicode MS" w:hAnsi="GHEA Grapalat" w:cs="GHEA Grapalat"/>
          <w:spacing w:val="-1"/>
          <w:kern w:val="1"/>
          <w:lang w:val="hy-AM" w:eastAsia="ar-SA"/>
        </w:rPr>
        <w:t xml:space="preserve">քաղաքական ելույթների, ուղերձների, քարոզների, ինչպես նաև </w:t>
      </w:r>
      <w:r w:rsidRPr="000E08F8">
        <w:rPr>
          <w:rFonts w:ascii="GHEA Grapalat" w:eastAsia="Calibri" w:hAnsi="GHEA Grapalat" w:cs="GHEA Grapalat"/>
          <w:spacing w:val="-1"/>
          <w:kern w:val="1"/>
          <w:lang w:val="hy-AM" w:eastAsia="ar-SA"/>
        </w:rPr>
        <w:t xml:space="preserve">հրապարակավ արտասանված դասախոսություններից կամ նմանատիպ այլ ստեղծագործություններից </w:t>
      </w:r>
      <w:r w:rsidRPr="000E08F8">
        <w:rPr>
          <w:rFonts w:ascii="GHEA Grapalat" w:eastAsia="Calibri" w:hAnsi="GHEA Grapalat" w:cs="GHEA Grapalat"/>
          <w:spacing w:val="-1"/>
          <w:kern w:val="1"/>
          <w:lang w:val="hy-AM" w:eastAsia="ar-SA"/>
        </w:rPr>
        <w:lastRenderedPageBreak/>
        <w:t>քաղվածքների օգտագործումը:</w:t>
      </w:r>
    </w:p>
    <w:p w:rsidR="00F16CDC" w:rsidRPr="00094024" w:rsidRDefault="00F16CDC" w:rsidP="00F16CDC">
      <w:pPr>
        <w:suppressAutoHyphens/>
        <w:spacing w:line="100" w:lineRule="atLeast"/>
        <w:ind w:firstLine="720"/>
        <w:jc w:val="both"/>
        <w:rPr>
          <w:rFonts w:ascii="GHEA Grapalat" w:eastAsia="Calibri" w:hAnsi="GHEA Grapalat" w:cs="GHEA Grapalat"/>
          <w:b/>
          <w:spacing w:val="-1"/>
          <w:kern w:val="1"/>
          <w:lang w:val="hy-AM" w:eastAsia="ar-SA"/>
        </w:rPr>
      </w:pPr>
    </w:p>
    <w:p w:rsidR="00F16CDC" w:rsidRPr="00094024" w:rsidRDefault="00F16CDC" w:rsidP="00F16CDC">
      <w:pPr>
        <w:suppressAutoHyphens/>
        <w:spacing w:line="360" w:lineRule="auto"/>
        <w:ind w:firstLine="720"/>
        <w:jc w:val="both"/>
        <w:rPr>
          <w:kern w:val="1"/>
          <w:lang w:val="hy-AM" w:eastAsia="ar-SA"/>
        </w:rPr>
      </w:pPr>
      <w:r w:rsidRPr="00094024">
        <w:rPr>
          <w:rFonts w:ascii="GHEA Grapalat" w:eastAsia="Calibri" w:hAnsi="GHEA Grapalat" w:cs="GHEA Grapalat"/>
          <w:b/>
          <w:spacing w:val="-1"/>
          <w:kern w:val="1"/>
          <w:lang w:val="hy-AM" w:eastAsia="ar-SA"/>
        </w:rPr>
        <w:t xml:space="preserve">Հոդված 36. </w:t>
      </w:r>
      <w:r w:rsidRPr="00094024">
        <w:rPr>
          <w:rFonts w:ascii="GHEA Grapalat" w:hAnsi="GHEA Grapalat" w:cs="GHEA Grapalat"/>
          <w:b/>
          <w:kern w:val="1"/>
          <w:lang w:val="hy-AM" w:eastAsia="ar-SA"/>
        </w:rPr>
        <w:t xml:space="preserve">Լրատվական նյութի պահպանությունը թվային միջավայրում </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Տպագիր լրատվական միջոցների, էլեկտրոնային կայքերի (ցանցային լրատվության միջոց) լրատվական նյութերից քաղվածքների վերարտադրումն այլ տպագիր լրատվական միջոցներում, ինտերնետային կայքերում թույլատրվում է իրականացնել միայն մեջբերման նպատակն արդարացնող ծավալով՝ առանց հեղինակի համաձայնության և վարձատրության։ Անկախ վերարտադրման ծավալից՝ լրատվական նյութերից քաղվածքների վերարտադրումը չպետք է բացահայտի լրատվական նյութի էական մասը։ Վերարտադրումը պետք է բացառի լրատվական նյութի սկզբնաղբյուրի հնարավոր ընթերցողների քանակի և լրատվական նյութի օգտագործման ծավալների վրա բացասական ազդեցությունը: Լրատվական նյութի ամբողջական վերարտադրումը կարող է իրականացվել միայն հեղինակի համաձայնության դեպքում։ Լրատվական նյութի ամբողջական վերարտադրման կարգն ու պայմանները սահմանվում են կողմերի միջև կնքված պայմանագրով։</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Տպագիր լրատվական միջոցներում, էլեկտրոնային կայքերում այլ տպագիր լրատվական միջոցների, էլեկտրոնային կայքերի լրատվական նյութերից քաղվածքներ վերարտադրելիս պետք է հղում կատարել լրատվական նյութի սկզբնաղբյուրին։ Էլեկտրոնային կայքում տպագիր լրատվական միջոցների կայքերի լրատվական նյութերից քաղվածքներ վերարտադրելիս քաղվածքի վերնագրում տպագիր լրատվական միջոցի անվանման նշումը պարտադիր է, եթե քաղվածքի նպատակը միայն սկզբնաղբյուր լրատվական նյութի վերարտադրությունն է։ Էլեկտրոնային կայքերի լրատվական նյութերից քաղվածքներ վերարտադրելիս էլեկտրոնային կայքի ակտիվ հղման տեղադրումը, ինչպես նաև քաղվածքի վերնագրում էլեկտրոնային կայքի տիրույթային անվանման (դոմեյնի անվանումը) նշումը պարտադիր է, եթե քաղվածքի նպատակը միայն սկզբնաղբյուր լրատվական նյութի վերարտադրությունն է։</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3. Հեռարձակող կազմակերպության այն հաղորդումները, որոնք իրենց բնույթով ուղղված են մամուլի տեսությունը ներկայացնելուն, պարտավոր են պահպանել սույն հոդվածով նախատեսված դրույթները։</w:t>
      </w:r>
    </w:p>
    <w:p w:rsidR="00F16CDC" w:rsidRPr="00094024" w:rsidRDefault="00F16CDC" w:rsidP="00F16CDC">
      <w:pPr>
        <w:widowControl w:val="0"/>
        <w:suppressAutoHyphens/>
        <w:spacing w:line="360" w:lineRule="auto"/>
        <w:ind w:right="-85" w:firstLine="720"/>
        <w:jc w:val="both"/>
        <w:rPr>
          <w:rFonts w:ascii="GHEA Grapalat" w:eastAsia="Calibri" w:hAnsi="GHEA Grapalat" w:cs="GHEA Grapalat"/>
          <w:b/>
          <w:spacing w:val="-1"/>
          <w:kern w:val="1"/>
          <w:lang w:val="hy-AM" w:eastAsia="ar-SA"/>
        </w:rPr>
      </w:pPr>
    </w:p>
    <w:p w:rsidR="00F16CDC" w:rsidRDefault="00F16CDC" w:rsidP="00F16CDC">
      <w:pPr>
        <w:widowControl w:val="0"/>
        <w:suppressAutoHyphens/>
        <w:spacing w:line="360" w:lineRule="auto"/>
        <w:ind w:right="-85"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5"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lastRenderedPageBreak/>
        <w:t>Հոդված 37</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spacing w:val="-1"/>
          <w:kern w:val="1"/>
          <w:lang w:val="hy-AM" w:eastAsia="ar-SA"/>
        </w:rPr>
        <w:t>Ստեղծագործության օգտագործումը ուսումնական և գիտական նպատակներով</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 xml:space="preserve">1. Առանց հեղինակի համաձայնության և վարձատրության, </w:t>
      </w:r>
      <w:r w:rsidRPr="00094024">
        <w:rPr>
          <w:rFonts w:ascii="GHEA Grapalat" w:eastAsia="Calibri" w:hAnsi="GHEA Grapalat" w:cs="GHEA Grapalat"/>
          <w:spacing w:val="-1"/>
          <w:kern w:val="1"/>
          <w:lang w:val="hy-AM" w:eastAsia="ar-SA"/>
        </w:rPr>
        <w:t>ստեղծագործության օգտագործումը համարվում է օրինական, եթե դա իրականացվում է`</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բացառապես ուսումնական կամ գիտական հետազոտությունների լուսաբանման նպատակով,</w:t>
      </w:r>
    </w:p>
    <w:p w:rsidR="00F16CDC" w:rsidRPr="00094024" w:rsidRDefault="00F16CDC" w:rsidP="00F16CDC">
      <w:pPr>
        <w:widowControl w:val="0"/>
        <w:suppressAutoHyphens/>
        <w:spacing w:line="360" w:lineRule="auto"/>
        <w:ind w:right="-85"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2) ոչ առևտրային նպատակն արդարացնող ծավալով,</w:t>
      </w:r>
    </w:p>
    <w:p w:rsidR="00F16CDC" w:rsidRPr="00094024" w:rsidRDefault="00F16CDC" w:rsidP="00F16CDC">
      <w:pPr>
        <w:widowControl w:val="0"/>
        <w:suppressAutoHyphens/>
        <w:spacing w:line="360" w:lineRule="auto"/>
        <w:ind w:right="-85"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kern w:val="1"/>
          <w:lang w:val="hy-AM" w:eastAsia="ar-SA"/>
        </w:rPr>
        <w:t>3) ուսումնական հաստատության պատասխանատվության ներքո՝ դրա տարածքում կամ այլ վայրերում կամ ապահով էլեկտրոնային ցանցերի միջոցով, որոնք հասանելի են միայն ուսումնական հաստատության աշակերտներին կամ ուսանողներին և դասախոսական կազմին:</w:t>
      </w:r>
    </w:p>
    <w:p w:rsidR="00F16CDC" w:rsidRPr="00F25788" w:rsidRDefault="00F16CDC" w:rsidP="00F16CDC">
      <w:pPr>
        <w:widowControl w:val="0"/>
        <w:suppressAutoHyphens/>
        <w:spacing w:line="360" w:lineRule="auto"/>
        <w:ind w:right="-85" w:firstLine="720"/>
        <w:jc w:val="both"/>
        <w:rPr>
          <w:rFonts w:ascii="GHEA Grapalat" w:eastAsia="Calibri" w:hAnsi="GHEA Grapalat" w:cs="GHEA Grapalat"/>
          <w:color w:val="FF0000"/>
          <w:spacing w:val="-1"/>
          <w:kern w:val="1"/>
          <w:lang w:val="hy-AM" w:eastAsia="ar-SA"/>
        </w:rPr>
      </w:pPr>
      <w:r w:rsidRPr="00094024">
        <w:rPr>
          <w:rFonts w:ascii="GHEA Grapalat" w:eastAsia="Calibri" w:hAnsi="GHEA Grapalat" w:cs="GHEA Grapalat"/>
          <w:spacing w:val="-1"/>
          <w:kern w:val="1"/>
          <w:lang w:val="hy-AM" w:eastAsia="ar-SA"/>
        </w:rPr>
        <w:t xml:space="preserve">2. Սույն հոդվածի 1-ին մասի իմաստով ստեղծագործություններ են համարվում`  մի քանի  հեղինակների հրապարակված ստեղծագործությունների մասերը, ինչպես նաև լուսանկարչական, կերպարվեստի, ճարտարապետության, կիրառական արվեստի և քարտոգրաֆիայի ամբողջական ստեղծագործոթյունները, որոնք որպես իլյուստրացիաներ վերարտրադրվել ու ադապտացվել են դասագրքերում, հաղորդումներում, հնչյունագրերում, տեսագրություններում և նմանատիպ </w:t>
      </w:r>
      <w:r w:rsidRPr="004C33D6">
        <w:rPr>
          <w:rFonts w:ascii="GHEA Grapalat" w:eastAsia="Calibri" w:hAnsi="GHEA Grapalat" w:cs="GHEA Grapalat"/>
          <w:spacing w:val="-1"/>
          <w:kern w:val="1"/>
          <w:lang w:val="hy-AM" w:eastAsia="ar-SA"/>
        </w:rPr>
        <w:t>արտադրանքներում:</w:t>
      </w:r>
    </w:p>
    <w:p w:rsidR="00F16CDC" w:rsidRPr="00094024" w:rsidRDefault="00F16CDC" w:rsidP="00F16CDC">
      <w:pPr>
        <w:widowControl w:val="0"/>
        <w:suppressAutoHyphens/>
        <w:spacing w:line="360" w:lineRule="auto"/>
        <w:ind w:right="-85" w:firstLine="720"/>
        <w:jc w:val="both"/>
        <w:rPr>
          <w:rFonts w:ascii="Cambria Math" w:eastAsia="Arial Unicode MS" w:hAnsi="Cambria Math" w:cs="GHEA Grapalat"/>
          <w:spacing w:val="-1"/>
          <w:kern w:val="1"/>
          <w:lang w:val="hy-AM" w:eastAsia="ar-SA"/>
        </w:rPr>
      </w:pPr>
      <w:r>
        <w:rPr>
          <w:rFonts w:ascii="GHEA Grapalat" w:eastAsia="Arial Unicode MS" w:hAnsi="GHEA Grapalat" w:cs="GHEA Grapalat"/>
          <w:spacing w:val="-1"/>
          <w:kern w:val="1"/>
          <w:lang w:val="hy-AM" w:eastAsia="ar-SA"/>
        </w:rPr>
        <w:t>3</w:t>
      </w:r>
      <w:r w:rsidRPr="00094024">
        <w:rPr>
          <w:rFonts w:ascii="GHEA Grapalat" w:eastAsia="Arial Unicode MS" w:hAnsi="GHEA Grapalat" w:cs="GHEA Grapalat"/>
          <w:spacing w:val="-1"/>
          <w:kern w:val="1"/>
          <w:lang w:val="hy-AM" w:eastAsia="ar-SA"/>
        </w:rPr>
        <w:t>. Սույն հոդվածի իմաստով բացառությունները վերաբերում են նաև</w:t>
      </w:r>
      <w:r w:rsidRPr="00094024">
        <w:rPr>
          <w:rFonts w:ascii="Cambria Math" w:eastAsia="Arial Unicode MS" w:hAnsi="Cambria Math" w:cs="GHEA Grapalat"/>
          <w:spacing w:val="-1"/>
          <w:kern w:val="1"/>
          <w:lang w:val="hy-AM" w:eastAsia="ar-SA"/>
        </w:rPr>
        <w:t>`</w:t>
      </w:r>
    </w:p>
    <w:p w:rsidR="00F16CDC" w:rsidRPr="00094024" w:rsidRDefault="00F16CDC" w:rsidP="00F16CDC">
      <w:pPr>
        <w:widowControl w:val="0"/>
        <w:suppressAutoHyphens/>
        <w:spacing w:line="360" w:lineRule="auto"/>
        <w:ind w:right="-85"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spacing w:val="-1"/>
          <w:kern w:val="1"/>
          <w:lang w:val="hy-AM" w:eastAsia="ar-SA"/>
        </w:rPr>
        <w:t xml:space="preserve">1) ստեղծագործությունների հրապարակային կատարմանը լսարանային պարապմունքների շրջանակներում, </w:t>
      </w:r>
    </w:p>
    <w:p w:rsidR="00F16CDC" w:rsidRPr="00094024" w:rsidRDefault="00F16CDC" w:rsidP="00F16CDC">
      <w:pPr>
        <w:widowControl w:val="0"/>
        <w:suppressAutoHyphens/>
        <w:spacing w:line="360" w:lineRule="auto"/>
        <w:ind w:right="-85"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spacing w:val="-1"/>
          <w:kern w:val="1"/>
          <w:lang w:val="hy-AM" w:eastAsia="ar-SA"/>
        </w:rPr>
        <w:t xml:space="preserve">2) ստեղծագործությունների հաղորդմանը հանրությանը հնչյունագրերի և տեսագրությունների միջոցով, հրապարակային ցուցադրմանը և երկրորդային հեռարձակմանը՝ բոլորը լսարանային պարապմունքների շրջանակներում, </w:t>
      </w:r>
    </w:p>
    <w:p w:rsidR="00F16CDC" w:rsidRPr="00094024" w:rsidRDefault="00F16CDC" w:rsidP="00F16CDC">
      <w:pPr>
        <w:widowControl w:val="0"/>
        <w:suppressAutoHyphens/>
        <w:spacing w:line="360" w:lineRule="auto"/>
        <w:ind w:right="-85"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spacing w:val="-1"/>
          <w:kern w:val="1"/>
          <w:lang w:val="hy-AM" w:eastAsia="ar-SA"/>
        </w:rPr>
        <w:t>3) ստեղծագործության հրապարակային կատարմանը՝ առանց մուտքի վճարների, դպրոցական միջոցառումների ժամանակ, պայմանով, որ կատարողները չեն վարձատրվում իրենց կատարման համար:</w:t>
      </w:r>
    </w:p>
    <w:p w:rsidR="00F16CDC" w:rsidRPr="00094024" w:rsidRDefault="00F16CDC" w:rsidP="00F16CDC">
      <w:pPr>
        <w:widowControl w:val="0"/>
        <w:suppressAutoHyphens/>
        <w:spacing w:line="360" w:lineRule="auto"/>
        <w:ind w:right="-85" w:firstLine="720"/>
        <w:jc w:val="both"/>
        <w:rPr>
          <w:rFonts w:ascii="GHEA Grapalat" w:eastAsia="Arial Unicode MS" w:hAnsi="GHEA Grapalat" w:cs="GHEA Grapalat"/>
          <w:spacing w:val="-1"/>
          <w:kern w:val="1"/>
          <w:lang w:val="hy-AM" w:eastAsia="ar-SA"/>
        </w:rPr>
      </w:pPr>
      <w:r>
        <w:rPr>
          <w:rFonts w:ascii="GHEA Grapalat" w:eastAsia="Arial Unicode MS" w:hAnsi="GHEA Grapalat" w:cs="GHEA Grapalat"/>
          <w:spacing w:val="-1"/>
          <w:kern w:val="1"/>
          <w:lang w:val="hy-AM" w:eastAsia="ar-SA"/>
        </w:rPr>
        <w:t>4</w:t>
      </w:r>
      <w:r w:rsidRPr="00094024">
        <w:rPr>
          <w:rFonts w:ascii="GHEA Grapalat" w:eastAsia="Arial Unicode MS" w:hAnsi="GHEA Grapalat" w:cs="GHEA Grapalat"/>
          <w:spacing w:val="-1"/>
          <w:kern w:val="1"/>
          <w:lang w:val="hy-AM" w:eastAsia="ar-SA"/>
        </w:rPr>
        <w:t>. Սույն հոդվածի իմաստով ուսուցում կամ գիտական հետազոտություն է համարվում տարբեր մակարդակների ուսումնական հաստատությունների կողմից իրականացվող գործունեությունը, այդ թվում՝ քննությունները և ներառում է նաև լսարանային, հեռակա, առցանց ուսուցումը կամ առցանց հետազոտությունը:</w:t>
      </w:r>
    </w:p>
    <w:p w:rsidR="00F16CDC" w:rsidRPr="00094024" w:rsidRDefault="00F16CDC" w:rsidP="00F16CDC">
      <w:pPr>
        <w:widowControl w:val="0"/>
        <w:suppressAutoHyphens/>
        <w:spacing w:line="100" w:lineRule="atLeast"/>
        <w:ind w:right="-85"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iCs/>
          <w:spacing w:val="-1"/>
          <w:kern w:val="1"/>
          <w:lang w:val="hy-AM" w:eastAsia="ar-SA"/>
        </w:rPr>
      </w:pPr>
      <w:r w:rsidRPr="00094024">
        <w:rPr>
          <w:rFonts w:ascii="GHEA Grapalat" w:eastAsia="Calibri" w:hAnsi="GHEA Grapalat" w:cs="GHEA Grapalat"/>
          <w:b/>
          <w:spacing w:val="-1"/>
          <w:kern w:val="1"/>
          <w:lang w:val="hy-AM" w:eastAsia="ar-SA"/>
        </w:rPr>
        <w:t>Հոդված 38.</w:t>
      </w:r>
      <w:r w:rsidRPr="00094024">
        <w:rPr>
          <w:rFonts w:ascii="GHEA Grapalat" w:eastAsia="Calibri" w:hAnsi="GHEA Grapalat" w:cs="GHEA Grapalat"/>
          <w:spacing w:val="-1"/>
          <w:kern w:val="1"/>
          <w:lang w:val="hy-AM" w:eastAsia="ar-SA"/>
        </w:rPr>
        <w:t xml:space="preserve"> </w:t>
      </w:r>
      <w:r w:rsidRPr="00094024">
        <w:rPr>
          <w:rFonts w:ascii="GHEA Grapalat" w:eastAsia="Calibri" w:hAnsi="GHEA Grapalat" w:cs="GHEA Grapalat"/>
          <w:b/>
          <w:spacing w:val="-1"/>
          <w:kern w:val="1"/>
          <w:lang w:val="hy-AM" w:eastAsia="ar-SA"/>
        </w:rPr>
        <w:t xml:space="preserve"> Ստեղծագործությունների հանրային օգտագործումը</w:t>
      </w:r>
    </w:p>
    <w:p w:rsidR="00F16CDC" w:rsidRPr="00094024" w:rsidRDefault="00F16CDC" w:rsidP="00F16CDC">
      <w:pPr>
        <w:widowControl w:val="0"/>
        <w:tabs>
          <w:tab w:val="left" w:pos="340"/>
        </w:tabs>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iCs/>
          <w:spacing w:val="-1"/>
          <w:kern w:val="1"/>
          <w:lang w:val="hy-AM" w:eastAsia="ar-SA"/>
        </w:rPr>
        <w:t>1. Գ</w:t>
      </w:r>
      <w:r w:rsidRPr="00094024">
        <w:rPr>
          <w:rFonts w:ascii="GHEA Grapalat" w:eastAsia="Calibri" w:hAnsi="GHEA Grapalat" w:cs="GHEA Grapalat"/>
          <w:spacing w:val="-1"/>
          <w:kern w:val="1"/>
          <w:lang w:val="hy-AM" w:eastAsia="ar-SA"/>
        </w:rPr>
        <w:t xml:space="preserve">րադարանները, ուսումնական հաստատությունները, պատկերասրահները, թանգարանները, արխիվները, ֆիլմադարանները և ձայնադարանները (այսուհետ նաև` </w:t>
      </w:r>
      <w:r w:rsidRPr="00094024">
        <w:rPr>
          <w:rFonts w:ascii="GHEA Grapalat" w:eastAsia="Calibri" w:hAnsi="GHEA Grapalat" w:cs="GHEA Grapalat"/>
          <w:iCs/>
          <w:spacing w:val="-1"/>
          <w:kern w:val="1"/>
          <w:lang w:val="hy-AM" w:eastAsia="ar-SA"/>
        </w:rPr>
        <w:t>հանրային օգտագործողներ</w:t>
      </w:r>
      <w:r w:rsidRPr="00094024">
        <w:rPr>
          <w:rFonts w:ascii="GHEA Grapalat" w:eastAsia="Calibri" w:hAnsi="GHEA Grapalat" w:cs="GHEA Grapalat"/>
          <w:spacing w:val="-1"/>
          <w:kern w:val="1"/>
          <w:lang w:val="hy-AM" w:eastAsia="ar-SA"/>
        </w:rPr>
        <w:t xml:space="preserve">), հանրային շահերից բխող իրենց առաքելության և խնդիրների իրագործման նպատակով, պահպանության կամ վերականգնման նպատակներով կարող են վերարտադրել ստեղծագործությունների բնօրինակները կամ օրինակները, </w:t>
      </w:r>
      <w:r w:rsidRPr="00094024">
        <w:rPr>
          <w:rFonts w:ascii="GHEA Grapalat" w:eastAsia="Arial Unicode MS" w:hAnsi="GHEA Grapalat" w:cs="GHEA Grapalat"/>
          <w:spacing w:val="-1"/>
          <w:kern w:val="1"/>
          <w:lang w:val="hy-AM" w:eastAsia="ar-SA"/>
        </w:rPr>
        <w:t>որոնք մշտապես իրենց հավաքածուներում են`</w:t>
      </w:r>
      <w:r w:rsidRPr="00094024">
        <w:rPr>
          <w:rFonts w:ascii="GHEA Grapalat" w:eastAsia="Arial Unicode MS" w:hAnsi="GHEA Grapalat" w:cs="GHEA Grapalat"/>
          <w:spacing w:val="-1"/>
          <w:kern w:val="1"/>
          <w:sz w:val="22"/>
          <w:szCs w:val="22"/>
          <w:lang w:val="hy-AM" w:eastAsia="ar-SA"/>
        </w:rPr>
        <w:t xml:space="preserve"> </w:t>
      </w:r>
      <w:r w:rsidRPr="00094024">
        <w:rPr>
          <w:rFonts w:ascii="GHEA Grapalat" w:eastAsia="Calibri" w:hAnsi="GHEA Grapalat" w:cs="GHEA Grapalat"/>
          <w:spacing w:val="-1"/>
          <w:kern w:val="1"/>
          <w:lang w:val="hy-AM" w:eastAsia="ar-SA"/>
        </w:rPr>
        <w:t>պահպանելով բարեխիղճ գործելակերպը:</w:t>
      </w:r>
    </w:p>
    <w:p w:rsidR="00F16CDC" w:rsidRPr="00094024" w:rsidRDefault="00F16CDC" w:rsidP="00F16CDC">
      <w:pPr>
        <w:widowControl w:val="0"/>
        <w:tabs>
          <w:tab w:val="left" w:pos="340"/>
        </w:tabs>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 xml:space="preserve">2. Հանրային օգտագործողները, </w:t>
      </w:r>
      <w:r w:rsidRPr="00094024">
        <w:rPr>
          <w:rFonts w:ascii="GHEA Grapalat" w:eastAsia="Calibri" w:hAnsi="GHEA Grapalat" w:cs="GHEA Grapalat"/>
          <w:spacing w:val="-1"/>
          <w:kern w:val="1"/>
          <w:lang w:val="hy-AM" w:eastAsia="ar-SA"/>
        </w:rPr>
        <w:t xml:space="preserve">բարեխիղճ գործելակերպի պահպանմամբ և օրինական հրապարակված ստեղծագործության իրենց օրինակի օգտագործմամբ, </w:t>
      </w:r>
      <w:r w:rsidRPr="00094024">
        <w:rPr>
          <w:rFonts w:ascii="GHEA Grapalat" w:eastAsia="Calibri" w:hAnsi="GHEA Grapalat" w:cs="GHEA Grapalat"/>
          <w:kern w:val="1"/>
          <w:lang w:val="hy-AM" w:eastAsia="ar-SA"/>
        </w:rPr>
        <w:t>ազատ կարող են</w:t>
      </w:r>
      <w:r w:rsidRPr="00094024">
        <w:rPr>
          <w:rFonts w:ascii="GHEA Grapalat" w:eastAsia="Calibri" w:hAnsi="GHEA Grapalat" w:cs="GHEA Grapalat"/>
          <w:spacing w:val="-1"/>
          <w:kern w:val="1"/>
          <w:lang w:val="hy-AM" w:eastAsia="ar-SA"/>
        </w:rPr>
        <w:t>՝</w:t>
      </w:r>
    </w:p>
    <w:p w:rsidR="00F16CDC" w:rsidRPr="00094024" w:rsidRDefault="00F16CDC" w:rsidP="00F16CDC">
      <w:pPr>
        <w:widowControl w:val="0"/>
        <w:tabs>
          <w:tab w:val="left" w:pos="340"/>
        </w:tabs>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 1) վերարտադրել ստեղծագործությունը ցանկացած կրիչի վրա երեք օրինակից ոչ ավելի` պահուստային օրինակի կամ ներքին օգտագործման այլ հատուկ գործողությունների համար` պայմանով, որ դա չի իրականացվում ուղղակի կամ անուղղակի առևտրային օգուտ ստանալու համար.</w:t>
      </w:r>
    </w:p>
    <w:p w:rsidR="00F16CDC" w:rsidRPr="00094024" w:rsidRDefault="00F16CDC" w:rsidP="00F16CDC">
      <w:pPr>
        <w:widowControl w:val="0"/>
        <w:tabs>
          <w:tab w:val="left" w:pos="340"/>
        </w:tabs>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 xml:space="preserve">2) կատալոգում համակարգելու նպատակով վերարտադրել ցանկացած կրիչի վրա և օգտագործել ստեղծագործության վերնագիրը և </w:t>
      </w:r>
      <w:r w:rsidRPr="00094024">
        <w:rPr>
          <w:rFonts w:ascii="GHEA Grapalat" w:eastAsia="Calibri" w:hAnsi="GHEA Grapalat" w:cs="GHEA Grapalat"/>
          <w:kern w:val="1"/>
          <w:lang w:val="hy-AM" w:eastAsia="ar-SA"/>
        </w:rPr>
        <w:t>համառոտ  շարադրանքը</w:t>
      </w:r>
      <w:r w:rsidRPr="00094024">
        <w:rPr>
          <w:rFonts w:ascii="GHEA Grapalat" w:eastAsia="Calibri" w:hAnsi="GHEA Grapalat" w:cs="GHEA Grapalat"/>
          <w:spacing w:val="-1"/>
          <w:kern w:val="1"/>
          <w:lang w:val="hy-AM" w:eastAsia="ar-SA"/>
        </w:rPr>
        <w:t>.</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w:t>
      </w:r>
      <w:r w:rsidRPr="00094024">
        <w:rPr>
          <w:rFonts w:ascii="GHEA Grapalat" w:eastAsia="Calibri" w:hAnsi="GHEA Grapalat" w:cs="GHEA Grapalat"/>
          <w:spacing w:val="-1"/>
          <w:kern w:val="1"/>
          <w:lang w:val="hy-AM" w:eastAsia="ar-SA"/>
        </w:rPr>
        <w:t>)</w:t>
      </w:r>
      <w:r w:rsidRPr="00094024">
        <w:rPr>
          <w:rFonts w:ascii="GHEA Grapalat" w:eastAsia="Calibri" w:hAnsi="GHEA Grapalat" w:cs="GHEA Grapalat"/>
          <w:kern w:val="1"/>
          <w:lang w:val="hy-AM" w:eastAsia="ar-SA"/>
        </w:rPr>
        <w:t xml:space="preserve"> հետազոտության կամ մասնավոր ուսումնասիրության նպատակով ՝ </w:t>
      </w:r>
      <w:r w:rsidRPr="00094024">
        <w:rPr>
          <w:rFonts w:ascii="GHEA Grapalat" w:eastAsia="Calibri" w:hAnsi="GHEA Grapalat"/>
          <w:kern w:val="1"/>
          <w:lang w:val="hy-AM" w:eastAsia="ar-SA"/>
        </w:rPr>
        <w:t xml:space="preserve">իրենց տարածքներում </w:t>
      </w:r>
      <w:r w:rsidRPr="00355B3E">
        <w:rPr>
          <w:rFonts w:ascii="GHEA Grapalat" w:eastAsia="Calibri" w:hAnsi="GHEA Grapalat"/>
          <w:kern w:val="1"/>
          <w:lang w:val="hy-AM" w:eastAsia="ar-SA"/>
        </w:rPr>
        <w:t xml:space="preserve">տեղադրված </w:t>
      </w:r>
      <w:r w:rsidRPr="00355B3E">
        <w:rPr>
          <w:rFonts w:ascii="GHEA Grapalat" w:eastAsia="Calibri" w:hAnsi="GHEA Grapalat"/>
          <w:bCs/>
          <w:iCs/>
          <w:kern w:val="1"/>
          <w:lang w:val="hy-AM" w:eastAsia="ar-SA"/>
        </w:rPr>
        <w:t>ապահով էլեկտրոնային ցանցերի</w:t>
      </w:r>
      <w:r w:rsidRPr="00355B3E">
        <w:rPr>
          <w:rFonts w:ascii="GHEA Grapalat" w:eastAsia="Calibri" w:hAnsi="GHEA Grapalat"/>
          <w:kern w:val="1"/>
          <w:lang w:val="hy-AM" w:eastAsia="ar-SA"/>
        </w:rPr>
        <w:t xml:space="preserve"> միջոցով</w:t>
      </w:r>
      <w:r w:rsidRPr="00094024">
        <w:rPr>
          <w:rFonts w:ascii="GHEA Grapalat" w:eastAsia="Calibri" w:hAnsi="GHEA Grapalat"/>
          <w:kern w:val="1"/>
          <w:lang w:val="hy-AM" w:eastAsia="ar-SA"/>
        </w:rPr>
        <w:t xml:space="preserve">, </w:t>
      </w:r>
      <w:r w:rsidRPr="00094024">
        <w:rPr>
          <w:rFonts w:ascii="GHEA Grapalat" w:eastAsia="Calibri" w:hAnsi="GHEA Grapalat" w:cs="GHEA Grapalat"/>
          <w:kern w:val="1"/>
          <w:lang w:val="hy-AM" w:eastAsia="ar-SA"/>
        </w:rPr>
        <w:t xml:space="preserve">հանրության առանձին անդամներին մատչելի դարձնել կամ հաղորդել իրենց հավաքածուներում պարունակվող այն ստեղծագործությունները, </w:t>
      </w:r>
      <w:r w:rsidRPr="00094024">
        <w:rPr>
          <w:rFonts w:ascii="GHEA Grapalat" w:eastAsia="Calibri" w:hAnsi="GHEA Grapalat" w:cs="GHEA Grapalat"/>
          <w:spacing w:val="-1"/>
          <w:kern w:val="1"/>
          <w:lang w:val="hy-AM" w:eastAsia="ar-SA"/>
        </w:rPr>
        <w:t>որոնք հնարավոր չէ ձեռք բերել կամ դրանց օգտագործման համար ստանալ համապատասխան թույլտվություն:</w:t>
      </w:r>
    </w:p>
    <w:p w:rsidR="00F16CDC" w:rsidRPr="00094024" w:rsidRDefault="00F16CDC" w:rsidP="00F16CDC">
      <w:pPr>
        <w:suppressAutoHyphens/>
        <w:spacing w:line="360" w:lineRule="auto"/>
        <w:ind w:right="90"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3.</w:t>
      </w:r>
      <w:r w:rsidRPr="00094024">
        <w:rPr>
          <w:rFonts w:ascii="GHEA Grapalat" w:eastAsia="Calibri" w:hAnsi="GHEA Grapalat" w:cs="GHEA Grapalat"/>
          <w:bCs/>
          <w:kern w:val="1"/>
          <w:lang w:val="hy-AM" w:eastAsia="ar-SA"/>
        </w:rPr>
        <w:t xml:space="preserve"> </w:t>
      </w:r>
      <w:r w:rsidRPr="00094024">
        <w:rPr>
          <w:rFonts w:ascii="GHEA Grapalat" w:eastAsia="Calibri" w:hAnsi="GHEA Grapalat" w:cs="GHEA Grapalat"/>
          <w:kern w:val="1"/>
          <w:lang w:val="hy-AM" w:eastAsia="ar-SA"/>
        </w:rPr>
        <w:t xml:space="preserve">Առանց հեղինակի համաձայնության գրադարանները կարող են ստեղծագործությունների օրինակները միմյանց տրամադրել փոստով, ֆաքսիմիլային  կամ </w:t>
      </w:r>
      <w:r w:rsidRPr="00355B3E">
        <w:rPr>
          <w:rFonts w:ascii="GHEA Grapalat" w:eastAsia="Calibri" w:hAnsi="GHEA Grapalat" w:cs="GHEA Grapalat"/>
          <w:kern w:val="1"/>
          <w:lang w:val="hy-AM" w:eastAsia="ar-SA"/>
        </w:rPr>
        <w:t>էլեկտրոնային փոխանցման անվտանգ միջոցներով</w:t>
      </w:r>
      <w:r w:rsidRPr="00094024">
        <w:rPr>
          <w:rFonts w:ascii="GHEA Grapalat" w:eastAsia="Calibri" w:hAnsi="GHEA Grapalat" w:cs="GHEA Grapalat"/>
          <w:kern w:val="1"/>
          <w:lang w:val="hy-AM" w:eastAsia="ar-SA"/>
        </w:rPr>
        <w:t>։</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p>
    <w:p w:rsidR="00F16CDC" w:rsidRDefault="00F16CDC" w:rsidP="00F16CDC">
      <w:pPr>
        <w:widowControl w:val="0"/>
        <w:suppressAutoHyphens/>
        <w:spacing w:after="200" w:line="360" w:lineRule="auto"/>
        <w:ind w:right="-87" w:firstLine="720"/>
        <w:jc w:val="both"/>
        <w:rPr>
          <w:rFonts w:ascii="GHEA Grapalat" w:eastAsia="Arial Unicode MS" w:hAnsi="GHEA Grapalat" w:cs="GHEA Grapalat"/>
          <w:b/>
          <w:spacing w:val="-1"/>
          <w:kern w:val="1"/>
          <w:lang w:val="hy-AM" w:eastAsia="ar-SA"/>
        </w:rPr>
      </w:pPr>
    </w:p>
    <w:p w:rsidR="00F16CDC" w:rsidRPr="00094024" w:rsidRDefault="00F16CDC" w:rsidP="00F16CDC">
      <w:pPr>
        <w:widowControl w:val="0"/>
        <w:suppressAutoHyphens/>
        <w:spacing w:after="200" w:line="360" w:lineRule="auto"/>
        <w:ind w:right="-87"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b/>
          <w:spacing w:val="-1"/>
          <w:kern w:val="1"/>
          <w:lang w:val="hy-AM" w:eastAsia="ar-SA"/>
        </w:rPr>
        <w:t xml:space="preserve">Հոդված 39. </w:t>
      </w:r>
      <w:r w:rsidRPr="00094024">
        <w:rPr>
          <w:rFonts w:ascii="GHEA Grapalat" w:eastAsia="Arial Unicode MS" w:hAnsi="GHEA Grapalat" w:cs="GHEA Grapalat"/>
          <w:b/>
          <w:bCs/>
          <w:kern w:val="1"/>
          <w:lang w:val="es-ES" w:eastAsia="ar-SA"/>
        </w:rPr>
        <w:t>Ստեղծագործության</w:t>
      </w:r>
      <w:r w:rsidRPr="00094024">
        <w:rPr>
          <w:rFonts w:ascii="GHEA Grapalat" w:eastAsia="Arial Unicode MS" w:hAnsi="GHEA Grapalat" w:cs="GHEA Grapalat"/>
          <w:b/>
          <w:spacing w:val="-1"/>
          <w:kern w:val="1"/>
          <w:lang w:val="hy-AM" w:eastAsia="ar-SA"/>
        </w:rPr>
        <w:t xml:space="preserve"> վերարտադրության ժամանակավոր գործողությունները</w:t>
      </w:r>
    </w:p>
    <w:p w:rsidR="00F16CDC" w:rsidRPr="00094024" w:rsidRDefault="00F16CDC" w:rsidP="00F16CDC">
      <w:pPr>
        <w:widowControl w:val="0"/>
        <w:suppressAutoHyphens/>
        <w:spacing w:line="360" w:lineRule="auto"/>
        <w:ind w:right="-87"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spacing w:val="-1"/>
          <w:kern w:val="1"/>
          <w:lang w:val="hy-AM" w:eastAsia="ar-SA"/>
        </w:rPr>
        <w:lastRenderedPageBreak/>
        <w:t>1. Ազատ կարող են իրականացվել ստեղծագործության վերարտադրության կարճատև կամ հազվադեպ՝ ժամանակավոր գործողություններ, որոնք ինքնուրույն տնտեսական նշանակություն չունեն և տեխնոլոգիական գործընթացի անքակտելի և էական մասն են կազմում, որոնց միակ նպատակն է՝</w:t>
      </w:r>
    </w:p>
    <w:p w:rsidR="00F16CDC" w:rsidRPr="00094024" w:rsidRDefault="00F16CDC" w:rsidP="00F16CDC">
      <w:pPr>
        <w:widowControl w:val="0"/>
        <w:suppressAutoHyphens/>
        <w:spacing w:line="360" w:lineRule="auto"/>
        <w:ind w:right="-87"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spacing w:val="-1"/>
          <w:kern w:val="1"/>
          <w:lang w:val="hy-AM" w:eastAsia="ar-SA"/>
        </w:rPr>
        <w:t>1) միջնորդի միջոցով երրորդ անձանց միջև ցանցում ստեղծագործության տարածումը.</w:t>
      </w:r>
    </w:p>
    <w:p w:rsidR="00F16CDC" w:rsidRPr="00094024" w:rsidRDefault="00F16CDC" w:rsidP="00F16CDC">
      <w:pPr>
        <w:widowControl w:val="0"/>
        <w:suppressAutoHyphens/>
        <w:spacing w:line="360" w:lineRule="auto"/>
        <w:ind w:right="-87" w:firstLine="720"/>
        <w:jc w:val="both"/>
        <w:rPr>
          <w:rFonts w:ascii="GHEA Grapalat" w:eastAsia="Arial Unicode MS" w:hAnsi="GHEA Grapalat" w:cs="GHEA Grapalat"/>
          <w:b/>
          <w:spacing w:val="-1"/>
          <w:kern w:val="1"/>
          <w:lang w:val="hy-AM" w:eastAsia="ar-SA"/>
        </w:rPr>
      </w:pPr>
      <w:r w:rsidRPr="00094024">
        <w:rPr>
          <w:rFonts w:ascii="GHEA Grapalat" w:eastAsia="Arial Unicode MS" w:hAnsi="GHEA Grapalat" w:cs="GHEA Grapalat"/>
          <w:spacing w:val="-1"/>
          <w:kern w:val="1"/>
          <w:lang w:val="hy-AM" w:eastAsia="ar-SA"/>
        </w:rPr>
        <w:t>2) ստեղծագործության օրինական օգտագործումը։</w:t>
      </w:r>
    </w:p>
    <w:p w:rsidR="00F16CDC" w:rsidRPr="00BF2982" w:rsidRDefault="00F16CDC" w:rsidP="00F16CDC">
      <w:pPr>
        <w:suppressAutoHyphens/>
        <w:spacing w:line="360" w:lineRule="auto"/>
        <w:ind w:firstLine="720"/>
        <w:jc w:val="both"/>
        <w:rPr>
          <w:rFonts w:ascii="GHEA Grapalat" w:eastAsia="Arial Unicode MS" w:hAnsi="GHEA Grapalat" w:cs="GHEA Grapalat"/>
          <w:b/>
          <w:spacing w:val="-1"/>
          <w:kern w:val="1"/>
          <w:sz w:val="22"/>
          <w:szCs w:val="22"/>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bCs/>
          <w:spacing w:val="-1"/>
          <w:kern w:val="1"/>
          <w:lang w:val="hy-AM" w:eastAsia="ar-SA"/>
        </w:rPr>
        <w:t xml:space="preserve">Հոդված 40. Ստեղծագործության </w:t>
      </w:r>
      <w:r w:rsidRPr="00094024">
        <w:rPr>
          <w:rFonts w:ascii="GHEA Grapalat" w:eastAsia="Calibri" w:hAnsi="GHEA Grapalat" w:cs="GHEA Grapalat"/>
          <w:b/>
          <w:spacing w:val="-1"/>
          <w:kern w:val="1"/>
          <w:lang w:val="hy-AM" w:eastAsia="ar-SA"/>
        </w:rPr>
        <w:t>վերարտադրությունը</w:t>
      </w:r>
      <w:r w:rsidRPr="00094024">
        <w:rPr>
          <w:rFonts w:ascii="GHEA Grapalat" w:eastAsia="Calibri" w:hAnsi="GHEA Grapalat" w:cs="GHEA Grapalat"/>
          <w:b/>
          <w:bCs/>
          <w:spacing w:val="-1"/>
          <w:kern w:val="1"/>
          <w:lang w:val="hy-AM" w:eastAsia="ar-SA"/>
        </w:rPr>
        <w:t xml:space="preserve"> անձնական նպատակով</w:t>
      </w:r>
    </w:p>
    <w:p w:rsidR="00F16CDC" w:rsidRPr="00094024" w:rsidRDefault="00F16CDC" w:rsidP="00F16CDC">
      <w:pPr>
        <w:suppressAutoHyphens/>
        <w:spacing w:line="360" w:lineRule="auto"/>
        <w:ind w:firstLine="561"/>
        <w:jc w:val="both"/>
        <w:rPr>
          <w:rFonts w:ascii="GHEA Grapalat" w:eastAsia="Arial Unicode MS" w:hAnsi="GHEA Grapalat" w:cs="Times Armenian"/>
          <w:kern w:val="1"/>
          <w:lang w:val="hy-AM" w:eastAsia="ar-SA"/>
        </w:rPr>
      </w:pPr>
      <w:r w:rsidRPr="00094024">
        <w:rPr>
          <w:rFonts w:ascii="GHEA Grapalat" w:eastAsia="Calibri" w:hAnsi="GHEA Grapalat" w:cs="GHEA Grapalat"/>
          <w:spacing w:val="-1"/>
          <w:kern w:val="1"/>
          <w:lang w:val="hy-AM" w:eastAsia="ar-SA"/>
        </w:rPr>
        <w:t>1.</w:t>
      </w:r>
      <w:r w:rsidRPr="00094024">
        <w:rPr>
          <w:rFonts w:ascii="GHEA Grapalat" w:eastAsia="Arial Unicode MS" w:hAnsi="GHEA Grapalat" w:cs="GHEA Grapalat"/>
          <w:spacing w:val="-1"/>
          <w:kern w:val="1"/>
          <w:lang w:val="hy-AM" w:eastAsia="ar-SA"/>
        </w:rPr>
        <w:t xml:space="preserve"> Առանց հեղինակի համաձայնության և վարձատրության թույլատրվում է հրապարակվա</w:t>
      </w:r>
      <w:r w:rsidRPr="00094024">
        <w:rPr>
          <w:rFonts w:ascii="GHEA Grapalat" w:eastAsia="Arial Unicode MS" w:hAnsi="GHEA Grapalat" w:cs="GHEA Grapalat"/>
          <w:kern w:val="1"/>
          <w:lang w:val="es-ES" w:eastAsia="ar-SA"/>
        </w:rPr>
        <w:t>ծ ստեղծագործության</w:t>
      </w: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GHEA Grapalat"/>
          <w:kern w:val="1"/>
          <w:lang w:val="es-ES" w:eastAsia="ar-SA"/>
        </w:rPr>
        <w:t>վերարտադրու</w:t>
      </w:r>
      <w:r w:rsidRPr="00094024">
        <w:rPr>
          <w:rFonts w:ascii="GHEA Grapalat" w:eastAsia="Arial Unicode MS" w:hAnsi="GHEA Grapalat" w:cs="GHEA Grapalat"/>
          <w:kern w:val="1"/>
          <w:lang w:val="hy-AM" w:eastAsia="ar-SA"/>
        </w:rPr>
        <w:t xml:space="preserve">թյունը </w:t>
      </w:r>
      <w:r w:rsidRPr="00094024">
        <w:rPr>
          <w:rFonts w:ascii="GHEA Grapalat" w:eastAsia="Arial Unicode MS" w:hAnsi="GHEA Grapalat" w:cs="Calibri"/>
          <w:spacing w:val="-1"/>
          <w:kern w:val="1"/>
          <w:lang w:val="hy-AM" w:eastAsia="ar-SA"/>
        </w:rPr>
        <w:t>թղթային կրիչի կամ նմանատիպ ցանկացած այլ կրիչի վրա լուսապատճենման կամ տեխնիկական այլ եղանակներով ոչ ավելի քան երեք օրինակ՝</w:t>
      </w:r>
      <w:r w:rsidRPr="00094024">
        <w:rPr>
          <w:rFonts w:ascii="GHEA Grapalat" w:eastAsia="Arial Unicode MS" w:hAnsi="GHEA Grapalat" w:cs="GHEA Grapalat"/>
          <w:kern w:val="1"/>
          <w:lang w:val="es-ES" w:eastAsia="ar-SA"/>
        </w:rPr>
        <w:t xml:space="preserve"> բացառապես</w:t>
      </w: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GHEA Grapalat"/>
          <w:kern w:val="1"/>
          <w:lang w:val="es-ES" w:eastAsia="ar-SA"/>
        </w:rPr>
        <w:t>անձնական</w:t>
      </w: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GHEA Grapalat"/>
          <w:kern w:val="1"/>
          <w:lang w:val="es-ES" w:eastAsia="ar-SA"/>
        </w:rPr>
        <w:t>ոչ</w:t>
      </w: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GHEA Grapalat"/>
          <w:kern w:val="1"/>
          <w:lang w:val="es-ES" w:eastAsia="ar-SA"/>
        </w:rPr>
        <w:t>առևտրային</w:t>
      </w: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GHEA Grapalat"/>
          <w:kern w:val="1"/>
          <w:lang w:val="es-ES" w:eastAsia="ar-SA"/>
        </w:rPr>
        <w:t>նպատակով</w:t>
      </w: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GHEA Grapalat"/>
          <w:kern w:val="1"/>
          <w:lang w:val="es-ES" w:eastAsia="ar-SA"/>
        </w:rPr>
        <w:t>օգտագործելու</w:t>
      </w: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GHEA Grapalat"/>
          <w:kern w:val="1"/>
          <w:lang w:val="es-ES" w:eastAsia="ar-SA"/>
        </w:rPr>
        <w:t>համար</w:t>
      </w:r>
      <w:r w:rsidRPr="00094024">
        <w:rPr>
          <w:rFonts w:ascii="GHEA Grapalat" w:eastAsia="Arial Unicode MS" w:hAnsi="GHEA Grapalat" w:cs="GHEA Grapalat"/>
          <w:kern w:val="1"/>
          <w:lang w:val="hy-AM" w:eastAsia="ar-SA"/>
        </w:rPr>
        <w:t>:</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2.</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 xml:space="preserve">Հրապարակված ստեղծագործությունը թույլատրվում է վերարտադրել ցանկացած կրիչի վրա մեկ օրինակով՝, պայմանով, որ դա </w:t>
      </w:r>
      <w:r w:rsidRPr="00094024">
        <w:rPr>
          <w:rFonts w:ascii="GHEA Grapalat" w:eastAsia="Calibri" w:hAnsi="GHEA Grapalat" w:cs="GHEA Grapalat"/>
          <w:spacing w:val="-1"/>
          <w:kern w:val="1"/>
          <w:lang w:val="hy-AM" w:eastAsia="ar-SA"/>
        </w:rPr>
        <w:t>օգտագործվում է բացառապես անձնական նպատակով և չի իրականացվում ուղղակի կամ անուղղակի առևտրային օգուտ ստանալու համար:</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w:t>
      </w:r>
      <w:r w:rsidRPr="00094024">
        <w:rPr>
          <w:rFonts w:ascii="GHEA Grapalat" w:eastAsia="Calibri" w:hAnsi="GHEA Grapalat" w:cs="GHEA Grapalat"/>
          <w:kern w:val="1"/>
          <w:lang w:val="es-ES" w:eastAsia="ar-SA"/>
        </w:rPr>
        <w:t xml:space="preserve">Սույն հոդվածի </w:t>
      </w:r>
      <w:r w:rsidRPr="00094024">
        <w:rPr>
          <w:rFonts w:ascii="GHEA Grapalat" w:eastAsia="Calibri" w:hAnsi="GHEA Grapalat" w:cs="GHEA Grapalat"/>
          <w:kern w:val="1"/>
          <w:lang w:val="hy-AM" w:eastAsia="ar-SA"/>
        </w:rPr>
        <w:t>2-րդ</w:t>
      </w:r>
      <w:r w:rsidRPr="00094024">
        <w:rPr>
          <w:rFonts w:ascii="GHEA Grapalat" w:eastAsia="Calibri" w:hAnsi="GHEA Grapalat" w:cs="GHEA Grapalat"/>
          <w:kern w:val="1"/>
          <w:lang w:val="es-ES" w:eastAsia="ar-SA"/>
        </w:rPr>
        <w:t xml:space="preserve"> մասի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դրույթը</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չի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տարածվում</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շինությունների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և</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համանման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կառույցների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տեսքով</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ճարտարապետական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ստեղծագործությունների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մեքենայաընթեռնելի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տվյալների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բազաների</w:t>
      </w:r>
      <w:r w:rsidRPr="00094024">
        <w:rPr>
          <w:rFonts w:ascii="GHEA Grapalat" w:eastAsia="Calibri" w:hAnsi="GHEA Grapalat" w:cs="GHEA Grapalat"/>
          <w:kern w:val="1"/>
          <w:lang w:val="fr-FR" w:eastAsia="ar-SA"/>
        </w:rPr>
        <w:t xml:space="preserve"> կամ դրանց էական մասերի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համակարգչային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ծրագրերի</w:t>
      </w:r>
      <w:r w:rsidRPr="00094024">
        <w:rPr>
          <w:rFonts w:ascii="GHEA Grapalat" w:eastAsia="Calibri" w:hAnsi="GHEA Grapalat" w:cs="GHEA Grapalat"/>
          <w:kern w:val="1"/>
          <w:lang w:val="fr-FR" w:eastAsia="ar-SA"/>
        </w:rPr>
        <w:t xml:space="preserve">, ինչպես նաև ամբողջական գրքերի, տպագրված նոտային տեքստերի արտատպման եղանակով </w:t>
      </w:r>
      <w:r w:rsidRPr="00094024">
        <w:rPr>
          <w:rFonts w:ascii="GHEA Grapalat" w:eastAsia="Calibri" w:hAnsi="GHEA Grapalat" w:cs="GHEA Grapalat"/>
          <w:kern w:val="1"/>
          <w:lang w:val="es-ES" w:eastAsia="ar-SA"/>
        </w:rPr>
        <w:t>վերարտադրության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վրա</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եթե</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սույն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օրենքով</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այլ</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բան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նախատեսված</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չէ։</w:t>
      </w:r>
      <w:r w:rsidRPr="00094024">
        <w:rPr>
          <w:rFonts w:ascii="GHEA Grapalat" w:eastAsia="Calibri" w:hAnsi="GHEA Grapalat" w:cs="GHEA Grapalat"/>
          <w:kern w:val="1"/>
          <w:lang w:val="hy-AM" w:eastAsia="ar-SA"/>
        </w:rPr>
        <w:t xml:space="preserve"> </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1) Ա</w:t>
      </w:r>
      <w:r w:rsidRPr="00094024">
        <w:rPr>
          <w:rFonts w:ascii="GHEA Grapalat" w:eastAsia="Calibri" w:hAnsi="GHEA Grapalat" w:cs="GHEA Grapalat"/>
          <w:kern w:val="1"/>
          <w:lang w:val="es-ES" w:eastAsia="ar-SA"/>
        </w:rPr>
        <w:t>մբողջական գրքի մեկ օրինակի վերարտադրու</w:t>
      </w:r>
      <w:r w:rsidRPr="00094024">
        <w:rPr>
          <w:rFonts w:ascii="GHEA Grapalat" w:eastAsia="Calibri" w:hAnsi="GHEA Grapalat" w:cs="GHEA Grapalat"/>
          <w:kern w:val="1"/>
          <w:lang w:val="hy-AM" w:eastAsia="ar-SA"/>
        </w:rPr>
        <w:t>թյունը</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թույլատրվում է</w:t>
      </w:r>
      <w:r w:rsidRPr="00094024">
        <w:rPr>
          <w:rFonts w:ascii="GHEA Grapalat" w:eastAsia="Calibri" w:hAnsi="GHEA Grapalat" w:cs="GHEA Grapalat"/>
          <w:kern w:val="1"/>
          <w:lang w:val="es-ES" w:eastAsia="ar-SA"/>
        </w:rPr>
        <w:t xml:space="preserve">, եթե այդպիսի ստեղծագործությունն </w:t>
      </w:r>
      <w:r w:rsidRPr="00094024">
        <w:rPr>
          <w:rFonts w:ascii="GHEA Grapalat" w:eastAsia="Arial Unicode MS" w:hAnsi="GHEA Grapalat" w:cs="Sylfaen"/>
          <w:kern w:val="1"/>
          <w:lang w:val="af-ZA" w:eastAsia="ar-SA"/>
        </w:rPr>
        <w:t>քաղաքացիակա</w:t>
      </w:r>
      <w:r w:rsidRPr="00094024">
        <w:rPr>
          <w:rFonts w:ascii="GHEA Grapalat" w:eastAsia="Arial Unicode MS" w:hAnsi="GHEA Grapalat" w:cs="Sylfaen"/>
          <w:kern w:val="1"/>
          <w:lang w:val="hy-AM" w:eastAsia="ar-SA"/>
        </w:rPr>
        <w:t>ն</w:t>
      </w:r>
      <w:r w:rsidRPr="00094024">
        <w:rPr>
          <w:rFonts w:ascii="GHEA Grapalat" w:eastAsia="Calibri" w:hAnsi="GHEA Grapalat" w:cs="GHEA Grapalat"/>
          <w:spacing w:val="-1"/>
          <w:kern w:val="1"/>
          <w:lang w:val="hy-AM" w:eastAsia="ar-SA"/>
        </w:rPr>
        <w:t xml:space="preserve"> շրջանառությունից</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kern w:val="1"/>
          <w:lang w:val="es-ES" w:eastAsia="ar-SA"/>
        </w:rPr>
        <w:t>դուրս է եկել</w:t>
      </w:r>
      <w:r w:rsidRPr="00094024">
        <w:rPr>
          <w:rFonts w:ascii="GHEA Grapalat" w:eastAsia="Calibri" w:hAnsi="GHEA Grapalat" w:cs="GHEA Grapalat"/>
          <w:kern w:val="1"/>
          <w:lang w:val="hy-AM" w:eastAsia="ar-SA"/>
        </w:rPr>
        <w:t>:</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4. Սույն</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հոդվածի</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3</w:t>
      </w:r>
      <w:r w:rsidRPr="00094024">
        <w:rPr>
          <w:rFonts w:ascii="GHEA Grapalat" w:eastAsia="Calibri" w:hAnsi="GHEA Grapalat" w:cs="GHEA Grapalat"/>
          <w:spacing w:val="-1"/>
          <w:kern w:val="1"/>
          <w:lang w:val="es-ES" w:eastAsia="ar-SA"/>
        </w:rPr>
        <w:t>-</w:t>
      </w:r>
      <w:r w:rsidRPr="00094024">
        <w:rPr>
          <w:rFonts w:ascii="GHEA Grapalat" w:eastAsia="Calibri" w:hAnsi="GHEA Grapalat" w:cs="GHEA Grapalat"/>
          <w:spacing w:val="-1"/>
          <w:kern w:val="1"/>
          <w:lang w:val="hy-AM" w:eastAsia="ar-SA"/>
        </w:rPr>
        <w:t>րդ</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մասի</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իմաստով</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ստեղծագործությունը համարվում է</w:t>
      </w:r>
      <w:r w:rsidRPr="00094024">
        <w:rPr>
          <w:rFonts w:ascii="GHEA Grapalat" w:eastAsia="Calibri" w:hAnsi="GHEA Grapalat" w:cs="GHEA Grapalat"/>
          <w:spacing w:val="-1"/>
          <w:kern w:val="1"/>
          <w:lang w:val="es-ES" w:eastAsia="ar-SA"/>
        </w:rPr>
        <w:t xml:space="preserve"> «</w:t>
      </w:r>
      <w:r w:rsidRPr="00094024">
        <w:rPr>
          <w:rFonts w:ascii="GHEA Grapalat" w:eastAsia="Arial Unicode MS" w:hAnsi="GHEA Grapalat" w:cs="Sylfaen"/>
          <w:color w:val="FF0000"/>
          <w:kern w:val="1"/>
          <w:lang w:val="af-ZA" w:eastAsia="ar-SA"/>
        </w:rPr>
        <w:t xml:space="preserve"> </w:t>
      </w:r>
      <w:r w:rsidRPr="00094024">
        <w:rPr>
          <w:rFonts w:ascii="GHEA Grapalat" w:eastAsia="Arial Unicode MS" w:hAnsi="GHEA Grapalat" w:cs="Sylfaen"/>
          <w:kern w:val="1"/>
          <w:lang w:val="af-ZA" w:eastAsia="ar-SA"/>
        </w:rPr>
        <w:t>քաղաքացիակա</w:t>
      </w:r>
      <w:r w:rsidRPr="00094024">
        <w:rPr>
          <w:rFonts w:ascii="GHEA Grapalat" w:eastAsia="Arial Unicode MS" w:hAnsi="GHEA Grapalat" w:cs="Sylfaen"/>
          <w:kern w:val="1"/>
          <w:lang w:val="hy-AM" w:eastAsia="ar-SA"/>
        </w:rPr>
        <w:t>ն</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շրջանառությունից</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դուրս</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եկած», եթե իր բոլոր տարբերակներով ու ձևերով որպես ամբողջական ստեղծագործություն այլևս</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հասանելի</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չէ առևտրային ցանցում</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անկախ</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գրադարաններում</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և</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հանրության</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շրջանում այդ</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ստեղծագործության</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օրինակների</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առկայությունից:</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lastRenderedPageBreak/>
        <w:t xml:space="preserve">Հոդված 41. </w:t>
      </w:r>
      <w:r w:rsidRPr="00355B3E">
        <w:rPr>
          <w:rFonts w:ascii="GHEA Grapalat" w:eastAsia="Calibri" w:hAnsi="GHEA Grapalat" w:cs="GHEA Grapalat"/>
          <w:b/>
          <w:spacing w:val="-1"/>
          <w:kern w:val="1"/>
          <w:lang w:val="hy-AM" w:eastAsia="ar-SA"/>
        </w:rPr>
        <w:t>Տ</w:t>
      </w:r>
      <w:r w:rsidRPr="00355B3E">
        <w:rPr>
          <w:rFonts w:ascii="GHEA Grapalat" w:eastAsia="Calibri" w:hAnsi="GHEA Grapalat" w:cs="Sylfaen"/>
          <w:b/>
          <w:kern w:val="1"/>
          <w:lang w:val="hy-AM" w:eastAsia="ar-SA"/>
        </w:rPr>
        <w:t>եսողական խնդիրների հետևանքով հաշմանդամություն ձեռք բերած կամ ընթերցողության ֆունկցիայի</w:t>
      </w:r>
      <w:r w:rsidRPr="00355B3E">
        <w:rPr>
          <w:rFonts w:ascii="GHEA Grapalat" w:eastAsia="Calibri" w:hAnsi="GHEA Grapalat" w:cs="GHEA Grapalat"/>
          <w:b/>
          <w:kern w:val="1"/>
          <w:lang w:val="hy-AM" w:eastAsia="ar-SA"/>
        </w:rPr>
        <w:t xml:space="preserve"> </w:t>
      </w:r>
      <w:r w:rsidRPr="00355B3E">
        <w:rPr>
          <w:rFonts w:ascii="GHEA Grapalat" w:eastAsia="Calibri" w:hAnsi="GHEA Grapalat" w:cs="Sylfaen"/>
          <w:b/>
          <w:kern w:val="1"/>
          <w:lang w:val="hy-AM" w:eastAsia="ar-SA"/>
        </w:rPr>
        <w:t xml:space="preserve">դժվարություններ </w:t>
      </w:r>
      <w:r w:rsidRPr="00355B3E">
        <w:rPr>
          <w:rFonts w:ascii="GHEA Grapalat" w:eastAsia="Calibri" w:hAnsi="GHEA Grapalat" w:cs="GHEA Grapalat"/>
          <w:b/>
          <w:kern w:val="1"/>
          <w:lang w:val="hy-AM" w:eastAsia="ar-SA"/>
        </w:rPr>
        <w:t>ունեցող անձանց կողմից ս</w:t>
      </w:r>
      <w:r w:rsidRPr="00355B3E">
        <w:rPr>
          <w:rFonts w:ascii="GHEA Grapalat" w:eastAsia="Calibri" w:hAnsi="GHEA Grapalat" w:cs="GHEA Grapalat"/>
          <w:b/>
          <w:spacing w:val="-1"/>
          <w:kern w:val="1"/>
          <w:lang w:val="hy-AM" w:eastAsia="ar-SA"/>
        </w:rPr>
        <w:t>տեղծագործության օգտագործման առանձնահատկությունները</w:t>
      </w:r>
      <w:r w:rsidRPr="00094024">
        <w:rPr>
          <w:rFonts w:ascii="GHEA Grapalat" w:eastAsia="Calibri" w:hAnsi="GHEA Grapalat" w:cs="GHEA Grapalat"/>
          <w:b/>
          <w:kern w:val="1"/>
          <w:lang w:val="hy-AM" w:eastAsia="ar-SA"/>
        </w:rPr>
        <w:t xml:space="preserve"> </w:t>
      </w:r>
    </w:p>
    <w:p w:rsidR="00F16CDC" w:rsidRPr="00355B3E" w:rsidRDefault="00F16CDC" w:rsidP="00F16CDC">
      <w:pPr>
        <w:suppressAutoHyphens/>
        <w:spacing w:line="360" w:lineRule="auto"/>
        <w:ind w:firstLine="720"/>
        <w:jc w:val="both"/>
        <w:rPr>
          <w:rFonts w:ascii="GHEA Grapalat" w:eastAsia="Arial Unicode MS" w:hAnsi="GHEA Grapalat" w:cs="GHEA Grapalat"/>
          <w:kern w:val="1"/>
          <w:lang w:val="hy-AM" w:eastAsia="ar-SA"/>
        </w:rPr>
      </w:pPr>
      <w:r w:rsidRPr="00355B3E">
        <w:rPr>
          <w:rFonts w:ascii="GHEA Grapalat" w:eastAsia="Arial Unicode MS" w:hAnsi="GHEA Grapalat" w:cs="GHEA Grapalat"/>
          <w:kern w:val="1"/>
          <w:lang w:val="hy-AM" w:eastAsia="ar-SA"/>
        </w:rPr>
        <w:t>1. Առանց հեղինակի համաձայնության թույլատրվում է կույր,</w:t>
      </w:r>
      <w:r w:rsidRPr="00355B3E">
        <w:rPr>
          <w:rFonts w:ascii="GHEA Grapalat" w:eastAsia="Arial Unicode MS" w:hAnsi="GHEA Grapalat" w:cs="GHEA Grapalat"/>
          <w:b/>
          <w:kern w:val="1"/>
          <w:lang w:val="hy-AM" w:eastAsia="ar-SA"/>
        </w:rPr>
        <w:t xml:space="preserve"> </w:t>
      </w:r>
      <w:r w:rsidRPr="00355B3E">
        <w:rPr>
          <w:rFonts w:ascii="GHEA Grapalat" w:eastAsia="Arial Unicode MS" w:hAnsi="GHEA Grapalat" w:cs="Sylfaen"/>
          <w:kern w:val="1"/>
          <w:lang w:val="hy-AM" w:eastAsia="en-US"/>
        </w:rPr>
        <w:t>տեսողական խնդիրների հետևանքով հաշմանդամություն ձեռք բերած կամ ընթերցողության ֆունկցիայի</w:t>
      </w:r>
      <w:r w:rsidRPr="00355B3E">
        <w:rPr>
          <w:rFonts w:ascii="GHEA Grapalat" w:eastAsia="Arial Unicode MS" w:hAnsi="GHEA Grapalat" w:cs="GHEA Grapalat"/>
          <w:kern w:val="1"/>
          <w:lang w:val="hy-AM" w:eastAsia="ar-SA"/>
        </w:rPr>
        <w:t xml:space="preserve"> </w:t>
      </w:r>
      <w:r w:rsidRPr="00355B3E">
        <w:rPr>
          <w:rFonts w:ascii="GHEA Grapalat" w:eastAsia="Arial Unicode MS" w:hAnsi="GHEA Grapalat" w:cs="Sylfaen"/>
          <w:kern w:val="1"/>
          <w:lang w:val="hy-AM" w:eastAsia="en-US"/>
        </w:rPr>
        <w:t xml:space="preserve">դժվարություններ </w:t>
      </w:r>
      <w:r w:rsidRPr="00355B3E">
        <w:rPr>
          <w:rFonts w:ascii="GHEA Grapalat" w:eastAsia="Arial Unicode MS" w:hAnsi="GHEA Grapalat" w:cs="GHEA Grapalat"/>
          <w:kern w:val="1"/>
          <w:lang w:val="hy-AM" w:eastAsia="ar-SA"/>
        </w:rPr>
        <w:t>ունեցող անձանց (այսուհետ՝  հաշմանդամություն ունեցող անձ) և լիազորված հաստատություններին պատրաստել հրապարակված ստեղծագործության մատչելի ձևաչափով օրինակ և տրամադրել այն հաշմանդամություն ունեցող անձանց՝ բացառապես օգտագործելու նպատակով, պայմանով, որ`</w:t>
      </w:r>
    </w:p>
    <w:p w:rsidR="00F16CDC" w:rsidRPr="00355B3E" w:rsidRDefault="00F16CDC" w:rsidP="00F16CDC">
      <w:pPr>
        <w:suppressAutoHyphens/>
        <w:spacing w:line="360" w:lineRule="auto"/>
        <w:ind w:firstLine="720"/>
        <w:jc w:val="both"/>
        <w:rPr>
          <w:rFonts w:ascii="GHEA Grapalat" w:eastAsia="Calibri" w:hAnsi="GHEA Grapalat" w:cs="GHEA Grapalat"/>
          <w:kern w:val="1"/>
          <w:lang w:val="hy-AM" w:eastAsia="ar-SA"/>
        </w:rPr>
      </w:pPr>
      <w:r w:rsidRPr="00355B3E">
        <w:rPr>
          <w:rFonts w:ascii="GHEA Grapalat" w:eastAsia="Calibri" w:hAnsi="GHEA Grapalat" w:cs="GHEA Grapalat"/>
          <w:kern w:val="1"/>
          <w:lang w:val="hy-AM" w:eastAsia="ar-SA"/>
        </w:rPr>
        <w:t>1) ստեղծագործությունը կամ դրա օրինակն օրինական ճանապարհով հասանելի է հաշմանդամություն ունեցող անձին և լիազորված հաստատությանը,</w:t>
      </w:r>
    </w:p>
    <w:p w:rsidR="00F16CDC" w:rsidRPr="00355B3E" w:rsidRDefault="00F16CDC" w:rsidP="00F16CDC">
      <w:pPr>
        <w:suppressAutoHyphens/>
        <w:spacing w:line="360" w:lineRule="auto"/>
        <w:ind w:firstLine="720"/>
        <w:jc w:val="both"/>
        <w:rPr>
          <w:rFonts w:ascii="GHEA Grapalat" w:eastAsia="Calibri" w:hAnsi="GHEA Grapalat" w:cs="GHEA Grapalat"/>
          <w:kern w:val="1"/>
          <w:lang w:val="hy-AM" w:eastAsia="ar-SA"/>
        </w:rPr>
      </w:pPr>
      <w:r w:rsidRPr="00355B3E">
        <w:rPr>
          <w:rFonts w:ascii="GHEA Grapalat" w:eastAsia="Calibri" w:hAnsi="GHEA Grapalat" w:cs="GHEA Grapalat"/>
          <w:kern w:val="1"/>
          <w:lang w:val="hy-AM" w:eastAsia="ar-SA"/>
        </w:rPr>
        <w:t>2) պահպանվել է ստեղծագործության ամբողջականությունը, բացառությամբ այն փոփոխություններից, որոնք անհրաժեշտ են ստեղծագործությունը հաշմանդամություն ունեցող անձանց այլ ձևաչափով հասանելի դարձնելու համար,</w:t>
      </w:r>
    </w:p>
    <w:p w:rsidR="00F16CDC" w:rsidRPr="00355B3E" w:rsidRDefault="00F16CDC" w:rsidP="00F16CDC">
      <w:pPr>
        <w:suppressAutoHyphens/>
        <w:spacing w:line="360" w:lineRule="auto"/>
        <w:ind w:firstLine="720"/>
        <w:jc w:val="both"/>
        <w:rPr>
          <w:rFonts w:ascii="GHEA Grapalat" w:eastAsia="Calibri" w:hAnsi="GHEA Grapalat" w:cs="GHEA Grapalat"/>
          <w:kern w:val="1"/>
          <w:lang w:val="hy-AM" w:eastAsia="ar-SA"/>
        </w:rPr>
      </w:pPr>
      <w:r w:rsidRPr="00355B3E">
        <w:rPr>
          <w:rFonts w:ascii="GHEA Grapalat" w:eastAsia="Calibri" w:hAnsi="GHEA Grapalat" w:cs="GHEA Grapalat"/>
          <w:kern w:val="1"/>
          <w:lang w:val="hy-AM" w:eastAsia="ar-SA"/>
        </w:rPr>
        <w:t>3) գործունեությունն իրականացվում է առանց շահույթ ստանալու նպատակ հետապնդելու։</w:t>
      </w:r>
    </w:p>
    <w:p w:rsidR="00F16CDC" w:rsidRPr="00355B3E" w:rsidRDefault="00F16CDC" w:rsidP="00F16CDC">
      <w:pPr>
        <w:suppressAutoHyphens/>
        <w:spacing w:line="360" w:lineRule="auto"/>
        <w:ind w:right="90" w:firstLine="720"/>
        <w:jc w:val="both"/>
        <w:rPr>
          <w:rFonts w:ascii="GHEA Grapalat" w:eastAsia="Arial Unicode MS" w:hAnsi="GHEA Grapalat" w:cs="GHEA Grapalat"/>
          <w:kern w:val="1"/>
          <w:lang w:val="hy-AM" w:eastAsia="ar-SA"/>
        </w:rPr>
      </w:pPr>
      <w:r w:rsidRPr="00355B3E">
        <w:rPr>
          <w:rFonts w:ascii="GHEA Grapalat" w:eastAsia="Arial Unicode MS" w:hAnsi="GHEA Grapalat" w:cs="GHEA Grapalat"/>
          <w:kern w:val="1"/>
          <w:lang w:val="hy-AM" w:eastAsia="ar-SA"/>
        </w:rPr>
        <w:t xml:space="preserve"> 2. Հաշմանդամություն ունեցող անձը, ում սույն հոդվածի 1-ին մասի համաձայն տրամադրվել է ստեղծագործությունը, առանց հեղինակի թույլտվության կարող է այն վերարտադրել անձնական, ոչ առևտրային օգտագործման նպատակով։</w:t>
      </w:r>
    </w:p>
    <w:p w:rsidR="00F16CDC" w:rsidRPr="00355B3E" w:rsidRDefault="00F16CDC" w:rsidP="00F16CDC">
      <w:pPr>
        <w:suppressAutoHyphens/>
        <w:spacing w:line="360" w:lineRule="auto"/>
        <w:jc w:val="both"/>
        <w:rPr>
          <w:rFonts w:ascii="GHEA Grapalat" w:eastAsia="Calibri" w:hAnsi="GHEA Grapalat"/>
          <w:kern w:val="1"/>
          <w:lang w:val="hy-AM" w:eastAsia="en-US"/>
        </w:rPr>
      </w:pPr>
      <w:r w:rsidRPr="00355B3E">
        <w:rPr>
          <w:rFonts w:ascii="GHEA Grapalat" w:eastAsia="Arial Unicode MS" w:hAnsi="GHEA Grapalat" w:cs="GHEA Grapalat"/>
          <w:kern w:val="1"/>
          <w:lang w:val="hy-AM" w:eastAsia="ar-SA"/>
        </w:rPr>
        <w:t xml:space="preserve"> </w:t>
      </w:r>
      <w:r w:rsidRPr="00355B3E">
        <w:rPr>
          <w:rFonts w:ascii="GHEA Grapalat" w:eastAsia="Arial Unicode MS" w:hAnsi="GHEA Grapalat" w:cs="GHEA Grapalat"/>
          <w:kern w:val="1"/>
          <w:lang w:val="hy-AM" w:eastAsia="ar-SA"/>
        </w:rPr>
        <w:tab/>
        <w:t xml:space="preserve">3. Սույն հոդվածի 1-ին մասի համաձայն լիազորված հաստատություններ են համարվում Հայաստանի Հանրապետությունում հիմնադրված, իրավասու կամ ճանաչված այն հաստատությունները, որոնք </w:t>
      </w:r>
      <w:r w:rsidRPr="00355B3E">
        <w:rPr>
          <w:rFonts w:ascii="GHEA Grapalat" w:eastAsia="Calibri" w:hAnsi="GHEA Grapalat"/>
          <w:kern w:val="1"/>
          <w:lang w:val="hy-AM" w:eastAsia="en-US"/>
        </w:rPr>
        <w:t>հաշմանդամություն ունեցող անձանց տրամադրում են կրթություն, ուսումնական վերապատրաստում, հարմարեցված ընթերցանություն կամ տեղեկատվության հասանելիություն ոչ առևտրային հիմունքներով: Լ</w:t>
      </w:r>
      <w:r w:rsidRPr="00355B3E">
        <w:rPr>
          <w:rFonts w:ascii="GHEA Grapalat" w:eastAsia="Arial Unicode MS" w:hAnsi="GHEA Grapalat" w:cs="GHEA Grapalat"/>
          <w:kern w:val="1"/>
          <w:lang w:val="hy-AM" w:eastAsia="ar-SA"/>
        </w:rPr>
        <w:t>իազորված հաստատություններ համարվում են նաև</w:t>
      </w:r>
      <w:r w:rsidRPr="00355B3E">
        <w:rPr>
          <w:rFonts w:ascii="GHEA Grapalat" w:eastAsia="Calibri" w:hAnsi="GHEA Grapalat"/>
          <w:kern w:val="1"/>
          <w:lang w:val="hy-AM" w:eastAsia="en-US"/>
        </w:rPr>
        <w:t xml:space="preserve"> պետական հաստատությունները կամ </w:t>
      </w:r>
      <w:r w:rsidRPr="00355B3E">
        <w:rPr>
          <w:rFonts w:ascii="GHEA Grapalat" w:eastAsia="Arial Unicode MS" w:hAnsi="GHEA Grapalat" w:cs="Sylfaen"/>
          <w:kern w:val="1"/>
          <w:lang w:val="hy-AM" w:eastAsia="ar-SA"/>
        </w:rPr>
        <w:t>ոչ</w:t>
      </w:r>
      <w:r w:rsidRPr="00355B3E">
        <w:rPr>
          <w:rFonts w:ascii="GHEA Grapalat" w:eastAsia="Arial Unicode MS" w:hAnsi="GHEA Grapalat" w:cs="Sylfaen"/>
          <w:kern w:val="1"/>
          <w:lang w:val="af-ZA" w:eastAsia="ar-SA"/>
        </w:rPr>
        <w:t xml:space="preserve"> </w:t>
      </w:r>
      <w:r w:rsidRPr="00355B3E">
        <w:rPr>
          <w:rFonts w:ascii="GHEA Grapalat" w:eastAsia="Arial Unicode MS" w:hAnsi="GHEA Grapalat" w:cs="Sylfaen"/>
          <w:kern w:val="1"/>
          <w:lang w:val="hy-AM" w:eastAsia="ar-SA"/>
        </w:rPr>
        <w:t>առևտրային</w:t>
      </w:r>
      <w:r w:rsidRPr="00355B3E">
        <w:rPr>
          <w:rFonts w:ascii="GHEA Grapalat" w:eastAsia="Calibri" w:hAnsi="GHEA Grapalat"/>
          <w:kern w:val="1"/>
          <w:lang w:val="hy-AM" w:eastAsia="en-US"/>
        </w:rPr>
        <w:t xml:space="preserve"> կազմակերպությունները, որոնք որպես իրենց հիմնական գործունեություն, կամ ինստիտուցիոնալ պարտավորություն շահառուներին տրամադրում են նույն ծառայությունները:</w:t>
      </w:r>
    </w:p>
    <w:p w:rsidR="00F16CDC" w:rsidRPr="00355B3E" w:rsidRDefault="00F16CDC" w:rsidP="00F16CDC">
      <w:pPr>
        <w:suppressAutoHyphens/>
        <w:spacing w:line="360" w:lineRule="auto"/>
        <w:ind w:right="90" w:firstLine="720"/>
        <w:jc w:val="both"/>
        <w:rPr>
          <w:rFonts w:ascii="GHEA Grapalat" w:eastAsia="Arial Unicode MS" w:hAnsi="GHEA Grapalat" w:cs="GHEA Grapalat"/>
          <w:kern w:val="1"/>
          <w:lang w:val="hy-AM" w:eastAsia="ar-SA"/>
        </w:rPr>
      </w:pPr>
      <w:r w:rsidRPr="00355B3E">
        <w:rPr>
          <w:rFonts w:ascii="GHEA Grapalat" w:eastAsia="Arial Unicode MS" w:hAnsi="GHEA Grapalat" w:cs="GHEA Grapalat"/>
          <w:kern w:val="1"/>
          <w:lang w:val="hy-AM" w:eastAsia="ar-SA"/>
        </w:rPr>
        <w:t xml:space="preserve">4. Լիազորված հաստատությունը կարող է սույն օրենքին համապատասխան ստեղծագործության մատչելի ձևաչափով պատրաստված օրինակը արտահանել (տարածել, </w:t>
      </w:r>
      <w:r w:rsidRPr="00355B3E">
        <w:rPr>
          <w:rFonts w:ascii="GHEA Grapalat" w:eastAsia="Arial Unicode MS" w:hAnsi="GHEA Grapalat" w:cs="GHEA Grapalat"/>
          <w:kern w:val="1"/>
          <w:lang w:val="hy-AM" w:eastAsia="ar-SA"/>
        </w:rPr>
        <w:lastRenderedPageBreak/>
        <w:t>հաղորդել կամ մատչելի դարձնել) «Կույրերի, տեսողական խնդիրների հետևանքով հաշմանդամություն ձեռք բերած կամ ընթերցողության ֆունկցիայի այլ դժվարություններ ունեցող անձանց համար հրատարակված ստեղծագործությունների մատչելիությունը դյուրացնելու մասին» Մարաքեշի պայմանագրի (այսուհետ՝ Մարաքեշի պայմանագիր) կողմ հանդիսացող երկրների շահառուներին կամ լիազորված հաստատություններին:</w:t>
      </w:r>
    </w:p>
    <w:p w:rsidR="00F16CDC" w:rsidRPr="00355B3E" w:rsidRDefault="00F16CDC" w:rsidP="00F16CDC">
      <w:pPr>
        <w:suppressAutoHyphens/>
        <w:spacing w:line="360" w:lineRule="auto"/>
        <w:ind w:right="90" w:firstLine="720"/>
        <w:jc w:val="both"/>
        <w:rPr>
          <w:rFonts w:ascii="GHEA Grapalat" w:eastAsia="Arial Unicode MS" w:hAnsi="GHEA Grapalat" w:cs="GHEA Grapalat"/>
          <w:kern w:val="1"/>
          <w:lang w:val="hy-AM" w:eastAsia="ar-SA"/>
        </w:rPr>
      </w:pPr>
      <w:r w:rsidRPr="00355B3E">
        <w:rPr>
          <w:rFonts w:ascii="GHEA Grapalat" w:eastAsia="Arial Unicode MS" w:hAnsi="GHEA Grapalat" w:cs="GHEA Grapalat"/>
          <w:kern w:val="1"/>
          <w:lang w:val="hy-AM" w:eastAsia="ar-SA"/>
        </w:rPr>
        <w:t xml:space="preserve"> 5</w:t>
      </w:r>
      <w:r w:rsidRPr="00355B3E">
        <w:rPr>
          <w:rFonts w:ascii="Cambria Math" w:eastAsia="Arial Unicode MS" w:hAnsi="Cambria Math" w:cs="GHEA Grapalat"/>
          <w:kern w:val="1"/>
          <w:lang w:val="hy-AM" w:eastAsia="ar-SA"/>
        </w:rPr>
        <w:t>.</w:t>
      </w:r>
      <w:r w:rsidRPr="00355B3E">
        <w:rPr>
          <w:rFonts w:ascii="GHEA Grapalat" w:eastAsia="Arial Unicode MS" w:hAnsi="GHEA Grapalat" w:cs="GHEA Grapalat"/>
          <w:kern w:val="1"/>
          <w:lang w:val="hy-AM" w:eastAsia="ar-SA"/>
        </w:rPr>
        <w:t xml:space="preserve"> Հաշմանդամություն ունեցող անձը կամ լիազորված անձը կարող է ներմուծել կամ այլ կերպ ձեռք բերել կամ հասանելի դարձնել և հետագայում օգտագործել սույն օրենքին համապատասխան ստեղծագործության մատչելի ձևաչափով օրինակը, որը Մարաքեշի պայմանագրի կողմ հանդիսացող այլ երկրի լիազորված հաստատության կողմից տարածվել, փոխանցվել կամ մատչելի է դարձել հաշմանդամություն ունեցող անձանց կամ լիազորված հաստատություններին։ </w:t>
      </w:r>
    </w:p>
    <w:p w:rsidR="00F16CDC" w:rsidRPr="00355B3E"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42</w:t>
      </w:r>
      <w:r w:rsidRPr="00094024">
        <w:rPr>
          <w:rFonts w:ascii="GHEA Grapalat" w:eastAsia="Calibri" w:hAnsi="GHEA Grapalat" w:cs="GHEA Grapalat"/>
          <w:b/>
          <w:kern w:val="1"/>
          <w:lang w:val="hy-AM" w:eastAsia="ar-SA"/>
        </w:rPr>
        <w:t>.</w:t>
      </w:r>
      <w:r w:rsidRPr="00094024">
        <w:rPr>
          <w:rFonts w:ascii="GHEA Grapalat" w:eastAsia="Calibri" w:hAnsi="GHEA Grapalat" w:cs="GHEA Grapalat"/>
          <w:b/>
          <w:iCs/>
          <w:spacing w:val="-1"/>
          <w:kern w:val="1"/>
          <w:lang w:val="hy-AM" w:eastAsia="ar-SA"/>
        </w:rPr>
        <w:t xml:space="preserve"> Ստեղծագործություններից մեջբերումները</w:t>
      </w:r>
    </w:p>
    <w:p w:rsidR="00F16CDC" w:rsidRPr="00094024" w:rsidRDefault="00F16CDC" w:rsidP="00F16CDC">
      <w:pPr>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1.</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Գ</w:t>
      </w:r>
      <w:r w:rsidRPr="00094024">
        <w:rPr>
          <w:rFonts w:ascii="GHEA Grapalat" w:eastAsia="Calibri" w:hAnsi="GHEA Grapalat" w:cs="GHEA Grapalat"/>
          <w:kern w:val="1"/>
          <w:lang w:val="es-ES" w:eastAsia="ar-SA"/>
        </w:rPr>
        <w:t>իտական, հետազոտական, բանավիճային, քննադատական և տեղեկատվության նպատակով օրինական ճանապարհո</w:t>
      </w:r>
      <w:r w:rsidRPr="00094024">
        <w:rPr>
          <w:rFonts w:ascii="GHEA Grapalat" w:eastAsia="Calibri" w:hAnsi="GHEA Grapalat" w:cs="Sylfaen"/>
          <w:kern w:val="1"/>
          <w:lang w:val="es-ES" w:eastAsia="ar-SA"/>
        </w:rPr>
        <w:t>վ</w:t>
      </w:r>
      <w:r w:rsidRPr="00094024">
        <w:rPr>
          <w:rFonts w:ascii="GHEA Grapalat" w:eastAsia="Calibri" w:hAnsi="GHEA Grapalat" w:cs="GHEA Grapalat"/>
          <w:kern w:val="1"/>
          <w:lang w:val="es-ES" w:eastAsia="ar-SA"/>
        </w:rPr>
        <w:t xml:space="preserve"> հրապարակված ստեղծագործութ</w:t>
      </w:r>
      <w:r w:rsidRPr="00094024">
        <w:rPr>
          <w:rFonts w:ascii="GHEA Grapalat" w:eastAsia="Calibri" w:hAnsi="GHEA Grapalat" w:cs="GHEA Grapalat"/>
          <w:kern w:val="1"/>
          <w:lang w:val="hy-AM" w:eastAsia="ar-SA"/>
        </w:rPr>
        <w:t>յուններից</w:t>
      </w:r>
      <w:r w:rsidRPr="00094024">
        <w:rPr>
          <w:rFonts w:ascii="GHEA Grapalat" w:eastAsia="Calibri" w:hAnsi="GHEA Grapalat" w:cs="GHEA Grapalat"/>
          <w:kern w:val="1"/>
          <w:lang w:val="es-ES" w:eastAsia="ar-SA"/>
        </w:rPr>
        <w:t xml:space="preserve"> մեջբերումը (ցիտումը)</w:t>
      </w:r>
      <w:r w:rsidRPr="00094024">
        <w:rPr>
          <w:rFonts w:ascii="GHEA Grapalat" w:eastAsia="Calibri" w:hAnsi="GHEA Grapalat" w:cs="GHEA Grapalat"/>
          <w:kern w:val="1"/>
          <w:lang w:val="hy-AM" w:eastAsia="ar-SA"/>
        </w:rPr>
        <w:t xml:space="preserve"> սահմանափակ ծավալով այլ ստեղծագործության մեջ</w:t>
      </w:r>
      <w:r w:rsidRPr="00094024">
        <w:rPr>
          <w:rFonts w:ascii="GHEA Grapalat" w:eastAsia="Calibri" w:hAnsi="GHEA Grapalat" w:cs="GHEA Grapalat"/>
          <w:spacing w:val="-1"/>
          <w:kern w:val="1"/>
          <w:lang w:val="hy-AM" w:eastAsia="ar-SA"/>
        </w:rPr>
        <w:t xml:space="preserve"> կարող են ազատ օգտագործվել, պայմանով, որ պահպանվում է </w:t>
      </w:r>
      <w:r w:rsidRPr="00094024">
        <w:rPr>
          <w:rFonts w:ascii="GHEA Grapalat" w:eastAsia="Calibri" w:hAnsi="GHEA Grapalat" w:cs="GHEA Grapalat"/>
          <w:kern w:val="1"/>
          <w:lang w:val="hy-AM" w:eastAsia="ar-SA"/>
        </w:rPr>
        <w:t>բարեխիղճ</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գործելակերպը:</w:t>
      </w:r>
    </w:p>
    <w:p w:rsidR="00F16CDC" w:rsidRPr="00094024" w:rsidRDefault="00F16CDC" w:rsidP="00F16CDC">
      <w:pPr>
        <w:widowControl w:val="0"/>
        <w:suppressAutoHyphens/>
        <w:spacing w:line="100" w:lineRule="atLeast"/>
        <w:ind w:right="-87"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43. Ստեղծագործության օգտագործումը վարույթների նպատակով</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Ստեղծագործությունը կարող է ազատ օգտագործվել վարչական, դատական կամ արբիտրաժային վարույթները պատշաճ կերպով ապահովելու նպատակով։</w:t>
      </w:r>
    </w:p>
    <w:p w:rsidR="00F16CDC" w:rsidRPr="00094024" w:rsidRDefault="00F16CDC" w:rsidP="00F16CDC">
      <w:pPr>
        <w:widowControl w:val="0"/>
        <w:suppressAutoHyphens/>
        <w:spacing w:line="100" w:lineRule="atLeast"/>
        <w:ind w:right="-87"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44. Ստեղծագործության օգտագործումը պաշտոնական և կ</w:t>
      </w:r>
      <w:r w:rsidRPr="00094024">
        <w:rPr>
          <w:rFonts w:ascii="GHEA Grapalat" w:eastAsia="Calibri" w:hAnsi="GHEA Grapalat" w:cs="GHEA Grapalat"/>
          <w:b/>
          <w:kern w:val="1"/>
          <w:lang w:val="hy-AM" w:eastAsia="ar-SA"/>
        </w:rPr>
        <w:t>րոնական արարողությունների ժամանակ</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 xml:space="preserve">1. Հրապարակված ստեղծագործությունները </w:t>
      </w:r>
      <w:r w:rsidRPr="00094024">
        <w:rPr>
          <w:rFonts w:ascii="GHEA Grapalat" w:eastAsia="Calibri" w:hAnsi="GHEA Grapalat" w:cs="GHEA Grapalat"/>
          <w:kern w:val="1"/>
          <w:lang w:val="hy-AM" w:eastAsia="ar-SA"/>
        </w:rPr>
        <w:t xml:space="preserve">ոչ առևտրային նպատակով </w:t>
      </w:r>
      <w:r w:rsidRPr="00094024">
        <w:rPr>
          <w:rFonts w:ascii="GHEA Grapalat" w:eastAsia="Calibri" w:hAnsi="GHEA Grapalat" w:cs="GHEA Grapalat"/>
          <w:spacing w:val="-1"/>
          <w:kern w:val="1"/>
          <w:lang w:val="hy-AM" w:eastAsia="ar-SA"/>
        </w:rPr>
        <w:t xml:space="preserve">կարող են ազատ հաղորդվել հանրությանը պետական մարմնի կողմից կազմակերպված պաշտոնական հանդիսությունների կամ </w:t>
      </w:r>
      <w:r w:rsidRPr="00094024">
        <w:rPr>
          <w:rFonts w:ascii="GHEA Grapalat" w:eastAsia="Calibri" w:hAnsi="GHEA Grapalat" w:cs="GHEA Grapalat"/>
          <w:kern w:val="1"/>
          <w:lang w:val="hy-AM" w:eastAsia="ar-SA"/>
        </w:rPr>
        <w:t>կրոնական</w:t>
      </w:r>
      <w:r w:rsidRPr="00094024">
        <w:rPr>
          <w:rFonts w:ascii="GHEA Grapalat" w:eastAsia="Calibri" w:hAnsi="GHEA Grapalat" w:cs="GHEA Grapalat"/>
          <w:i/>
          <w:kern w:val="1"/>
          <w:lang w:val="hy-AM" w:eastAsia="ar-SA"/>
        </w:rPr>
        <w:t xml:space="preserve"> </w:t>
      </w:r>
      <w:r w:rsidRPr="00094024">
        <w:rPr>
          <w:rFonts w:ascii="GHEA Grapalat" w:eastAsia="Calibri" w:hAnsi="GHEA Grapalat" w:cs="GHEA Grapalat"/>
          <w:kern w:val="1"/>
          <w:lang w:val="hy-AM" w:eastAsia="ar-SA"/>
        </w:rPr>
        <w:t>ծիսակատարությունների ժամանակ։</w:t>
      </w:r>
    </w:p>
    <w:p w:rsidR="00F16CDC" w:rsidRPr="00094024" w:rsidRDefault="00F16CDC" w:rsidP="00F16CDC">
      <w:pPr>
        <w:widowControl w:val="0"/>
        <w:suppressAutoHyphens/>
        <w:spacing w:line="100" w:lineRule="atLeast"/>
        <w:ind w:right="-87" w:firstLine="720"/>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hAnsi="GHEA Grapalat" w:cs="GHEA Grapalat"/>
          <w:kern w:val="1"/>
          <w:lang w:val="hy-AM" w:eastAsia="ar-SA"/>
        </w:rPr>
      </w:pPr>
      <w:r w:rsidRPr="00094024">
        <w:rPr>
          <w:rFonts w:ascii="GHEA Grapalat" w:eastAsia="Calibri" w:hAnsi="GHEA Grapalat" w:cs="GHEA Grapalat"/>
          <w:b/>
          <w:spacing w:val="-1"/>
          <w:kern w:val="1"/>
          <w:lang w:val="hy-AM" w:eastAsia="ar-SA"/>
        </w:rPr>
        <w:t>Հոդված 45.</w:t>
      </w:r>
      <w:r w:rsidRPr="00094024">
        <w:rPr>
          <w:rFonts w:ascii="GHEA Grapalat" w:hAnsi="GHEA Grapalat" w:cs="GHEA Grapalat"/>
          <w:b/>
          <w:kern w:val="1"/>
          <w:lang w:val="hy-AM" w:eastAsia="ar-SA"/>
        </w:rPr>
        <w:t xml:space="preserve"> Բաց վայրերում տեղակայված ստեղծագործությունների օգտագործումը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hAnsi="GHEA Grapalat" w:cs="GHEA Grapalat"/>
          <w:kern w:val="1"/>
          <w:lang w:val="hy-AM" w:eastAsia="ar-SA"/>
        </w:rPr>
        <w:t xml:space="preserve">1. Փողոցներում, զբոսայգիներում, հրապարակներում և այցելության համար բաց այլ </w:t>
      </w:r>
      <w:r w:rsidRPr="00094024">
        <w:rPr>
          <w:rFonts w:ascii="GHEA Grapalat" w:hAnsi="GHEA Grapalat" w:cs="GHEA Grapalat"/>
          <w:kern w:val="1"/>
          <w:lang w:val="hy-AM" w:eastAsia="ar-SA"/>
        </w:rPr>
        <w:lastRenderedPageBreak/>
        <w:t xml:space="preserve">վայրերում մշտապես տեղակայված ստեղծագործությունները </w:t>
      </w:r>
      <w:r w:rsidRPr="00094024">
        <w:rPr>
          <w:rFonts w:ascii="GHEA Grapalat" w:eastAsia="Calibri" w:hAnsi="GHEA Grapalat" w:cs="GHEA Grapalat"/>
          <w:spacing w:val="-1"/>
          <w:kern w:val="1"/>
          <w:lang w:val="hy-AM" w:eastAsia="ar-SA"/>
        </w:rPr>
        <w:t xml:space="preserve">կարող են ազատ </w:t>
      </w:r>
      <w:r w:rsidRPr="00094024">
        <w:rPr>
          <w:rFonts w:ascii="GHEA Grapalat" w:hAnsi="GHEA Grapalat" w:cs="GHEA Grapalat"/>
          <w:kern w:val="1"/>
          <w:lang w:val="hy-AM" w:eastAsia="ar-SA"/>
        </w:rPr>
        <w:t>վերարտադրվել ցանկացած կրիչի վրա, ցանկացած միջոցներով և ձևերով, հեռարձակվել, ինչպես նաև վերարտադրված օրինակները տարածվել, մատչելի դարձվել համացանցի միջոցով։</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2. Սույն հոդվածի 1-ին մասով նախատեսված ստեղծագործությունները չեն կարող վերարտադրվել եռաչափ ծավալատարածական այն ձևով, որն ունի բնօրինակ ստեղծագործությունը: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after="200"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b/>
          <w:spacing w:val="-1"/>
          <w:kern w:val="1"/>
          <w:lang w:val="hy-AM" w:eastAsia="ar-SA"/>
        </w:rPr>
        <w:t xml:space="preserve">Հոդված 46. </w:t>
      </w:r>
      <w:r w:rsidRPr="00094024">
        <w:rPr>
          <w:rFonts w:ascii="GHEA Grapalat" w:eastAsia="Calibri" w:hAnsi="GHEA Grapalat" w:cs="GHEA Grapalat"/>
          <w:b/>
          <w:iCs/>
          <w:spacing w:val="-1"/>
          <w:kern w:val="1"/>
          <w:lang w:val="hy-AM" w:eastAsia="ar-SA"/>
        </w:rPr>
        <w:t xml:space="preserve">Երկրորդական և լրացուցիչ մաս պարունակող ստեղծագործությունների օգտագործումը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1. Հրապարակված ստեղծագործությունները, որոնք այլ նյութերում ներառված են որպես երկրորդական կամ լրացուցիչ մաս և այդ նյութի համար որևէ էական նշանակություն չունեն, կարող են ազատ օգտագործվել տվյալ նյութի օգտագործման ժամանակ։</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47.</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spacing w:val="-1"/>
          <w:kern w:val="1"/>
          <w:lang w:val="hy-AM" w:eastAsia="ar-SA"/>
        </w:rPr>
        <w:t>Արվեստի ստեղծագործությունների</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spacing w:val="-1"/>
          <w:kern w:val="1"/>
          <w:lang w:val="hy-AM" w:eastAsia="ar-SA"/>
        </w:rPr>
        <w:t>օգտագործումը կատալոգներում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 xml:space="preserve">1. Արվեստի ստեղծագործությունների հրապարակային ցուցահանդես կամ աճուրդ կազմակերպող անձը միջոցառումը գովազդելու նպատակով կարող է ազատ օգտագործել այդ ստեղծագործությունները </w:t>
      </w:r>
      <w:r w:rsidRPr="00094024">
        <w:rPr>
          <w:rFonts w:ascii="GHEA Grapalat" w:eastAsia="Calibri" w:hAnsi="GHEA Grapalat" w:cs="GHEA Grapalat"/>
          <w:kern w:val="1"/>
          <w:lang w:val="hy-AM" w:eastAsia="ar-SA"/>
        </w:rPr>
        <w:t xml:space="preserve">կատալոգներում՝ միջոցառումը խթանելու նպատակն արդարացնող ծավալով՝ </w:t>
      </w:r>
      <w:r w:rsidRPr="00094024">
        <w:rPr>
          <w:rFonts w:ascii="GHEA Grapalat" w:eastAsia="Calibri" w:hAnsi="GHEA Grapalat" w:cs="GHEA Grapalat"/>
          <w:spacing w:val="-1"/>
          <w:kern w:val="1"/>
          <w:lang w:val="hy-AM" w:eastAsia="ar-SA"/>
        </w:rPr>
        <w:t>բացառելով առևտրային օգտագործումը։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48. Ստեղծագործության ա</w:t>
      </w:r>
      <w:r w:rsidRPr="00094024">
        <w:rPr>
          <w:rFonts w:ascii="GHEA Grapalat" w:eastAsia="Calibri" w:hAnsi="GHEA Grapalat" w:cs="GHEA Grapalat"/>
          <w:b/>
          <w:iCs/>
          <w:spacing w:val="-1"/>
          <w:kern w:val="1"/>
          <w:lang w:val="hy-AM" w:eastAsia="ar-SA"/>
        </w:rPr>
        <w:t xml:space="preserve">զատ վերափոխումը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Ստեղծագործությունը կարող է ազատ վերափոխվել և օգտագործվել` պայմանով, որ վերափոխումը՝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իրականացվում է անձնական նպատակով օգտագործելու համար.</w:t>
      </w:r>
    </w:p>
    <w:p w:rsidR="00F16CDC" w:rsidRPr="00094024" w:rsidRDefault="00F16CDC" w:rsidP="00F16CDC">
      <w:pPr>
        <w:suppressAutoHyphens/>
        <w:spacing w:line="360" w:lineRule="auto"/>
        <w:ind w:firstLine="720"/>
        <w:jc w:val="both"/>
        <w:rPr>
          <w:rFonts w:ascii="GHEA Grapalat" w:eastAsia="Calibri" w:hAnsi="GHEA Grapalat" w:cs="Times Armenian"/>
          <w:kern w:val="1"/>
          <w:lang w:val="hy-AM" w:eastAsia="ar-SA"/>
        </w:rPr>
      </w:pPr>
      <w:r w:rsidRPr="00094024">
        <w:rPr>
          <w:rFonts w:ascii="GHEA Grapalat" w:eastAsia="Calibri" w:hAnsi="GHEA Grapalat" w:cs="GHEA Grapalat"/>
          <w:spacing w:val="-1"/>
          <w:kern w:val="1"/>
          <w:lang w:val="hy-AM" w:eastAsia="ar-SA"/>
        </w:rPr>
        <w:t xml:space="preserve">2) իրականացվում է ծաղրանկար, պարոդիա (ծաղրագրություն) ստեղծելու նպատակով, </w:t>
      </w:r>
      <w:r w:rsidRPr="00094024">
        <w:rPr>
          <w:rFonts w:ascii="GHEA Grapalat" w:eastAsia="Calibri" w:hAnsi="GHEA Grapalat" w:cs="Sylfaen"/>
          <w:kern w:val="1"/>
          <w:szCs w:val="20"/>
          <w:lang w:val="es-ES" w:eastAsia="ar-SA"/>
        </w:rPr>
        <w:t>պայմանով</w:t>
      </w:r>
      <w:r w:rsidRPr="00094024">
        <w:rPr>
          <w:rFonts w:ascii="GHEA Grapalat" w:eastAsia="Calibri" w:hAnsi="GHEA Grapalat"/>
          <w:kern w:val="1"/>
          <w:szCs w:val="20"/>
          <w:lang w:val="es-ES" w:eastAsia="ar-SA"/>
        </w:rPr>
        <w:t xml:space="preserve">, </w:t>
      </w:r>
      <w:r w:rsidRPr="00094024">
        <w:rPr>
          <w:rFonts w:ascii="GHEA Grapalat" w:eastAsia="Calibri" w:hAnsi="GHEA Grapalat" w:cs="Sylfaen"/>
          <w:kern w:val="1"/>
          <w:szCs w:val="20"/>
          <w:lang w:val="es-ES" w:eastAsia="ar-SA"/>
        </w:rPr>
        <w:t>որ</w:t>
      </w:r>
      <w:r w:rsidRPr="00094024">
        <w:rPr>
          <w:rFonts w:ascii="GHEA Grapalat" w:eastAsia="Calibri" w:hAnsi="GHEA Grapalat"/>
          <w:kern w:val="1"/>
          <w:szCs w:val="20"/>
          <w:lang w:val="es-ES" w:eastAsia="ar-SA"/>
        </w:rPr>
        <w:t xml:space="preserve"> </w:t>
      </w:r>
      <w:r w:rsidRPr="00094024">
        <w:rPr>
          <w:rFonts w:ascii="GHEA Grapalat" w:eastAsia="Calibri" w:hAnsi="GHEA Grapalat" w:cs="Sylfaen"/>
          <w:kern w:val="1"/>
          <w:szCs w:val="20"/>
          <w:lang w:val="es-ES" w:eastAsia="ar-SA"/>
        </w:rPr>
        <w:t>շփոթություն</w:t>
      </w:r>
      <w:r w:rsidRPr="00094024">
        <w:rPr>
          <w:rFonts w:ascii="GHEA Grapalat" w:eastAsia="Calibri" w:hAnsi="GHEA Grapalat"/>
          <w:kern w:val="1"/>
          <w:szCs w:val="20"/>
          <w:lang w:val="es-ES" w:eastAsia="ar-SA"/>
        </w:rPr>
        <w:t xml:space="preserve"> </w:t>
      </w:r>
      <w:r w:rsidRPr="00094024">
        <w:rPr>
          <w:rFonts w:ascii="GHEA Grapalat" w:eastAsia="Calibri" w:hAnsi="GHEA Grapalat" w:cs="Sylfaen"/>
          <w:kern w:val="1"/>
          <w:szCs w:val="20"/>
          <w:lang w:val="es-ES" w:eastAsia="ar-SA"/>
        </w:rPr>
        <w:t>չի</w:t>
      </w:r>
      <w:r w:rsidRPr="00094024">
        <w:rPr>
          <w:rFonts w:ascii="GHEA Grapalat" w:eastAsia="Calibri" w:hAnsi="GHEA Grapalat"/>
          <w:kern w:val="1"/>
          <w:szCs w:val="20"/>
          <w:lang w:val="es-ES" w:eastAsia="ar-SA"/>
        </w:rPr>
        <w:t xml:space="preserve"> </w:t>
      </w:r>
      <w:r w:rsidRPr="00094024">
        <w:rPr>
          <w:rFonts w:ascii="GHEA Grapalat" w:eastAsia="Calibri" w:hAnsi="GHEA Grapalat" w:cs="Sylfaen"/>
          <w:kern w:val="1"/>
          <w:szCs w:val="20"/>
          <w:lang w:val="es-ES" w:eastAsia="ar-SA"/>
        </w:rPr>
        <w:t>առաջացնի</w:t>
      </w:r>
      <w:r w:rsidRPr="00094024">
        <w:rPr>
          <w:rFonts w:ascii="GHEA Grapalat" w:eastAsia="Calibri" w:hAnsi="GHEA Grapalat"/>
          <w:kern w:val="1"/>
          <w:szCs w:val="20"/>
          <w:lang w:val="es-ES" w:eastAsia="ar-SA"/>
        </w:rPr>
        <w:t xml:space="preserve"> </w:t>
      </w:r>
      <w:r w:rsidRPr="00094024">
        <w:rPr>
          <w:rFonts w:ascii="GHEA Grapalat" w:eastAsia="Calibri" w:hAnsi="GHEA Grapalat" w:cs="Sylfaen"/>
          <w:kern w:val="1"/>
          <w:szCs w:val="20"/>
          <w:lang w:val="es-ES" w:eastAsia="ar-SA"/>
        </w:rPr>
        <w:t>ստեղծագործության</w:t>
      </w:r>
      <w:r w:rsidRPr="00094024">
        <w:rPr>
          <w:rFonts w:ascii="GHEA Grapalat" w:eastAsia="Calibri" w:hAnsi="GHEA Grapalat"/>
          <w:kern w:val="1"/>
          <w:szCs w:val="20"/>
          <w:lang w:val="es-ES" w:eastAsia="ar-SA"/>
        </w:rPr>
        <w:t xml:space="preserve"> </w:t>
      </w:r>
      <w:r w:rsidRPr="00094024">
        <w:rPr>
          <w:rFonts w:ascii="GHEA Grapalat" w:eastAsia="Calibri" w:hAnsi="GHEA Grapalat" w:cs="Sylfaen"/>
          <w:kern w:val="1"/>
          <w:szCs w:val="20"/>
          <w:lang w:val="es-ES" w:eastAsia="ar-SA"/>
        </w:rPr>
        <w:t>բնագրի</w:t>
      </w:r>
      <w:r w:rsidRPr="00094024">
        <w:rPr>
          <w:rFonts w:ascii="GHEA Grapalat" w:eastAsia="Calibri" w:hAnsi="GHEA Grapalat"/>
          <w:kern w:val="1"/>
          <w:szCs w:val="20"/>
          <w:lang w:val="es-ES" w:eastAsia="ar-SA"/>
        </w:rPr>
        <w:t xml:space="preserve"> </w:t>
      </w:r>
      <w:r w:rsidRPr="00094024">
        <w:rPr>
          <w:rFonts w:ascii="GHEA Grapalat" w:eastAsia="Calibri" w:hAnsi="GHEA Grapalat" w:cs="Sylfaen"/>
          <w:kern w:val="1"/>
          <w:lang w:val="es-ES" w:eastAsia="ar-SA"/>
        </w:rPr>
        <w:t>նկատմամբ</w:t>
      </w:r>
      <w:r w:rsidRPr="00094024">
        <w:rPr>
          <w:rFonts w:ascii="GHEA Grapalat" w:eastAsia="Calibri" w:hAnsi="GHEA Grapalat" w:cs="Times Armenian"/>
          <w:kern w:val="1"/>
          <w:lang w:val="es-ES" w:eastAsia="ar-SA"/>
        </w:rPr>
        <w:t>։</w:t>
      </w:r>
    </w:p>
    <w:p w:rsidR="00F16CDC" w:rsidRPr="00094024" w:rsidRDefault="00F16CDC" w:rsidP="00F16CDC">
      <w:pPr>
        <w:suppressAutoHyphens/>
        <w:spacing w:after="200" w:line="360" w:lineRule="auto"/>
        <w:ind w:firstLine="720"/>
        <w:jc w:val="both"/>
        <w:rPr>
          <w:rFonts w:ascii="GHEA Grapalat" w:eastAsia="Arial Unicode MS" w:hAnsi="GHEA Grapalat" w:cs="Calibri"/>
          <w:kern w:val="1"/>
          <w:lang w:val="hy-AM" w:eastAsia="ar-SA"/>
        </w:rPr>
      </w:pPr>
      <w:r w:rsidRPr="00094024">
        <w:rPr>
          <w:rFonts w:ascii="GHEA Grapalat" w:eastAsia="Arial Unicode MS" w:hAnsi="GHEA Grapalat" w:cs="Times Armenian"/>
          <w:kern w:val="1"/>
          <w:lang w:val="hy-AM" w:eastAsia="ar-SA"/>
        </w:rPr>
        <w:t xml:space="preserve">3) թելադրված է սույն օրենքով կամ պայմանագրով նախատեսված կարգով օգտագործելու համար : </w:t>
      </w:r>
    </w:p>
    <w:p w:rsidR="00F16CDC" w:rsidRPr="00BF2982"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49. Սարքավորումների ցուցադրումը և վերանորոգումը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1. Արհեստանոցները և խանութները, որոնք վաճառում են հնչյունագրեր, տեսագրություններ, կամ վերանորոգում են դրանց օգտագործման կամ ընկալման համար նախատեսված սարքավորումներ, կարող են ցուցադրման կամ վերանորոգման նպատակով ազատ վերարտադրել ստեղծագործությունները և դրանք հաղորդել հանրությանը։</w:t>
      </w:r>
    </w:p>
    <w:p w:rsidR="00F16CDC" w:rsidRPr="00BF2982" w:rsidRDefault="00F16CDC" w:rsidP="00F16CDC">
      <w:pPr>
        <w:widowControl w:val="0"/>
        <w:suppressAutoHyphens/>
        <w:spacing w:line="100" w:lineRule="atLeast"/>
        <w:ind w:right="-87" w:firstLine="720"/>
        <w:jc w:val="both"/>
        <w:rPr>
          <w:rFonts w:ascii="GHEA Grapalat" w:eastAsia="Calibri" w:hAnsi="GHEA Grapalat" w:cs="GHEA Grapalat"/>
          <w:b/>
          <w:spacing w:val="-1"/>
          <w:kern w:val="1"/>
          <w:lang w:val="hy-AM" w:eastAsia="ar-SA"/>
        </w:rPr>
      </w:pPr>
    </w:p>
    <w:p w:rsidR="00F16CDC" w:rsidRPr="00BF2982" w:rsidRDefault="00F16CDC" w:rsidP="00F16CDC">
      <w:pPr>
        <w:widowControl w:val="0"/>
        <w:suppressAutoHyphens/>
        <w:spacing w:line="100" w:lineRule="atLeast"/>
        <w:ind w:right="-87"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50</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spacing w:val="-1"/>
          <w:kern w:val="1"/>
          <w:lang w:val="hy-AM" w:eastAsia="ar-SA"/>
        </w:rPr>
        <w:t>Տվյալների բազաների ազատ օգտագործումը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1. Հրապարակված</w:t>
      </w:r>
      <w:r w:rsidRPr="00094024">
        <w:rPr>
          <w:rFonts w:ascii="GHEA Grapalat" w:eastAsia="Calibri" w:hAnsi="GHEA Grapalat" w:cs="GHEA Grapalat"/>
          <w:spacing w:val="-1"/>
          <w:kern w:val="1"/>
          <w:lang w:val="hy-AM" w:eastAsia="ar-SA"/>
        </w:rPr>
        <w:t xml:space="preserve"> տվյալների բազայի կամ դրա օրինակի օրինական օգտագործողը կարող է ազատ օգտագործել այդ տվյալների բազան, եթե դա անհրաժեշտ է դրա պարունակության հասանելիության և բնականոն օգտագործման համար։ </w:t>
      </w:r>
      <w:r w:rsidRPr="00094024">
        <w:rPr>
          <w:rFonts w:ascii="GHEA Grapalat" w:eastAsia="Calibri" w:hAnsi="GHEA Grapalat" w:cs="GHEA Grapalat"/>
          <w:kern w:val="1"/>
          <w:lang w:val="hy-AM" w:eastAsia="ar-SA"/>
        </w:rPr>
        <w:t>Եթե տվյալների բազայի օրինական օգտագործողը լիազորված է օգտագործել տվյալների բազայի միայն մի մասը, ապա սույն դրույթը կիրառվում է միայն այդ մասի նկատմամբ։</w:t>
      </w:r>
      <w:r w:rsidRPr="00094024">
        <w:rPr>
          <w:rFonts w:ascii="GHEA Grapalat" w:eastAsia="Calibri" w:hAnsi="GHEA Grapalat" w:cs="GHEA Grapalat"/>
          <w:spacing w:val="-1"/>
          <w:kern w:val="1"/>
          <w:lang w:val="hy-AM" w:eastAsia="ar-SA"/>
        </w:rPr>
        <w:t xml:space="preserve"> </w:t>
      </w:r>
    </w:p>
    <w:p w:rsidR="00F16CDC" w:rsidRPr="00094024" w:rsidRDefault="00F16CDC" w:rsidP="00F16CDC">
      <w:pPr>
        <w:widowControl w:val="0"/>
        <w:suppressAutoHyphens/>
        <w:spacing w:line="100" w:lineRule="atLeast"/>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 xml:space="preserve">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51. Կարճատև օգտագործման համար ձայնագրության կամ տեսագրության պատրաստումը և ազատ օգտագործումը հեռարձակող կազմակերպության կողմից</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Ստեղծագործության հեռարձակման իրավունքի փոխանցումը ենթադրում է, որ հեռարձակող կազմակերպությանն է փոխանցվել նաև`</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տվյալ ստեղծագործության կարճատև օգտագործման ձայնագրություն կամ տեսագրություն կատարելու իրավունքը, պայմանով, որ հեռարձակող կազմակերպությունն այդ ձայնագրությունը կամ տեսագրությունը կատարում է իր տեխնիկական միջոցներով և իր սեփական հաղորդումների համար: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Հեռարձակող կազմակերպությունը պարտավոր է նման ձայնագրության կամ տեսագրության ստեղծումից 6 ամիս անց ոչնչացնել այն, եթե այդ  կարճատև օգտագործման ձայնա</w:t>
      </w:r>
      <w:r w:rsidRPr="00094024">
        <w:rPr>
          <w:rFonts w:ascii="GHEA Grapalat" w:eastAsia="Calibri" w:hAnsi="GHEA Grapalat" w:cs="GHEA Grapalat"/>
          <w:spacing w:val="-1"/>
          <w:kern w:val="1"/>
          <w:lang w:val="hy-AM" w:eastAsia="ar-SA"/>
        </w:rPr>
        <w:softHyphen/>
        <w:t>գրության կամ տեսագրության հետագա օգտագործումը համա</w:t>
      </w:r>
      <w:r w:rsidRPr="00094024">
        <w:rPr>
          <w:rFonts w:ascii="GHEA Grapalat" w:eastAsia="Calibri" w:hAnsi="GHEA Grapalat" w:cs="GHEA Grapalat"/>
          <w:spacing w:val="-1"/>
          <w:kern w:val="1"/>
          <w:lang w:val="hy-AM" w:eastAsia="ar-SA"/>
        </w:rPr>
        <w:softHyphen/>
        <w:t>ձայնեցված չէ ստեղծագործության հեղինակի հետ:</w:t>
      </w:r>
    </w:p>
    <w:p w:rsidR="00F16CDC" w:rsidRPr="00094024" w:rsidRDefault="00F16CDC" w:rsidP="00F16CDC">
      <w:pPr>
        <w:suppressAutoHyphens/>
        <w:spacing w:line="360" w:lineRule="auto"/>
        <w:ind w:firstLine="561"/>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3. Կարճատև օգտագործման ձայնագրությունը կամ տեսագրությունն առանց ստեղծագոր</w:t>
      </w:r>
      <w:r w:rsidRPr="00094024">
        <w:rPr>
          <w:rFonts w:ascii="GHEA Grapalat" w:eastAsia="Calibri" w:hAnsi="GHEA Grapalat" w:cs="GHEA Grapalat"/>
          <w:spacing w:val="-1"/>
          <w:kern w:val="1"/>
          <w:lang w:val="hy-AM" w:eastAsia="ar-SA"/>
        </w:rPr>
        <w:softHyphen/>
        <w:t>ծության հեղինակի համաձայնության կարող է պահպանվել պաշտոնական արխիվներում, եթե դա բացառապես վավերագրական բնույթի է։</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es-ES" w:eastAsia="ar-SA"/>
        </w:rPr>
      </w:pPr>
      <w:r w:rsidRPr="00094024">
        <w:rPr>
          <w:rFonts w:ascii="GHEA Grapalat" w:eastAsia="Calibri" w:hAnsi="GHEA Grapalat" w:cs="GHEA Grapalat"/>
          <w:b/>
          <w:spacing w:val="-1"/>
          <w:kern w:val="1"/>
          <w:lang w:val="hy-AM" w:eastAsia="ar-SA"/>
        </w:rPr>
        <w:t>Հոդված 52. Ճարտարապետական կառույցի վերափոխումը</w:t>
      </w:r>
    </w:p>
    <w:p w:rsidR="00F16CDC" w:rsidRPr="00094024" w:rsidRDefault="00F16CDC" w:rsidP="00F16CDC">
      <w:pPr>
        <w:shd w:val="clear" w:color="auto" w:fill="FFFFFF"/>
        <w:tabs>
          <w:tab w:val="left" w:pos="56"/>
        </w:tabs>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 xml:space="preserve">1. Ճարտարապետական </w:t>
      </w:r>
      <w:r w:rsidRPr="00094024">
        <w:rPr>
          <w:rFonts w:ascii="GHEA Grapalat" w:eastAsia="Calibri" w:hAnsi="GHEA Grapalat" w:cs="GHEA Grapalat"/>
          <w:spacing w:val="-1"/>
          <w:kern w:val="1"/>
          <w:lang w:val="hy-AM" w:eastAsia="ar-SA"/>
        </w:rPr>
        <w:t>ստեղծագործություն</w:t>
      </w:r>
      <w:r w:rsidRPr="00094024">
        <w:rPr>
          <w:rFonts w:ascii="GHEA Grapalat" w:eastAsia="Calibri" w:hAnsi="GHEA Grapalat" w:cs="GHEA Grapalat"/>
          <w:kern w:val="1"/>
          <w:lang w:val="es-ES" w:eastAsia="ar-SA"/>
        </w:rPr>
        <w:t xml:space="preserve"> հանդիսացող կամ այդպիսի </w:t>
      </w:r>
      <w:r w:rsidRPr="00094024">
        <w:rPr>
          <w:rFonts w:ascii="GHEA Grapalat" w:eastAsia="Calibri" w:hAnsi="GHEA Grapalat" w:cs="GHEA Grapalat"/>
          <w:spacing w:val="-1"/>
          <w:kern w:val="1"/>
          <w:lang w:val="hy-AM" w:eastAsia="ar-SA"/>
        </w:rPr>
        <w:t>ստեղծագործություն</w:t>
      </w:r>
      <w:r w:rsidRPr="00094024">
        <w:rPr>
          <w:rFonts w:ascii="GHEA Grapalat" w:eastAsia="Calibri" w:hAnsi="GHEA Grapalat" w:cs="GHEA Grapalat"/>
          <w:kern w:val="1"/>
          <w:lang w:val="es-ES" w:eastAsia="ar-SA"/>
        </w:rPr>
        <w:t xml:space="preserve"> պարունակող շենքի կամ շինության սեփականատերը կարող է օրենքով սահմանված կարգով փոփոխություն կատարել շենքի կամ շինության մեջ, վերակառուցել կամ քանդել այն, եթե տվյալ շենքի կամ շինության կառուցման կամ ձեռքբերման պայմանագրով այլ բան նախատեսված չէ:</w:t>
      </w:r>
    </w:p>
    <w:p w:rsidR="00F16CDC" w:rsidRPr="00094024" w:rsidRDefault="00F16CDC" w:rsidP="00F16CDC">
      <w:pPr>
        <w:shd w:val="clear" w:color="auto" w:fill="FFFFFF"/>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2. Սույն հոդվածի 1-ին մաս</w:t>
      </w:r>
      <w:r w:rsidRPr="00094024">
        <w:rPr>
          <w:rFonts w:ascii="GHEA Grapalat" w:eastAsia="Calibri" w:hAnsi="GHEA Grapalat" w:cs="GHEA Grapalat"/>
          <w:kern w:val="1"/>
          <w:lang w:val="hy-AM" w:eastAsia="ar-SA"/>
        </w:rPr>
        <w:t>ը չի</w:t>
      </w:r>
      <w:r w:rsidRPr="00094024">
        <w:rPr>
          <w:rFonts w:ascii="GHEA Grapalat" w:eastAsia="Calibri" w:hAnsi="GHEA Grapalat" w:cs="GHEA Grapalat"/>
          <w:kern w:val="1"/>
          <w:lang w:val="es-ES" w:eastAsia="ar-SA"/>
        </w:rPr>
        <w:t xml:space="preserve"> տարածվում որպես պատմամշակութային անշարժ հուշարձան պետության կամ տեղական ինքնակառավարման մարմինների կողմից սահմանված կարգով պահպանվող համալիրների, շենքերի, շինությունների, քանդակների, զարդաքանդակների, նախշերի և որմնանկարների վրա։</w:t>
      </w:r>
    </w:p>
    <w:p w:rsidR="00F16CDC" w:rsidRPr="00094024" w:rsidRDefault="00F16CDC" w:rsidP="00F16CDC">
      <w:pPr>
        <w:shd w:val="clear" w:color="auto" w:fill="FFFFFF"/>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es-ES" w:eastAsia="ar-SA"/>
        </w:rPr>
        <w:t>3. Ճարտարապետության, քաղաքաշինության, այգեպուրակային արվեստի ստեղծագործության հեղինակներն առաջնահերթ իրավունք ունեն մասնակցելու դրանց գործնական իրականացմանը, ինչպես նաև սույն հոդվածի 1-ին մասով նախատեսված փոփոխությունների կատարմանը, եթե պայմանագրով այլ բան նախատեսված չէ։</w:t>
      </w:r>
    </w:p>
    <w:p w:rsidR="00F16CDC" w:rsidRPr="00094024" w:rsidRDefault="00F16CDC" w:rsidP="00F16CDC">
      <w:pPr>
        <w:widowControl w:val="0"/>
        <w:suppressAutoHyphens/>
        <w:spacing w:line="360" w:lineRule="auto"/>
        <w:ind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53. Կերպարվեստի ստեղծագործության բնօրինակի</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spacing w:val="-1"/>
          <w:kern w:val="1"/>
          <w:lang w:val="hy-AM" w:eastAsia="ar-SA"/>
        </w:rPr>
        <w:t>պահպանությունը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w:t>
      </w:r>
      <w:r w:rsidRPr="00094024">
        <w:rPr>
          <w:rFonts w:ascii="GHEA Grapalat" w:eastAsia="Calibri" w:hAnsi="GHEA Grapalat" w:cs="GHEA Grapalat"/>
          <w:kern w:val="1"/>
          <w:lang w:val="hy-AM" w:eastAsia="ar-SA"/>
        </w:rPr>
        <w:t xml:space="preserve"> Եթե կերպարվեստի  ստեղծագործության բնօրինակի սեփականատերը ցանկանում է ոչնչացնել նշված բնօրինակը, պարտավոր է ինքնարժեքով դա առաջարկել հեղինակին, եթե հիմքեր ունի ենթադրելու, որ հեղինակը շահագրգռված է դրա պահպանմամբ:</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2. Եթե ստեղծագործության բնօրինակը վերադարձնելն անհնար է, ապա սեփականատերը պարտավոր է հնարավորություն տալ հեղինակին՝ ստեղծելու ստեղծագործության պատճենը:</w:t>
      </w:r>
    </w:p>
    <w:p w:rsidR="00F16CDC" w:rsidRPr="00BF2982" w:rsidRDefault="00F16CDC" w:rsidP="00F16CDC">
      <w:pPr>
        <w:widowControl w:val="0"/>
        <w:suppressAutoHyphens/>
        <w:spacing w:line="100" w:lineRule="atLeast"/>
        <w:ind w:right="-85"/>
        <w:jc w:val="center"/>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5"/>
        <w:jc w:val="center"/>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85"/>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6</w:t>
      </w:r>
    </w:p>
    <w:p w:rsidR="00F16CDC" w:rsidRPr="00094024" w:rsidRDefault="00F16CDC" w:rsidP="00F16CDC">
      <w:pPr>
        <w:widowControl w:val="0"/>
        <w:suppressAutoHyphens/>
        <w:spacing w:line="360" w:lineRule="auto"/>
        <w:ind w:right="-85"/>
        <w:jc w:val="center"/>
        <w:rPr>
          <w:rFonts w:ascii="GHEA Grapalat" w:eastAsia="Calibri" w:hAnsi="GHEA Grapalat" w:cs="GHEA Grapalat"/>
          <w:b/>
          <w:spacing w:val="-1"/>
          <w:kern w:val="1"/>
          <w:lang w:val="hy-AM" w:eastAsia="ar-SA"/>
        </w:rPr>
      </w:pPr>
      <w:r w:rsidRPr="00094024">
        <w:rPr>
          <w:rFonts w:ascii="GHEA Grapalat" w:eastAsia="Calibri" w:hAnsi="GHEA Grapalat" w:cs="GHEA Grapalat"/>
          <w:b/>
          <w:iCs/>
          <w:spacing w:val="-1"/>
          <w:kern w:val="1"/>
          <w:lang w:val="hy-AM" w:eastAsia="ar-SA"/>
        </w:rPr>
        <w:t>ՏԻՐԱԶՈՒՐԿ ՍՏԵՂԾԱԳՈՐԾՈՒԹՅՈՒՆՆԵՐԻ ՊԱՀՊԱՆՈՒԹՅՈՒՆԸ</w:t>
      </w:r>
    </w:p>
    <w:p w:rsidR="00F16CDC" w:rsidRPr="00094024" w:rsidRDefault="00F16CDC" w:rsidP="00F16CDC">
      <w:pPr>
        <w:widowControl w:val="0"/>
        <w:suppressAutoHyphens/>
        <w:spacing w:line="360" w:lineRule="auto"/>
        <w:ind w:left="1440" w:right="-85"/>
        <w:jc w:val="center"/>
        <w:rPr>
          <w:rFonts w:ascii="GHEA Grapalat" w:eastAsia="Calibri" w:hAnsi="GHEA Grapalat" w:cs="GHEA Grapalat"/>
          <w:b/>
          <w:spacing w:val="-1"/>
          <w:kern w:val="1"/>
          <w:lang w:val="hy-AM" w:eastAsia="ar-SA"/>
        </w:rPr>
      </w:pP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bCs/>
          <w:spacing w:val="-1"/>
          <w:kern w:val="1"/>
          <w:lang w:val="hy-AM" w:eastAsia="ar-SA"/>
        </w:rPr>
        <w:t>Հոդված 54. Տիրազուրկ ստեղծագործությnւնների օգտագործումը</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ab/>
      </w:r>
      <w:r w:rsidRPr="000E08F8">
        <w:rPr>
          <w:rFonts w:ascii="GHEA Grapalat" w:eastAsia="Calibri" w:hAnsi="GHEA Grapalat" w:cs="GHEA Grapalat"/>
          <w:spacing w:val="-1"/>
          <w:kern w:val="1"/>
          <w:lang w:val="hy-AM" w:eastAsia="ar-SA"/>
        </w:rPr>
        <w:t xml:space="preserve">1. </w:t>
      </w:r>
      <w:r w:rsidRPr="000E08F8">
        <w:rPr>
          <w:rFonts w:ascii="GHEA Grapalat" w:eastAsia="Calibri" w:hAnsi="GHEA Grapalat" w:cs="GHEA Grapalat"/>
          <w:bCs/>
          <w:spacing w:val="-1"/>
          <w:kern w:val="1"/>
          <w:lang w:val="hy-AM" w:eastAsia="ar-SA"/>
        </w:rPr>
        <w:t>Տիրազուրկ ստեղծագործությnւնների</w:t>
      </w:r>
      <w:r w:rsidRPr="000E08F8">
        <w:rPr>
          <w:rFonts w:ascii="GHEA Grapalat" w:eastAsia="Calibri" w:hAnsi="GHEA Grapalat" w:cs="GHEA Grapalat"/>
          <w:bCs/>
          <w:iCs/>
          <w:spacing w:val="-1"/>
          <w:kern w:val="1"/>
          <w:lang w:val="hy-AM" w:eastAsia="ar-SA"/>
        </w:rPr>
        <w:t xml:space="preserve"> նկատմամբ սույն գլխով նախատեսված </w:t>
      </w:r>
      <w:r w:rsidRPr="000E08F8">
        <w:rPr>
          <w:rFonts w:ascii="GHEA Grapalat" w:eastAsia="Calibri" w:hAnsi="GHEA Grapalat" w:cs="GHEA Grapalat"/>
          <w:bCs/>
          <w:iCs/>
          <w:spacing w:val="-1"/>
          <w:kern w:val="1"/>
          <w:lang w:val="hy-AM" w:eastAsia="ar-SA"/>
        </w:rPr>
        <w:lastRenderedPageBreak/>
        <w:t>դրույթները</w:t>
      </w:r>
      <w:r w:rsidRPr="000E08F8">
        <w:rPr>
          <w:rFonts w:ascii="GHEA Grapalat" w:eastAsia="Calibri" w:hAnsi="GHEA Grapalat" w:cs="GHEA Grapalat"/>
          <w:spacing w:val="-1"/>
          <w:kern w:val="1"/>
          <w:lang w:val="hy-AM" w:eastAsia="ar-SA"/>
        </w:rPr>
        <w:t xml:space="preserve"> կիրառվում</w:t>
      </w:r>
      <w:r w:rsidRPr="00094024">
        <w:rPr>
          <w:rFonts w:ascii="GHEA Grapalat" w:eastAsia="Calibri" w:hAnsi="GHEA Grapalat" w:cs="GHEA Grapalat"/>
          <w:spacing w:val="-1"/>
          <w:kern w:val="1"/>
          <w:lang w:val="hy-AM" w:eastAsia="ar-SA"/>
        </w:rPr>
        <w:t xml:space="preserve"> են հանրային գրադարանների, ուսումնական հաստատությունների, պատկերասրահների ու թանգարանների, ինչպես նաև արխիվների, ֆիլմադարանների կամ ձայնադարանների և հանրային հեռարձակող կազմակերպությունների նկատմամբ, որոնք հիմնադրվել են Հայաստանի Հանրապետությունում հանրության շահերին ծառաելու նպատակով (այսուհետ՝ լիազորված օգտագործող):</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Սույն գլխի դրույթները կիրառվում են հետևյալ ստեղծագործությունների նկատմամբ, մասնավորապես՝</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սույն օրենքի 4-րդ հոդվածի 2-րդ մասով սահմանված ստեղծագործությունների, որոնք ընդգրկված են հանրային գրադարանների, ուսումնական հաստատությունների, պատկերասրահների, թանգարանների, ինչպես նաև արխիվների ու ֆիլմադարանների կամ ձայնադարանների հավաքածուներում.</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ab/>
        <w:t>2) կինեմատոգրաֆիական կամ տեսալսողական ստեղծագործությունների և հնչյունագրերի, որոնք ընդգրկված են հանրային գրադարանների, ուսումնական հաստատությունների, պատկերասրահների, թանգարանների, ինչպես նաև արխիվների ու ֆիլմադարանների կամ ձայնադարանների հավաքածուներում.</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ab/>
        <w:t>3) տեսալսողական ստեղծագործությունների նկատմամբ, որոնք արտադրվել են հանրային հեռարձակող կազմակերպությունների կողմից, մինչև սույն օրենքի ուժի մեջ մտնելը և պահվում են նրանց արխիվներում։</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ab/>
        <w:t>3. Սույն գլխի դրույթները կիրառվում են նաև այն ստեղծագործությունների նկատմամբ, որոնք զետեղված կամ ներառված են սույն հոդվածի 2-րդ մասում նշված ստեղծագործություններում կամ դրանց անբաժանելի մասն են կազմում:</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 xml:space="preserve">Հոդված 55. </w:t>
      </w:r>
      <w:r w:rsidRPr="00094024">
        <w:rPr>
          <w:rFonts w:ascii="GHEA Grapalat" w:eastAsia="Calibri" w:hAnsi="GHEA Grapalat" w:cs="GHEA Grapalat"/>
          <w:b/>
          <w:bCs/>
          <w:spacing w:val="-1"/>
          <w:kern w:val="1"/>
          <w:lang w:val="hy-AM" w:eastAsia="ar-SA"/>
        </w:rPr>
        <w:t>Տիրազուրկ</w:t>
      </w:r>
      <w:r w:rsidRPr="00094024">
        <w:rPr>
          <w:rFonts w:ascii="GHEA Grapalat" w:eastAsia="Calibri" w:hAnsi="GHEA Grapalat" w:cs="GHEA Grapalat"/>
          <w:b/>
          <w:spacing w:val="-1"/>
          <w:kern w:val="1"/>
          <w:lang w:val="hy-AM" w:eastAsia="ar-SA"/>
        </w:rPr>
        <w:t xml:space="preserve"> ստեղծագործությունը </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ab/>
        <w:t>1. Ստեղծագործությունը համարվում է տիրազուրկ, եթե այդ ստեղծագործության իրավատերերից ոչ մեկը չի նույնականացվել, կամ, եթե նույնիսկ նրանցից մեկը կամ մի քանիսը նույնականացվել են, ապա նրանցից ոչ մեկի գտնվելու վայրը չի պարզվել, թեև նրանց հայտնաբերման համար իրականացվել են պատշաճ որոնողական աշխատանքներ։</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ab/>
        <w:t xml:space="preserve">2. Եթե պահպանվող ստեղծագործությունն ունի մեկից ավելի իրավատեր և նրանցից ոչ բոլորն են նույնականացվել, կամ, եթե նույնիսկ նույնականացվել են կամ իրականացված պատշաճ որոնողական աշխատանքների արդյունքում պարզվել է նրանց գտնվելու վայրը, </w:t>
      </w:r>
      <w:r w:rsidRPr="00094024">
        <w:rPr>
          <w:rFonts w:ascii="GHEA Grapalat" w:eastAsia="Calibri" w:hAnsi="GHEA Grapalat" w:cs="GHEA Grapalat"/>
          <w:kern w:val="1"/>
          <w:lang w:val="hy-AM" w:eastAsia="ar-SA"/>
        </w:rPr>
        <w:lastRenderedPageBreak/>
        <w:t>ապա պահպանվող ստեղծագործությունը կարող է օգտագործվել որպես տիրազուրկ ստեղծագործություն` պայմանով, որ իրավատերերը, ովքեր նույնականացվել են կամ պարզվել է նրանց գտնվելու վայրը, իրենց իրավունքների մասով թույլտվություն են տվել լիազորված օգտագործողին` ավարտին հասցնելու սույն օրենքով թույլատրված օգտագործումը։</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Սույն հոդվածի 2-րդ մասը չի տարածվում պահպանվող ստեղծագործությունների այն իրավատերերի իրավունքների վրա, ովքեր նույնականացվել են կամ պարզվել է նրանց գտնվելու վայրը։ Լիազորված օգտագործողը տիրազուրկ ստեղծագործության օգտագործման յուրաքանչյուր դեպքում նշում է նույնականացված հեղինակների և այլ իրավատերերի անունները։</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ab/>
        <w:t>4. Տիրազուրկ համարվող ստեղծագործության իրավատերը հնարավորություն ունի ցանկացած ժամանակ իր իրավունքներին վերաբերող մասով դադարեցնել ստեղծագործության՝ «տիրազուրկ ստեղծագործություն» կարգավիճակը` գրավոր ծանուցելով համապատասխան լիազորված օգտագործողին։</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ab/>
        <w:t>5. Տիրազուրկ ստեղծագործությունները չեն համարվում սույն օրենքով նախատեսված անանուն կամ կեղծանվամբ ստեղծագործություններ:</w:t>
      </w:r>
    </w:p>
    <w:p w:rsidR="00F16CDC" w:rsidRPr="00094024" w:rsidRDefault="00F16CDC" w:rsidP="00F16CDC">
      <w:pPr>
        <w:suppressAutoHyphens/>
        <w:spacing w:line="360" w:lineRule="auto"/>
        <w:ind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kern w:val="1"/>
          <w:lang w:val="hy-AM" w:eastAsia="ar-SA"/>
        </w:rPr>
        <w:t>Հոդված 56. Պատշաճ որոնումը</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Պահպանվող ստեղծագործությունը տ</w:t>
      </w:r>
      <w:r w:rsidRPr="00094024">
        <w:rPr>
          <w:rFonts w:ascii="GHEA Grapalat" w:eastAsia="Calibri" w:hAnsi="GHEA Grapalat" w:cs="GHEA Grapalat"/>
          <w:bCs/>
          <w:spacing w:val="-1"/>
          <w:kern w:val="1"/>
          <w:lang w:val="hy-AM" w:eastAsia="ar-SA"/>
        </w:rPr>
        <w:t>իրազուրկ</w:t>
      </w:r>
      <w:r w:rsidRPr="00094024">
        <w:rPr>
          <w:rFonts w:ascii="GHEA Grapalat" w:eastAsia="Calibri" w:hAnsi="GHEA Grapalat" w:cs="GHEA Grapalat"/>
          <w:spacing w:val="-1"/>
          <w:kern w:val="1"/>
          <w:lang w:val="hy-AM" w:eastAsia="ar-SA"/>
        </w:rPr>
        <w:t xml:space="preserve"> համարելու նպատակով համապատասխան լիազորված օգտագործողը պետք է երաշխավորի, որ յուրաքանչյուր պահպանվող ստեղծագործության վերաբերյալ բարեխղճորեն իրականացվել է որոնում (պատշաճ որոնում)՝  տվյալ պահպանվող ստեղծագործության կատեգորիայի մասին համապատասխան աղբյուրներին հարցում կատարելու միջոցով։ Պատշաճ որոնումն իրականացվում է նախքան պահպանվող ստեղծագործության օգտագործումը։</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ab/>
        <w:t>2. Լիազորված օգտագործողները վարում են իրականացված պատշաճ որոնումների գրանցամատյաններ, որտեղ ներառվում են հետևյալ տեղեկությունները`</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ab/>
        <w:t>1) իրենց պատշաճ որոնումների արդյունքները, որոնք «տ</w:t>
      </w:r>
      <w:r w:rsidRPr="00094024">
        <w:rPr>
          <w:rFonts w:ascii="GHEA Grapalat" w:eastAsia="Calibri" w:hAnsi="GHEA Grapalat" w:cs="GHEA Grapalat"/>
          <w:bCs/>
          <w:spacing w:val="-1"/>
          <w:kern w:val="1"/>
          <w:lang w:val="hy-AM" w:eastAsia="ar-SA"/>
        </w:rPr>
        <w:t>իրազուրկ</w:t>
      </w:r>
      <w:r w:rsidRPr="00094024">
        <w:rPr>
          <w:rFonts w:ascii="GHEA Grapalat" w:eastAsia="Calibri" w:hAnsi="GHEA Grapalat" w:cs="GHEA Grapalat"/>
          <w:spacing w:val="-1"/>
          <w:kern w:val="1"/>
          <w:lang w:val="hy-AM" w:eastAsia="ar-SA"/>
        </w:rPr>
        <w:t xml:space="preserve"> ստեղծագործություն» կարգավիճակի հիմք են հանդիսացել,</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ab/>
        <w:t>2) սույն գլխի դրույթներին համապատասխան տ</w:t>
      </w:r>
      <w:r w:rsidRPr="00094024">
        <w:rPr>
          <w:rFonts w:ascii="GHEA Grapalat" w:eastAsia="Calibri" w:hAnsi="GHEA Grapalat" w:cs="GHEA Grapalat"/>
          <w:bCs/>
          <w:spacing w:val="-1"/>
          <w:kern w:val="1"/>
          <w:lang w:val="hy-AM" w:eastAsia="ar-SA"/>
        </w:rPr>
        <w:t>իրազուրկ</w:t>
      </w:r>
      <w:r w:rsidRPr="00094024">
        <w:rPr>
          <w:rFonts w:ascii="GHEA Grapalat" w:eastAsia="Calibri" w:hAnsi="GHEA Grapalat" w:cs="GHEA Grapalat"/>
          <w:spacing w:val="-1"/>
          <w:kern w:val="1"/>
          <w:lang w:val="hy-AM" w:eastAsia="ar-SA"/>
        </w:rPr>
        <w:t xml:space="preserve"> ստեղծագործության օգտագործման դեպքերը,</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lastRenderedPageBreak/>
        <w:t>3) տ</w:t>
      </w:r>
      <w:r w:rsidRPr="00094024">
        <w:rPr>
          <w:rFonts w:ascii="GHEA Grapalat" w:eastAsia="Calibri" w:hAnsi="GHEA Grapalat" w:cs="GHEA Grapalat"/>
          <w:bCs/>
          <w:spacing w:val="-1"/>
          <w:kern w:val="1"/>
          <w:lang w:val="hy-AM" w:eastAsia="ar-SA"/>
        </w:rPr>
        <w:t>իրազուրկ</w:t>
      </w:r>
      <w:r w:rsidRPr="00094024">
        <w:rPr>
          <w:rFonts w:ascii="GHEA Grapalat" w:eastAsia="Calibri" w:hAnsi="GHEA Grapalat" w:cs="GHEA Grapalat"/>
          <w:spacing w:val="-1"/>
          <w:kern w:val="1"/>
          <w:lang w:val="hy-AM" w:eastAsia="ar-SA"/>
        </w:rPr>
        <w:t xml:space="preserve"> ստեղծագործության կարգավիճակի ցանկացած փոփոխություն,</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4) նրանց համապատասխան կոնտակտային տվյալները։ </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ab/>
        <w:t xml:space="preserve">  </w:t>
      </w:r>
      <w:r w:rsidRPr="00094024">
        <w:rPr>
          <w:rFonts w:ascii="GHEA Grapalat" w:eastAsia="Calibri" w:hAnsi="GHEA Grapalat" w:cs="GHEA Grapalat"/>
          <w:b/>
          <w:bCs/>
          <w:spacing w:val="-1"/>
          <w:kern w:val="1"/>
          <w:lang w:val="hy-AM" w:eastAsia="ar-SA"/>
        </w:rPr>
        <w:t>Հոդված 57. Տիրազուրկ ստեղծագործությnւնների թույլատրված օգտագործումը</w:t>
      </w:r>
    </w:p>
    <w:p w:rsidR="00F16CDC" w:rsidRPr="00094024" w:rsidRDefault="00F16CDC" w:rsidP="00F16CDC">
      <w:pPr>
        <w:widowControl w:val="0"/>
        <w:tabs>
          <w:tab w:val="left" w:pos="340"/>
          <w:tab w:val="center" w:pos="4986"/>
          <w:tab w:val="right" w:pos="9972"/>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1. Լիազորված օգտագործողներին թույլատրվում է թվայնացման, մատչելի դարձնելու, ինդեքսավորման, կատալոգներում ընդգրկելու, պահպանման կամ վերականգնման նպատակներով վերարտադրել, ինչպես նաև հանրությանը մատչելի դարձնել տ</w:t>
      </w:r>
      <w:r w:rsidRPr="00094024">
        <w:rPr>
          <w:rFonts w:ascii="GHEA Grapalat" w:eastAsia="Calibri" w:hAnsi="GHEA Grapalat" w:cs="GHEA Grapalat"/>
          <w:bCs/>
          <w:spacing w:val="-1"/>
          <w:kern w:val="1"/>
          <w:lang w:val="hy-AM" w:eastAsia="ar-SA"/>
        </w:rPr>
        <w:t>իրազուրկ</w:t>
      </w:r>
      <w:r w:rsidRPr="00094024">
        <w:rPr>
          <w:rFonts w:ascii="GHEA Grapalat" w:eastAsia="Calibri" w:hAnsi="GHEA Grapalat" w:cs="GHEA Grapalat"/>
          <w:spacing w:val="-1"/>
          <w:kern w:val="1"/>
          <w:lang w:val="hy-AM" w:eastAsia="ar-SA"/>
        </w:rPr>
        <w:t xml:space="preserve"> ստեղծագործությունները։</w:t>
      </w:r>
    </w:p>
    <w:p w:rsidR="00F16CDC" w:rsidRPr="00094024" w:rsidRDefault="00F16CDC" w:rsidP="00F16CDC">
      <w:pPr>
        <w:widowControl w:val="0"/>
        <w:tabs>
          <w:tab w:val="left" w:pos="709"/>
          <w:tab w:val="center" w:pos="4986"/>
          <w:tab w:val="right" w:pos="9972"/>
        </w:tabs>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ab/>
        <w:t xml:space="preserve">2. Սույն հոդվածի 1-ին մասի համաձայն օգտագործումը կարող է իրականացվել միայն լիազորված օգտագործողների հանրային շահերին առնչվող նպատակներով, մասնավորապես` իրենց հավաքածուներում ընդգրկված </w:t>
      </w:r>
      <w:r w:rsidRPr="00094024">
        <w:rPr>
          <w:rFonts w:ascii="GHEA Grapalat" w:eastAsia="Calibri" w:hAnsi="GHEA Grapalat" w:cs="GHEA Grapalat"/>
          <w:spacing w:val="-1"/>
          <w:kern w:val="1"/>
          <w:lang w:val="hy-AM" w:eastAsia="ar-SA"/>
        </w:rPr>
        <w:t>տ</w:t>
      </w:r>
      <w:r w:rsidRPr="00094024">
        <w:rPr>
          <w:rFonts w:ascii="GHEA Grapalat" w:eastAsia="Calibri" w:hAnsi="GHEA Grapalat" w:cs="GHEA Grapalat"/>
          <w:bCs/>
          <w:spacing w:val="-1"/>
          <w:kern w:val="1"/>
          <w:lang w:val="hy-AM" w:eastAsia="ar-SA"/>
        </w:rPr>
        <w:t>իրազուրկ</w:t>
      </w:r>
      <w:r w:rsidRPr="00094024">
        <w:rPr>
          <w:rFonts w:ascii="GHEA Grapalat" w:eastAsia="Calibri" w:hAnsi="GHEA Grapalat" w:cs="GHEA Grapalat"/>
          <w:kern w:val="1"/>
          <w:lang w:val="hy-AM" w:eastAsia="ar-SA"/>
        </w:rPr>
        <w:t xml:space="preserve"> ստեղծագործությունների պահպանում, վերականգնում, և մշակութային ու ուսումնական նպատակներով դրանցից օգտվելու հնարավորության ընձեռում։</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58. Եկամուտներ և վարձատրություն</w:t>
      </w:r>
    </w:p>
    <w:p w:rsidR="00F16CDC" w:rsidRPr="00094024" w:rsidRDefault="00F16CDC" w:rsidP="00F16CDC">
      <w:pPr>
        <w:widowControl w:val="0"/>
        <w:tabs>
          <w:tab w:val="left" w:pos="709"/>
          <w:tab w:val="center" w:pos="4986"/>
          <w:tab w:val="right" w:pos="9972"/>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ab/>
        <w:t xml:space="preserve">1. Լիազորված օգտագործողները տիրազուրկ ստեղծագործությունների թույլատրված օգտագործումից կարող են եկամուտ ստանալ բացառապես դրանց թվայնացման և հանրությանը մատչելի դարձնելու ծախսերը ծածկելու համար։ </w:t>
      </w:r>
    </w:p>
    <w:p w:rsidR="00F16CDC" w:rsidRPr="003A1BFC" w:rsidRDefault="00F16CDC" w:rsidP="00F16CDC">
      <w:pPr>
        <w:suppressAutoHyphens/>
        <w:spacing w:line="360" w:lineRule="auto"/>
        <w:ind w:firstLine="720"/>
        <w:rPr>
          <w:rFonts w:ascii="GHEA Grapalat" w:eastAsia="Calibri" w:hAnsi="GHEA Grapalat" w:cs="GHEA Grapalat"/>
          <w:kern w:val="1"/>
          <w:lang w:val="hy-AM" w:eastAsia="ar-SA"/>
        </w:rPr>
      </w:pPr>
      <w:r w:rsidRPr="003A1BFC">
        <w:rPr>
          <w:rFonts w:ascii="GHEA Grapalat" w:eastAsia="Calibri" w:hAnsi="GHEA Grapalat" w:cs="GHEA Grapalat"/>
          <w:kern w:val="1"/>
          <w:lang w:val="hy-AM" w:eastAsia="ar-SA"/>
        </w:rPr>
        <w:t>2. Լիազորված օգտագործողները, ովքեր օգտագործել են տիրազուրկ ստեղծագործությունը սույն օրենքին համապատասխան և այդպիսի օգտագործումն իրականացվել է մինչև տիրազուրկ ստեղծագործություն համարվելու կարգավիճակի դադարեցումը, ենթակա չեն պատասխանատվության, և այդպիսի օգտագործումը կարող է շարունակվել մինչև լիազորված օգտագործողի կողմից ողջամտորեն չի դադարեցվել: Օգտագործման այս իրավունքը չի տարածվում ստեղծագործության ցանկացած այլ կամ հետագա օգտագործումներ իրականացնելու վրա:</w:t>
      </w:r>
    </w:p>
    <w:p w:rsidR="00F16CDC" w:rsidRPr="00094024" w:rsidRDefault="00F16CDC" w:rsidP="00F16CDC">
      <w:pPr>
        <w:widowControl w:val="0"/>
        <w:suppressAutoHyphens/>
        <w:spacing w:line="360" w:lineRule="auto"/>
        <w:ind w:right="-87"/>
        <w:jc w:val="center"/>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87"/>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kern w:val="1"/>
          <w:lang w:val="hy-AM" w:eastAsia="ar-SA"/>
        </w:rPr>
        <w:t>ԳԼՈՒԽ 7</w:t>
      </w:r>
    </w:p>
    <w:p w:rsidR="00F16CDC" w:rsidRPr="00094024" w:rsidRDefault="00F16CDC" w:rsidP="00F16CDC">
      <w:pPr>
        <w:widowControl w:val="0"/>
        <w:suppressAutoHyphens/>
        <w:spacing w:line="360" w:lineRule="auto"/>
        <w:ind w:right="-9"/>
        <w:jc w:val="center"/>
        <w:rPr>
          <w:rFonts w:ascii="GHEA Grapalat" w:eastAsia="Calibri" w:hAnsi="GHEA Grapalat" w:cs="GHEA Grapalat"/>
          <w:b/>
          <w:spacing w:val="-1"/>
          <w:kern w:val="1"/>
          <w:lang w:val="hy-AM" w:eastAsia="ar-SA"/>
        </w:rPr>
      </w:pPr>
      <w:r w:rsidRPr="00094024">
        <w:rPr>
          <w:rFonts w:ascii="GHEA Grapalat" w:eastAsia="Calibri" w:hAnsi="GHEA Grapalat" w:cs="GHEA Grapalat"/>
          <w:b/>
          <w:iCs/>
          <w:spacing w:val="-1"/>
          <w:kern w:val="1"/>
          <w:lang w:val="hy-AM" w:eastAsia="ar-SA"/>
        </w:rPr>
        <w:t>ՀԵՂԻՆԱԿԱՅԻՆ ԻՐԱՎՈՒՆՔԻ ԳՈՐԾՈՂՈՒԹՅԱՆ ԺԱՄԿԵՏԸ</w:t>
      </w:r>
    </w:p>
    <w:p w:rsidR="00F16CDC" w:rsidRPr="00094024" w:rsidRDefault="00F16CDC" w:rsidP="00F16CDC">
      <w:pPr>
        <w:widowControl w:val="0"/>
        <w:suppressAutoHyphens/>
        <w:spacing w:line="360" w:lineRule="auto"/>
        <w:ind w:right="-9"/>
        <w:jc w:val="center"/>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59. Անձնական ոչ գույքային իրավունքների գործողության ժամկետը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lastRenderedPageBreak/>
        <w:t>1. Անձնական ոչ գույքային իրավունքները գործում են անժամկետ, բացառությամբ հետկանչի իրավունքի, որը գործում է հեղինակի կյանքի ընթացքում։</w:t>
      </w:r>
    </w:p>
    <w:p w:rsidR="00F16CDC" w:rsidRPr="00094024" w:rsidRDefault="00F16CDC" w:rsidP="00F16CDC">
      <w:pPr>
        <w:widowControl w:val="0"/>
        <w:suppressAutoHyphens/>
        <w:spacing w:line="100" w:lineRule="atLeast"/>
        <w:ind w:right="-87"/>
        <w:jc w:val="both"/>
        <w:rPr>
          <w:rFonts w:ascii="GHEA Grapalat" w:eastAsia="Calibri" w:hAnsi="GHEA Grapalat" w:cs="GHEA Grapalat"/>
          <w:b/>
          <w:spacing w:val="-1"/>
          <w:kern w:val="1"/>
          <w:lang w:val="hy-AM" w:eastAsia="ar-SA"/>
        </w:rPr>
      </w:pPr>
      <w:r w:rsidRPr="00094024">
        <w:rPr>
          <w:rFonts w:ascii="GHEA Grapalat" w:eastAsia="Calibri" w:hAnsi="GHEA Grapalat" w:cs="GHEA Grapalat"/>
          <w:b/>
          <w:spacing w:val="-1"/>
          <w:kern w:val="1"/>
          <w:lang w:val="hy-AM" w:eastAsia="ar-SA"/>
        </w:rPr>
        <w:t xml:space="preserve">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60. Գույքային իրավունքների գործողության ժամկետը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Ստեղծագործության նկատմամբ գույքային իրավունքները գործում են հեղինակի կյանքի ընթացքում և շարունակում են գործել նրա մահից հետո՝ 70 տարի, եթե սույն օրենքով այլ բան նախատեսված չէ։</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2. Գույքային իրավունքների գործողության ժամկետի ավարտից հետո ստեղծագործությունը դառնում է հանրության սեփականությունը և կարող է առանց թույլտվության և վարձատրության ազատ օգտագործվել ցանկացած անձի կողմից՝ պահպանելով հեղինակի անձնական ոչ գույքային իրավունքները:</w:t>
      </w:r>
    </w:p>
    <w:p w:rsidR="00F16CDC" w:rsidRPr="00094024" w:rsidRDefault="00F16CDC" w:rsidP="00F16CDC">
      <w:pPr>
        <w:widowControl w:val="0"/>
        <w:suppressAutoHyphens/>
        <w:spacing w:line="100" w:lineRule="atLeast"/>
        <w:ind w:right="-9"/>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61. Համահեղինակությամբ ստեղծված ստեղծագործությունների նկատմամբ գույքային իրավունքների գործողության ժամկետը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1.</w:t>
      </w:r>
      <w:r w:rsidRPr="00094024">
        <w:rPr>
          <w:rFonts w:ascii="GHEA Grapalat" w:eastAsia="Calibri" w:hAnsi="GHEA Grapalat" w:cs="GHEA Grapalat"/>
          <w:kern w:val="1"/>
          <w:lang w:val="hy-AM" w:eastAsia="ar-SA"/>
        </w:rPr>
        <w:t xml:space="preserve"> Համահեղինակությամբ ստեղծված ստեղծագործության նկատմամբ գույքային իրավունքները գործում են համահեղինակների կյանքի ընթացքում և շարունակում են գործել համահեղինակներից վերջինի մահից հետո՝ 70 տարի։</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Տեսալսողական ստեղծագործությունների նկատմամբ գույքային իրավունքները գործում են համահեղինակների կյանքի ընթացքում և հեղինակներից վերջինի մահից հետո՝ 70 տարի` անկախ տեսալսողական ստեղծագործության համահեղինակների (ռեժիսոր, սցենարի հեղինակ, տվյալ ստեղծագործության համար հատուկ գրված երաժշտության հեղինակ, բեմադրող օպերատոր,</w:t>
      </w:r>
      <w:r w:rsidRPr="00094024">
        <w:rPr>
          <w:rFonts w:ascii="GHEA Grapalat" w:eastAsia="Calibri" w:hAnsi="GHEA Grapalat" w:cs="GHEA Grapalat"/>
          <w:spacing w:val="-1"/>
          <w:kern w:val="1"/>
          <w:lang w:val="hy-AM" w:eastAsia="ar-SA"/>
        </w:rPr>
        <w:t xml:space="preserve"> երկխոսության հեղինակ</w:t>
      </w:r>
      <w:r w:rsidRPr="00094024">
        <w:rPr>
          <w:rFonts w:ascii="GHEA Grapalat" w:eastAsia="Calibri" w:hAnsi="GHEA Grapalat" w:cs="GHEA Grapalat"/>
          <w:kern w:val="1"/>
          <w:lang w:val="hy-AM" w:eastAsia="ar-SA"/>
        </w:rPr>
        <w:t>) վերաբերյալ սույն օրենքով նախատեսված դրույթներից։</w:t>
      </w:r>
    </w:p>
    <w:p w:rsidR="00F16CDC" w:rsidRPr="00094024" w:rsidRDefault="00F16CDC" w:rsidP="00F16CDC">
      <w:pPr>
        <w:widowControl w:val="0"/>
        <w:suppressAutoHyphens/>
        <w:spacing w:line="360" w:lineRule="auto"/>
        <w:ind w:right="-87" w:firstLine="720"/>
        <w:jc w:val="both"/>
        <w:rPr>
          <w:rFonts w:eastAsia="Calibri"/>
          <w:kern w:val="1"/>
          <w:lang w:val="hy-AM" w:eastAsia="ar-SA"/>
        </w:rPr>
      </w:pPr>
      <w:r w:rsidRPr="00094024">
        <w:rPr>
          <w:rFonts w:ascii="GHEA Grapalat" w:eastAsia="Calibri" w:hAnsi="GHEA Grapalat" w:cs="GHEA Grapalat"/>
          <w:kern w:val="1"/>
          <w:lang w:val="hy-AM" w:eastAsia="ar-SA"/>
        </w:rPr>
        <w:t xml:space="preserve">3. Տեքստով երաժշտական ստեղծագործությունների նկատմամբ գույքային իրավունքները գործում են համահեղինակների կյանքի ընթացքում և դրանց հեղինակներից (տեքստի հեղինակ և երաժշտության հեղինակ) վերջինի մահից հետո  70 տարի` անկախ համահեղինակների վերաբերյալ սույն օրենքով նախատեսված դրույթներից, </w:t>
      </w:r>
      <w:r w:rsidRPr="000E08F8">
        <w:rPr>
          <w:rFonts w:ascii="GHEA Grapalat" w:eastAsia="Calibri" w:hAnsi="GHEA Grapalat" w:cs="GHEA Grapalat"/>
          <w:kern w:val="1"/>
          <w:lang w:val="hy-AM" w:eastAsia="ar-SA"/>
        </w:rPr>
        <w:t>պայմանով, որ և՛ տեքստը և՛ երաժշտությունը</w:t>
      </w:r>
      <w:r w:rsidRPr="00094024">
        <w:rPr>
          <w:rFonts w:ascii="GHEA Grapalat" w:eastAsia="Calibri" w:hAnsi="GHEA Grapalat" w:cs="GHEA Grapalat"/>
          <w:kern w:val="1"/>
          <w:lang w:val="hy-AM" w:eastAsia="ar-SA"/>
        </w:rPr>
        <w:t xml:space="preserve"> հատուկ ստեղծվել են տվյալ տեքստով երաժշտական ստեղծագործության համար։</w:t>
      </w:r>
    </w:p>
    <w:p w:rsidR="00F16CDC" w:rsidRPr="00094024" w:rsidRDefault="00F16CDC" w:rsidP="00F16CDC">
      <w:pPr>
        <w:widowControl w:val="0"/>
        <w:suppressAutoHyphens/>
        <w:spacing w:line="360" w:lineRule="auto"/>
        <w:ind w:right="-87" w:firstLine="720"/>
        <w:jc w:val="both"/>
        <w:rPr>
          <w:rFonts w:eastAsia="Calibri"/>
          <w:kern w:val="1"/>
          <w:lang w:val="hy-AM" w:eastAsia="ar-SA"/>
        </w:rPr>
      </w:pP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62.</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spacing w:val="-1"/>
          <w:kern w:val="1"/>
          <w:lang w:val="hy-AM" w:eastAsia="ar-SA"/>
        </w:rPr>
        <w:t xml:space="preserve">Անանուն և կեղծանվամբ ստեղծագործությունների նկատմամբ </w:t>
      </w:r>
      <w:r w:rsidRPr="00094024">
        <w:rPr>
          <w:rFonts w:ascii="GHEA Grapalat" w:eastAsia="Calibri" w:hAnsi="GHEA Grapalat" w:cs="GHEA Grapalat"/>
          <w:b/>
          <w:spacing w:val="-1"/>
          <w:kern w:val="1"/>
          <w:lang w:val="hy-AM" w:eastAsia="ar-SA"/>
        </w:rPr>
        <w:lastRenderedPageBreak/>
        <w:t>գույքային իրավունքների գործողության ժամկետը</w:t>
      </w:r>
    </w:p>
    <w:p w:rsidR="00F16CDC" w:rsidRPr="00094024" w:rsidRDefault="00F16CDC" w:rsidP="00F16CDC">
      <w:pPr>
        <w:suppressAutoHyphens/>
        <w:spacing w:line="360" w:lineRule="auto"/>
        <w:ind w:firstLine="720"/>
        <w:jc w:val="both"/>
        <w:rPr>
          <w:rFonts w:ascii="GHEA Grapalat" w:eastAsia="Calibri" w:hAnsi="GHEA Grapalat" w:cs="GHEA Grapalat"/>
          <w:bCs/>
          <w:kern w:val="1"/>
          <w:lang w:val="hy-AM" w:eastAsia="ar-SA"/>
        </w:rPr>
      </w:pPr>
      <w:r w:rsidRPr="00094024">
        <w:rPr>
          <w:rFonts w:ascii="GHEA Grapalat" w:eastAsia="Calibri" w:hAnsi="GHEA Grapalat" w:cs="GHEA Grapalat"/>
          <w:spacing w:val="-1"/>
          <w:kern w:val="1"/>
          <w:lang w:val="hy-AM" w:eastAsia="ar-SA"/>
        </w:rPr>
        <w:t>1.</w:t>
      </w:r>
      <w:r w:rsidRPr="00094024">
        <w:rPr>
          <w:rFonts w:ascii="GHEA Grapalat" w:eastAsia="Calibri" w:hAnsi="GHEA Grapalat" w:cs="GHEA Grapalat"/>
          <w:kern w:val="1"/>
          <w:lang w:val="hy-AM" w:eastAsia="ar-SA"/>
        </w:rPr>
        <w:t xml:space="preserve"> Անանուն կամ կեղծանվամբ ստեղծագործությունների նկատմամբ գույքային իրավունքները ծագում են ստեղծագործությունն օրինական ճանապարհով հրապարակման պահից և գործում են 70 տարի։</w:t>
      </w:r>
    </w:p>
    <w:p w:rsidR="00F16CDC" w:rsidRPr="00094024" w:rsidRDefault="00F16CDC" w:rsidP="00F16CDC">
      <w:pPr>
        <w:suppressAutoHyphens/>
        <w:spacing w:line="360" w:lineRule="auto"/>
        <w:ind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bCs/>
          <w:kern w:val="1"/>
          <w:lang w:val="hy-AM" w:eastAsia="ar-SA"/>
        </w:rPr>
        <w:t xml:space="preserve">2. </w:t>
      </w:r>
      <w:r w:rsidRPr="00094024">
        <w:rPr>
          <w:rFonts w:ascii="GHEA Grapalat" w:eastAsia="Calibri" w:hAnsi="GHEA Grapalat" w:cs="GHEA Grapalat"/>
          <w:spacing w:val="-1"/>
          <w:kern w:val="1"/>
          <w:lang w:val="hy-AM" w:eastAsia="ar-SA"/>
        </w:rPr>
        <w:t>Եթե հեղինակի կողմից ընտրված կեղծանունն այլևս որևէ կասկած չի առաջացնում հեղինակի ինքնության առնչությամբ կամ հեղինակը բացահայտում է իր անձը սույն հոդվածի 1-ին մասում սահմանված ժամկետում, ապա կիրառվում է սույն օրենքի 60-րդ հոդվածի 1-ին մասով սահմանված ժամկետը։</w:t>
      </w:r>
    </w:p>
    <w:p w:rsidR="00F16CDC" w:rsidRPr="00094024" w:rsidRDefault="00F16CDC" w:rsidP="00F16CDC">
      <w:pPr>
        <w:widowControl w:val="0"/>
        <w:suppressAutoHyphens/>
        <w:spacing w:line="100" w:lineRule="atLeast"/>
        <w:ind w:right="-9"/>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63. Կոլեկտիվ ստեղծագործությունների նկատմամբ գույքային իրավունքների գործողության ժամկետը</w:t>
      </w:r>
    </w:p>
    <w:p w:rsidR="00F16CDC" w:rsidRPr="00094024" w:rsidRDefault="00F16CDC" w:rsidP="00F16CDC">
      <w:pPr>
        <w:suppressAutoHyphens/>
        <w:spacing w:line="360" w:lineRule="auto"/>
        <w:ind w:firstLine="720"/>
        <w:jc w:val="both"/>
        <w:rPr>
          <w:rFonts w:ascii="GHEA Grapalat" w:eastAsia="Calibri" w:hAnsi="GHEA Grapalat" w:cs="GHEA Grapalat"/>
          <w:bCs/>
          <w:kern w:val="1"/>
          <w:lang w:val="hy-AM" w:eastAsia="ar-SA"/>
        </w:rPr>
      </w:pPr>
      <w:r w:rsidRPr="00094024">
        <w:rPr>
          <w:rFonts w:ascii="GHEA Grapalat" w:eastAsia="Calibri" w:hAnsi="GHEA Grapalat" w:cs="GHEA Grapalat"/>
          <w:spacing w:val="-1"/>
          <w:kern w:val="1"/>
          <w:lang w:val="hy-AM" w:eastAsia="ar-SA"/>
        </w:rPr>
        <w:t xml:space="preserve">1. </w:t>
      </w:r>
      <w:r w:rsidRPr="00094024">
        <w:rPr>
          <w:rFonts w:ascii="GHEA Grapalat" w:eastAsia="Calibri" w:hAnsi="GHEA Grapalat" w:cs="GHEA Grapalat"/>
          <w:kern w:val="1"/>
          <w:lang w:val="hy-AM" w:eastAsia="ar-SA"/>
        </w:rPr>
        <w:t xml:space="preserve">Կոլեկտիվ ստեղծագործությունների նկատմամբ գույքային իրավունքների գործողության ժամկետը հաշվարկվում է </w:t>
      </w:r>
      <w:r w:rsidRPr="00094024">
        <w:rPr>
          <w:rFonts w:ascii="GHEA Grapalat" w:eastAsia="Calibri" w:hAnsi="GHEA Grapalat" w:cs="GHEA Grapalat"/>
          <w:spacing w:val="-1"/>
          <w:kern w:val="1"/>
          <w:lang w:val="hy-AM" w:eastAsia="ar-SA"/>
        </w:rPr>
        <w:t>ստեղծագործության օրինական ճանապարհով հրապարակման պահից` 70 տարի։</w:t>
      </w:r>
    </w:p>
    <w:p w:rsidR="00F16CDC" w:rsidRPr="00094024" w:rsidRDefault="00F16CDC" w:rsidP="00F16CDC">
      <w:pPr>
        <w:suppressAutoHyphens/>
        <w:spacing w:line="360" w:lineRule="auto"/>
        <w:ind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bCs/>
          <w:kern w:val="1"/>
          <w:lang w:val="hy-AM" w:eastAsia="ar-SA"/>
        </w:rPr>
        <w:t xml:space="preserve">2. Եթե կոլեկտիվ ստեղծագործության հեղինակները նշվում են հրապարակված ստեղծագործության մեջ որպես այդպիսիք, ապա կիրառվում է սույն օրենքի </w:t>
      </w:r>
      <w:r w:rsidRPr="00094024">
        <w:rPr>
          <w:rFonts w:ascii="GHEA Grapalat" w:eastAsia="Calibri" w:hAnsi="GHEA Grapalat" w:cs="GHEA Grapalat"/>
          <w:spacing w:val="-1"/>
          <w:kern w:val="1"/>
          <w:lang w:val="hy-AM" w:eastAsia="ar-SA"/>
        </w:rPr>
        <w:t xml:space="preserve">60-րդ հոդվածի 1-ին մասով սահմանված ժամկետը։ </w:t>
      </w:r>
    </w:p>
    <w:p w:rsidR="00F16CDC" w:rsidRPr="00094024" w:rsidRDefault="00F16CDC" w:rsidP="00F16CDC">
      <w:pPr>
        <w:widowControl w:val="0"/>
        <w:suppressAutoHyphens/>
        <w:spacing w:line="360" w:lineRule="auto"/>
        <w:ind w:right="-9"/>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64. Մասերով հրապարակվող ստեղծագործությունների նկատմամբ գույքային իրավունքների գործողության ժամկետը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1. Եթե սույն օրենքի համաձայն ստեղծագործության նկատմամբ գույքային իրավունքների ժամկետը հաշվարկվում է օրինական ճանապարհով հրապարակման պահից, ապա այն դեպքերում երբ ստեղծագործությունը հրապարակվում է մասերով (հատորներով, պրակներով, շարքերով, սերիաներով, միջարկներով և այլն)՝ ստեղծագործության նկատմամբ գույքային իրավունքների գործողության ժամկետը հաշվարկվում է յուրաքանչյուր այդպիսի մասի համար առանձին՝ օրինական ճանապարհով հրապարակման պահից։</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BF2982"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 xml:space="preserve">Հոդված 65. </w:t>
      </w:r>
      <w:r w:rsidRPr="00094024">
        <w:rPr>
          <w:rFonts w:ascii="GHEA Grapalat" w:eastAsia="Calibri" w:hAnsi="GHEA Grapalat" w:cs="GHEA Grapalat"/>
          <w:b/>
          <w:kern w:val="1"/>
          <w:lang w:val="hy-AM" w:eastAsia="ar-SA"/>
        </w:rPr>
        <w:t xml:space="preserve"> Չհրապարակված ստեղծագործությունների նկատմամբ գույքային </w:t>
      </w:r>
      <w:r w:rsidRPr="00094024">
        <w:rPr>
          <w:rFonts w:ascii="GHEA Grapalat" w:eastAsia="Calibri" w:hAnsi="GHEA Grapalat" w:cs="GHEA Grapalat"/>
          <w:b/>
          <w:kern w:val="1"/>
          <w:lang w:val="hy-AM" w:eastAsia="ar-SA"/>
        </w:rPr>
        <w:lastRenderedPageBreak/>
        <w:t>իրավունքների գործողության հատուկ ժամկետը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Ստեղծագործության նկատմամբ գույքային իրավունքները գործում են դրա ստեղծման պահից 70 տարի, եթե դա օրինական ճանապարհով չի հրապարակվել հեղինակի կողմից կամ նրա համաձայնությամբ, կամ եթե դրա նկատմամբ գույքային  իրավունքների գործողության ժամկետը սույն օրենքի համաձայն չի հաշվարկվում հեղինակի կամ հեղինակներից վերջինի մահվանից հետո: </w:t>
      </w:r>
    </w:p>
    <w:p w:rsidR="00F16CDC" w:rsidRPr="00094024" w:rsidRDefault="00F16CDC" w:rsidP="00F16CDC">
      <w:pPr>
        <w:widowControl w:val="0"/>
        <w:suppressAutoHyphens/>
        <w:spacing w:line="360" w:lineRule="auto"/>
        <w:ind w:right="-87"/>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66</w:t>
      </w:r>
      <w:r w:rsidRPr="00094024">
        <w:rPr>
          <w:rFonts w:ascii="GHEA Grapalat" w:eastAsia="Calibri" w:hAnsi="GHEA Grapalat" w:cs="GHEA Grapalat"/>
          <w:b/>
          <w:kern w:val="1"/>
          <w:lang w:val="hy-AM" w:eastAsia="ar-SA"/>
        </w:rPr>
        <w:t>. Հեղինակի գույքային իրավունքի ժ</w:t>
      </w:r>
      <w:r w:rsidRPr="00094024">
        <w:rPr>
          <w:rFonts w:ascii="GHEA Grapalat" w:eastAsia="Calibri" w:hAnsi="GHEA Grapalat" w:cs="GHEA Grapalat"/>
          <w:b/>
          <w:spacing w:val="-1"/>
          <w:kern w:val="1"/>
          <w:lang w:val="hy-AM" w:eastAsia="ar-SA"/>
        </w:rPr>
        <w:t>ամկետների հաշվարկը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1. Հեղինակի գույքային իրավունքների գործողության ժամկետները հաշվարկվում են հեղինակի մահվան կամ համապատասխան իրադարձությանը հաջորդող </w:t>
      </w:r>
      <w:r w:rsidRPr="00094024">
        <w:rPr>
          <w:rFonts w:ascii="GHEA Grapalat" w:eastAsia="Calibri" w:hAnsi="GHEA Grapalat" w:cs="GHEA Grapalat"/>
          <w:kern w:val="1"/>
          <w:lang w:val="hy-AM" w:eastAsia="ar-SA"/>
        </w:rPr>
        <w:t>տարվա հունվարի մեկից։</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9"/>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8</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spacing w:val="-1"/>
          <w:kern w:val="1"/>
          <w:lang w:val="hy-AM" w:eastAsia="ar-SA"/>
        </w:rPr>
      </w:pPr>
      <w:r w:rsidRPr="00094024">
        <w:rPr>
          <w:rFonts w:ascii="GHEA Grapalat" w:eastAsia="Calibri" w:hAnsi="GHEA Grapalat" w:cs="GHEA Grapalat"/>
          <w:b/>
          <w:iCs/>
          <w:spacing w:val="-1"/>
          <w:kern w:val="1"/>
          <w:lang w:val="hy-AM" w:eastAsia="ar-SA"/>
        </w:rPr>
        <w:t>ԻՐԱՎՈՒՆՔՆԵՐԻ ՓՈԽԱՆՑՈՒՄԸ ԵՎ ՍՏԵՂԾԱԳՈՐԾՈՒԹՅԱՆ ՕԳՏԱԳՈՐԾՄԱՆ ԹՈՒՅԼՏՎՈՒԹՅՈՒՆԸ</w:t>
      </w:r>
    </w:p>
    <w:p w:rsidR="00F16CDC" w:rsidRPr="00094024" w:rsidRDefault="00F16CDC" w:rsidP="00F16CDC">
      <w:pPr>
        <w:suppressAutoHyphens/>
        <w:spacing w:line="360" w:lineRule="auto"/>
        <w:rPr>
          <w:rFonts w:ascii="GHEA Grapalat" w:eastAsia="Calibri" w:hAnsi="GHEA Grapalat" w:cs="GHEA Grapalat"/>
          <w:b/>
          <w:spacing w:val="-1"/>
          <w:kern w:val="1"/>
          <w:lang w:val="hy-AM" w:eastAsia="ar-SA"/>
        </w:rPr>
      </w:pPr>
    </w:p>
    <w:p w:rsidR="00F16CDC" w:rsidRPr="00094024" w:rsidRDefault="00F16CDC" w:rsidP="00F16CDC">
      <w:pPr>
        <w:suppressAutoHyphens/>
        <w:spacing w:line="360" w:lineRule="auto"/>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ab/>
        <w:t>Հոդված 67</w:t>
      </w:r>
      <w:r w:rsidRPr="00094024">
        <w:rPr>
          <w:rFonts w:ascii="GHEA Grapalat" w:eastAsia="Calibri" w:hAnsi="GHEA Grapalat" w:cs="GHEA Grapalat"/>
          <w:b/>
          <w:kern w:val="1"/>
          <w:lang w:val="hy-AM" w:eastAsia="ar-SA"/>
        </w:rPr>
        <w:t>. Իրավունքների փոխանցումը ժ</w:t>
      </w:r>
      <w:r w:rsidRPr="00094024">
        <w:rPr>
          <w:rFonts w:ascii="GHEA Grapalat" w:eastAsia="Calibri" w:hAnsi="GHEA Grapalat" w:cs="GHEA Grapalat"/>
          <w:b/>
          <w:spacing w:val="-1"/>
          <w:kern w:val="1"/>
          <w:lang w:val="hy-AM" w:eastAsia="ar-SA"/>
        </w:rPr>
        <w:t xml:space="preserve">առանգաբար </w:t>
      </w:r>
    </w:p>
    <w:p w:rsidR="00F16CDC" w:rsidRPr="00094024" w:rsidRDefault="00F16CDC" w:rsidP="00F16CDC">
      <w:pPr>
        <w:suppressLineNumbers/>
        <w:tabs>
          <w:tab w:val="left" w:pos="720"/>
        </w:tabs>
        <w:suppressAutoHyphens/>
        <w:spacing w:line="360" w:lineRule="auto"/>
        <w:jc w:val="both"/>
        <w:rPr>
          <w:rFonts w:ascii="GHEA Grapalat" w:eastAsia="Calibri" w:hAnsi="GHEA Grapalat"/>
          <w:kern w:val="1"/>
          <w:shd w:val="clear" w:color="auto" w:fill="FFFFFF"/>
          <w:lang w:val="hy-AM" w:eastAsia="ar-SA"/>
        </w:rPr>
      </w:pPr>
      <w:r w:rsidRPr="00094024">
        <w:rPr>
          <w:rFonts w:ascii="GHEA Grapalat" w:eastAsia="Calibri" w:hAnsi="GHEA Grapalat"/>
          <w:kern w:val="1"/>
          <w:shd w:val="clear" w:color="auto" w:fill="FFFFFF"/>
          <w:lang w:val="hy-AM" w:eastAsia="ar-SA"/>
        </w:rPr>
        <w:tab/>
        <w:t>1</w:t>
      </w:r>
      <w:r w:rsidRPr="00094024">
        <w:rPr>
          <w:rFonts w:ascii="Cambria Math" w:eastAsia="Calibri" w:hAnsi="Cambria Math"/>
          <w:kern w:val="1"/>
          <w:shd w:val="clear" w:color="auto" w:fill="FFFFFF"/>
          <w:lang w:val="hy-AM" w:eastAsia="ar-SA"/>
        </w:rPr>
        <w:t>.</w:t>
      </w:r>
      <w:r w:rsidRPr="00094024">
        <w:rPr>
          <w:rFonts w:ascii="GHEA Grapalat" w:eastAsia="Calibri" w:hAnsi="GHEA Grapalat"/>
          <w:kern w:val="1"/>
          <w:shd w:val="clear" w:color="auto" w:fill="FFFFFF"/>
          <w:lang w:val="hy-AM" w:eastAsia="ar-SA"/>
        </w:rPr>
        <w:t xml:space="preserve"> Անձնական ոչ գույքային իրավունքները ժառանգաբար չեն փոխանցվում։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2</w:t>
      </w:r>
      <w:r w:rsidRPr="00094024">
        <w:rPr>
          <w:rFonts w:ascii="GHEA Grapalat" w:eastAsia="Calibri" w:hAnsi="GHEA Grapalat" w:cs="GHEA Grapalat"/>
          <w:kern w:val="1"/>
          <w:lang w:val="hy-AM" w:eastAsia="ar-SA"/>
        </w:rPr>
        <w:t xml:space="preserve">. Հետկանչի իրավունքը դադարում է հեղինակի մահից հետո: </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3.Հեղինակության իրավունքի, համբավի և արժանապատվության իրավունքի պաշտպանությունն իրականացնում են հեղինակի </w:t>
      </w:r>
      <w:r w:rsidRPr="00094024">
        <w:rPr>
          <w:rFonts w:ascii="GHEA Grapalat" w:eastAsia="Calibri" w:hAnsi="GHEA Grapalat" w:cs="Sylfaen"/>
          <w:kern w:val="1"/>
          <w:lang w:val="hy-AM" w:eastAsia="ar-SA"/>
        </w:rPr>
        <w:t xml:space="preserve">ժառանգները: </w:t>
      </w:r>
      <w:r w:rsidRPr="00094024">
        <w:rPr>
          <w:rFonts w:ascii="GHEA Grapalat" w:eastAsia="Calibri" w:hAnsi="GHEA Grapalat"/>
          <w:kern w:val="1"/>
          <w:shd w:val="clear" w:color="auto" w:fill="FFFFFF"/>
          <w:lang w:val="hy-AM" w:eastAsia="ar-SA"/>
        </w:rPr>
        <w:t xml:space="preserve">Ժառանգների բացակայության դեպքում նշված իրավունքների պաշտպանությունն իրականացնում է Հայաստանի Հանրապետության կառավարության լիազորած մարմինը: </w:t>
      </w:r>
      <w:r w:rsidRPr="00094024">
        <w:rPr>
          <w:rFonts w:ascii="GHEA Grapalat" w:eastAsia="Calibri" w:hAnsi="GHEA Grapalat" w:cs="GHEA Grapalat"/>
          <w:kern w:val="1"/>
          <w:lang w:val="hy-AM" w:eastAsia="ar-SA"/>
        </w:rPr>
        <w:tab/>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4. Առաջին հրապարակման իրավունքը կարող է իրականացվել գույքային իրավունքները տիրապետող անձի կողմից, եթե հրապարակումը չի հակասում հեղինակի կամքին:</w:t>
      </w:r>
    </w:p>
    <w:p w:rsidR="00F16CDC" w:rsidRPr="00094024" w:rsidRDefault="00F16CDC" w:rsidP="00F16CDC">
      <w:pPr>
        <w:widowControl w:val="0"/>
        <w:suppressAutoHyphens/>
        <w:spacing w:after="200" w:line="360" w:lineRule="auto"/>
        <w:ind w:right="-9" w:firstLine="720"/>
        <w:jc w:val="both"/>
        <w:rPr>
          <w:rFonts w:ascii="GHEA Grapalat" w:eastAsia="Arial Unicode MS" w:hAnsi="GHEA Grapalat" w:cs="GHEA Grapalat"/>
          <w:b/>
          <w:kern w:val="1"/>
          <w:lang w:val="hy-AM" w:eastAsia="ar-SA"/>
        </w:rPr>
      </w:pPr>
      <w:r w:rsidRPr="00094024">
        <w:rPr>
          <w:rFonts w:ascii="GHEA Grapalat" w:eastAsia="Arial Unicode MS" w:hAnsi="GHEA Grapalat" w:cs="GHEA Grapalat"/>
          <w:spacing w:val="-1"/>
          <w:kern w:val="1"/>
          <w:lang w:val="hy-AM" w:eastAsia="ar-SA"/>
        </w:rPr>
        <w:t>5. Գույքային իրավունքները փոխանցվում են ժառանգաբար օրենքով սահմանված կարգով:</w:t>
      </w:r>
      <w:r w:rsidRPr="00094024">
        <w:rPr>
          <w:rFonts w:ascii="GHEA Grapalat" w:eastAsia="Arial Unicode MS" w:hAnsi="GHEA Grapalat" w:cs="GHEA Grapalat"/>
          <w:b/>
          <w:kern w:val="1"/>
          <w:lang w:val="hy-AM" w:eastAsia="ar-SA"/>
        </w:rPr>
        <w:tab/>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68</w:t>
      </w:r>
      <w:r w:rsidRPr="00094024">
        <w:rPr>
          <w:rFonts w:ascii="GHEA Grapalat" w:eastAsia="Calibri" w:hAnsi="GHEA Grapalat" w:cs="GHEA Grapalat"/>
          <w:b/>
          <w:kern w:val="1"/>
          <w:lang w:val="hy-AM" w:eastAsia="ar-SA"/>
        </w:rPr>
        <w:t>. Իրավունքների փոխանցումը և օգտագործման թույլտվությունը</w:t>
      </w:r>
    </w:p>
    <w:p w:rsidR="00F16CDC" w:rsidRPr="00094024" w:rsidRDefault="00F16CDC" w:rsidP="00F16CDC">
      <w:pPr>
        <w:suppressAutoHyphens/>
        <w:spacing w:line="360" w:lineRule="auto"/>
        <w:ind w:firstLine="720"/>
        <w:jc w:val="both"/>
        <w:rPr>
          <w:rFonts w:ascii="GHEA Grapalat" w:eastAsia="Arial Unicode MS" w:hAnsi="GHEA Grapalat" w:cs="GHEA Grapalat"/>
          <w:spacing w:val="-1"/>
          <w:kern w:val="1"/>
          <w:lang w:val="hy-AM" w:eastAsia="ar-SA"/>
        </w:rPr>
      </w:pPr>
      <w:r w:rsidRPr="00094024">
        <w:rPr>
          <w:rFonts w:ascii="GHEA Grapalat" w:eastAsia="Arial Unicode MS" w:hAnsi="GHEA Grapalat" w:cs="GHEA Grapalat"/>
          <w:spacing w:val="-1"/>
          <w:kern w:val="1"/>
          <w:lang w:val="hy-AM" w:eastAsia="ar-SA"/>
        </w:rPr>
        <w:lastRenderedPageBreak/>
        <w:t>1</w:t>
      </w:r>
      <w:r w:rsidRPr="00094024">
        <w:rPr>
          <w:rFonts w:ascii="Cambria Math" w:eastAsia="Arial Unicode MS" w:hAnsi="Cambria Math" w:cs="GHEA Grapalat"/>
          <w:spacing w:val="-1"/>
          <w:kern w:val="1"/>
          <w:lang w:val="hy-AM" w:eastAsia="ar-SA"/>
        </w:rPr>
        <w:t>.</w:t>
      </w:r>
      <w:r w:rsidRPr="00094024">
        <w:rPr>
          <w:rFonts w:ascii="GHEA Grapalat" w:eastAsia="Arial Unicode MS" w:hAnsi="GHEA Grapalat" w:cs="GHEA Grapalat"/>
          <w:spacing w:val="-1"/>
          <w:kern w:val="1"/>
          <w:lang w:val="hy-AM" w:eastAsia="ar-SA"/>
        </w:rPr>
        <w:t xml:space="preserve"> Հեղինակն իր </w:t>
      </w:r>
      <w:r w:rsidRPr="00094024">
        <w:rPr>
          <w:rFonts w:ascii="GHEA Grapalat" w:eastAsia="Arial Unicode MS" w:hAnsi="GHEA Grapalat" w:cs="Calibri"/>
          <w:kern w:val="1"/>
          <w:shd w:val="clear" w:color="auto" w:fill="FFFFFF"/>
          <w:lang w:val="hy-AM" w:eastAsia="ar-SA"/>
        </w:rPr>
        <w:t>անձնական ոչ գույքային իրավունքները</w:t>
      </w:r>
      <w:r w:rsidRPr="00094024">
        <w:rPr>
          <w:rFonts w:ascii="GHEA Grapalat" w:eastAsia="Arial Unicode MS" w:hAnsi="GHEA Grapalat" w:cs="GHEA Grapalat"/>
          <w:spacing w:val="-1"/>
          <w:kern w:val="1"/>
          <w:lang w:val="hy-AM" w:eastAsia="ar-SA"/>
        </w:rPr>
        <w:t xml:space="preserve"> չի կարող փոխանցել այլ անձանց: </w:t>
      </w:r>
    </w:p>
    <w:p w:rsidR="00F16CDC" w:rsidRPr="00094024" w:rsidRDefault="00F16CDC" w:rsidP="00F16CDC">
      <w:pPr>
        <w:suppressAutoHyphens/>
        <w:spacing w:after="200" w:line="360" w:lineRule="auto"/>
        <w:ind w:firstLine="720"/>
        <w:jc w:val="both"/>
        <w:rPr>
          <w:rFonts w:ascii="GHEA Grapalat" w:eastAsia="Arial Unicode MS" w:hAnsi="GHEA Grapalat" w:cs="Calibri"/>
          <w:kern w:val="1"/>
          <w:shd w:val="clear" w:color="auto" w:fill="FFFFFF"/>
          <w:lang w:val="hy-AM" w:eastAsia="ar-SA"/>
        </w:rPr>
      </w:pPr>
      <w:r w:rsidRPr="00094024">
        <w:rPr>
          <w:rFonts w:ascii="GHEA Grapalat" w:eastAsia="Arial Unicode MS" w:hAnsi="GHEA Grapalat" w:cs="Calibri"/>
          <w:kern w:val="1"/>
          <w:shd w:val="clear" w:color="auto" w:fill="FFFFFF"/>
          <w:lang w:val="hy-AM" w:eastAsia="ar-SA"/>
        </w:rPr>
        <w:t>2. Ստեղծագործության նկատմամբ գույքային իրավունքները հեղինակի կողմից կարող են ամբողջությամբ կամ մասնակիորեն փոխանցվել (զիջվել) կամ տրամադրվել օգտագործման թույլտվությամբ (լիցենզիա)</w:t>
      </w:r>
      <w:r w:rsidRPr="00094024">
        <w:rPr>
          <w:rFonts w:ascii="GHEA Grapalat" w:eastAsia="Arial Unicode MS" w:hAnsi="GHEA Grapalat" w:cs="Calibri"/>
          <w:color w:val="C00000"/>
          <w:kern w:val="1"/>
          <w:shd w:val="clear" w:color="auto" w:fill="FFFFFF"/>
          <w:lang w:val="hy-AM" w:eastAsia="ar-SA"/>
        </w:rPr>
        <w:t xml:space="preserve"> </w:t>
      </w:r>
      <w:r w:rsidRPr="00094024">
        <w:rPr>
          <w:rFonts w:ascii="GHEA Grapalat" w:eastAsia="Arial Unicode MS" w:hAnsi="GHEA Grapalat" w:cs="Calibri"/>
          <w:kern w:val="1"/>
          <w:shd w:val="clear" w:color="auto" w:fill="FFFFFF"/>
          <w:lang w:val="hy-AM" w:eastAsia="ar-SA"/>
        </w:rPr>
        <w:t xml:space="preserve"> երրորդ անձանց, նրանց միջև  կնքված </w:t>
      </w:r>
      <w:r w:rsidRPr="00355B3E">
        <w:rPr>
          <w:rFonts w:ascii="GHEA Grapalat" w:eastAsia="Arial Unicode MS" w:hAnsi="GHEA Grapalat" w:cs="Calibri"/>
          <w:kern w:val="1"/>
          <w:shd w:val="clear" w:color="auto" w:fill="FFFFFF"/>
          <w:lang w:val="hy-AM" w:eastAsia="ar-SA"/>
        </w:rPr>
        <w:t xml:space="preserve">համապատասխանաբար՝ զիջման կամ </w:t>
      </w:r>
      <w:r>
        <w:rPr>
          <w:rFonts w:ascii="GHEA Grapalat" w:eastAsia="Arial Unicode MS" w:hAnsi="GHEA Grapalat" w:cs="Calibri"/>
          <w:kern w:val="1"/>
          <w:shd w:val="clear" w:color="auto" w:fill="FFFFFF"/>
          <w:lang w:val="hy-AM" w:eastAsia="ar-SA"/>
        </w:rPr>
        <w:t>լիցենզ</w:t>
      </w:r>
      <w:r w:rsidRPr="00355B3E">
        <w:rPr>
          <w:rFonts w:ascii="GHEA Grapalat" w:eastAsia="Arial Unicode MS" w:hAnsi="GHEA Grapalat" w:cs="Calibri"/>
          <w:kern w:val="1"/>
          <w:shd w:val="clear" w:color="auto" w:fill="FFFFFF"/>
          <w:lang w:val="hy-AM" w:eastAsia="ar-SA"/>
        </w:rPr>
        <w:t>ային պայմանագրի հիման վրա (այսուհետ՝ երկուսը միասին նաև՝ հեղինակային պայմանագիր</w:t>
      </w:r>
      <w:r w:rsidRPr="00094024">
        <w:rPr>
          <w:rFonts w:ascii="GHEA Grapalat" w:eastAsia="Arial Unicode MS" w:hAnsi="GHEA Grapalat" w:cs="Calibri"/>
          <w:kern w:val="1"/>
          <w:shd w:val="clear" w:color="auto" w:fill="FFFFFF"/>
          <w:lang w:val="hy-AM" w:eastAsia="ar-SA"/>
        </w:rPr>
        <w:t>) եթե այլ բան նախատեսված չէ սույն օրենքով:</w:t>
      </w:r>
    </w:p>
    <w:p w:rsidR="00F16CDC" w:rsidRPr="00094024" w:rsidRDefault="00F16CDC" w:rsidP="00F16CDC">
      <w:pPr>
        <w:suppressLineNumbers/>
        <w:tabs>
          <w:tab w:val="left" w:pos="720"/>
        </w:tabs>
        <w:suppressAutoHyphens/>
        <w:spacing w:line="360" w:lineRule="auto"/>
        <w:jc w:val="both"/>
        <w:rPr>
          <w:rFonts w:ascii="GHEA Grapalat" w:hAnsi="GHEA Grapalat" w:cs="GHEA Grapalat"/>
          <w:kern w:val="1"/>
          <w:lang w:val="hy-AM" w:eastAsia="ar-SA"/>
        </w:rPr>
      </w:pPr>
      <w:r w:rsidRPr="00094024">
        <w:rPr>
          <w:rFonts w:ascii="GHEA Grapalat" w:hAnsi="GHEA Grapalat" w:cs="GHEA Grapalat"/>
          <w:kern w:val="1"/>
          <w:lang w:val="hy-AM" w:eastAsia="ar-SA"/>
        </w:rPr>
        <w:tab/>
        <w:t>3. Գույքային  իրավունքները կարող են իրավատեր իրավաբանական  անձի վերակազմակերպման հետևանքով փոխանցվել այլ անձի։</w:t>
      </w:r>
    </w:p>
    <w:p w:rsidR="00F16CDC" w:rsidRPr="00094024" w:rsidRDefault="00F16CDC" w:rsidP="00F16CDC">
      <w:pPr>
        <w:suppressAutoHyphens/>
        <w:spacing w:line="360" w:lineRule="auto"/>
        <w:ind w:firstLine="720"/>
        <w:jc w:val="both"/>
        <w:rPr>
          <w:rFonts w:ascii="GHEA Grapalat" w:eastAsia="Arial Unicode MS" w:hAnsi="GHEA Grapalat" w:cs="Calibri"/>
          <w:kern w:val="1"/>
          <w:shd w:val="clear" w:color="auto" w:fill="FFFFFF"/>
          <w:lang w:val="hy-AM" w:eastAsia="ar-SA"/>
        </w:rPr>
      </w:pPr>
    </w:p>
    <w:p w:rsidR="00F16CDC" w:rsidRPr="00094024" w:rsidRDefault="00F16CDC" w:rsidP="00F16CDC">
      <w:pPr>
        <w:suppressAutoHyphens/>
        <w:spacing w:after="200" w:line="276" w:lineRule="auto"/>
        <w:ind w:firstLine="720"/>
        <w:jc w:val="both"/>
        <w:rPr>
          <w:rFonts w:ascii="GHEA Grapalat" w:eastAsia="Arial Unicode MS" w:hAnsi="GHEA Grapalat" w:cs="Calibri"/>
          <w:b/>
          <w:kern w:val="1"/>
          <w:shd w:val="clear" w:color="auto" w:fill="FFFFFF"/>
          <w:lang w:val="hy-AM" w:eastAsia="ar-SA"/>
        </w:rPr>
      </w:pPr>
      <w:r w:rsidRPr="00094024">
        <w:rPr>
          <w:rFonts w:ascii="GHEA Grapalat" w:eastAsia="Arial Unicode MS" w:hAnsi="GHEA Grapalat" w:cs="Calibri"/>
          <w:b/>
          <w:kern w:val="1"/>
          <w:shd w:val="clear" w:color="auto" w:fill="FFFFFF"/>
          <w:lang w:val="hy-AM" w:eastAsia="ar-SA"/>
        </w:rPr>
        <w:t>Հոդված 69. Իրավատերը և իրավունքների պաշտպանության սուբյեկտները</w:t>
      </w:r>
    </w:p>
    <w:p w:rsidR="00F16CDC" w:rsidRPr="00094024" w:rsidRDefault="00F16CDC" w:rsidP="00F16CDC">
      <w:pPr>
        <w:suppressAutoHyphens/>
        <w:spacing w:line="360" w:lineRule="auto"/>
        <w:ind w:firstLine="720"/>
        <w:jc w:val="both"/>
        <w:rPr>
          <w:rFonts w:ascii="GHEA Grapalat" w:eastAsia="Arial Unicode MS" w:hAnsi="GHEA Grapalat" w:cs="Calibri"/>
          <w:kern w:val="1"/>
          <w:shd w:val="clear" w:color="auto" w:fill="FFFFFF"/>
          <w:lang w:val="hy-AM" w:eastAsia="ar-SA"/>
        </w:rPr>
      </w:pPr>
      <w:r w:rsidRPr="00094024">
        <w:rPr>
          <w:rFonts w:ascii="GHEA Grapalat" w:eastAsia="Arial Unicode MS" w:hAnsi="GHEA Grapalat" w:cs="Calibri"/>
          <w:kern w:val="1"/>
          <w:shd w:val="clear" w:color="auto" w:fill="FFFFFF"/>
          <w:lang w:val="hy-AM" w:eastAsia="ar-SA"/>
        </w:rPr>
        <w:t>1. Սույն օրենքով սահմանված հեղինակի իրավունքները, այդ թվում՝ դատարաններում և այլ մարմիններում հանդես գալու իրավունքը, պատկանում են ցանկացած այլ անձի (իրավատեր), այնքանով, որքանով այդ իրավունքները բացառիկ կամ ոչ բացառիկ կարգով նրան են փոխանցվել օրենքով, պայմանագրով կամ այլ գործարքով, եթե այլ բան նախատեսված չէ սույն օրենքով։</w:t>
      </w:r>
    </w:p>
    <w:p w:rsidR="00F16CDC" w:rsidRPr="00094024" w:rsidRDefault="00F16CDC" w:rsidP="00F16CDC">
      <w:pPr>
        <w:suppressAutoHyphens/>
        <w:spacing w:line="360" w:lineRule="auto"/>
        <w:ind w:firstLine="720"/>
        <w:jc w:val="both"/>
        <w:rPr>
          <w:rFonts w:ascii="GHEA Grapalat" w:eastAsia="Arial Unicode MS" w:hAnsi="GHEA Grapalat" w:cs="Calibri"/>
          <w:kern w:val="1"/>
          <w:shd w:val="clear" w:color="auto" w:fill="FFFFFF"/>
          <w:lang w:val="hy-AM" w:eastAsia="ar-SA"/>
        </w:rPr>
      </w:pPr>
      <w:r w:rsidRPr="00094024">
        <w:rPr>
          <w:rFonts w:ascii="GHEA Grapalat" w:eastAsia="Arial Unicode MS" w:hAnsi="GHEA Grapalat" w:cs="Calibri"/>
          <w:kern w:val="1"/>
          <w:shd w:val="clear" w:color="auto" w:fill="FFFFFF"/>
          <w:lang w:val="hy-AM" w:eastAsia="ar-SA"/>
        </w:rPr>
        <w:t>2. Սույն օրենքում նշված կոլեկտիվ հիմունքներով կառավարող կազմակերպությունները, ստեղծագործական միությունները և մասնագիտացված կազմակերպությունները, որոնք ստեղծվել են հեղինակային իրավունքի և (կամ) հարակից իրավունքների պաշտպանության համար, նույնպես իրավունք ունեն պաշտպանելու իրենց անդամների սույն օրենքով տրամադրված իրավունքները դատարաններում և այլ մարմիններում։</w:t>
      </w:r>
    </w:p>
    <w:p w:rsidR="00F16CDC" w:rsidRPr="00094024" w:rsidRDefault="00F16CDC" w:rsidP="00F16CDC">
      <w:pPr>
        <w:suppressLineNumbers/>
        <w:tabs>
          <w:tab w:val="left" w:pos="720"/>
        </w:tabs>
        <w:suppressAutoHyphens/>
        <w:spacing w:line="360" w:lineRule="auto"/>
        <w:jc w:val="both"/>
        <w:rPr>
          <w:rFonts w:ascii="GHEA Grapalat" w:hAnsi="GHEA Grapalat" w:cs="GHEA Grapalat"/>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 xml:space="preserve">Հոդված 70. </w:t>
      </w:r>
      <w:r>
        <w:rPr>
          <w:rFonts w:ascii="GHEA Grapalat" w:eastAsia="Calibri" w:hAnsi="GHEA Grapalat" w:cs="GHEA Grapalat"/>
          <w:b/>
          <w:spacing w:val="-1"/>
          <w:kern w:val="1"/>
          <w:lang w:val="hy-AM" w:eastAsia="ar-SA"/>
        </w:rPr>
        <w:t>Լիցենզ</w:t>
      </w:r>
      <w:r w:rsidRPr="00094024">
        <w:rPr>
          <w:rFonts w:ascii="GHEA Grapalat" w:eastAsia="Calibri" w:hAnsi="GHEA Grapalat" w:cs="GHEA Grapalat"/>
          <w:b/>
          <w:spacing w:val="-1"/>
          <w:kern w:val="1"/>
          <w:lang w:val="hy-AM" w:eastAsia="ar-SA"/>
        </w:rPr>
        <w:t>ային պայմանագրերը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Լիցենզային պայմանագիրը, որը կարգավորում է հեղինակի և ստեղծագործության օգտագործման թույլտվություն ստացած անձի (այսուհետ՝ օգտագործող կամ լիցենզառու) փոխհարաբերությունները, հատուցելի է, եթե սույն օրենքով կամ պայմանագրով այլ բան նախատեսված չէ: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lastRenderedPageBreak/>
        <w:t xml:space="preserve">2. Լիցենզիան կարող է լինել բացառիկ կամ ոչ բացառիկ։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3. Ոչ բացառիկ լիցենզ</w:t>
      </w:r>
      <w:r>
        <w:rPr>
          <w:rFonts w:ascii="GHEA Grapalat" w:eastAsia="Calibri" w:hAnsi="GHEA Grapalat" w:cs="GHEA Grapalat"/>
          <w:spacing w:val="-1"/>
          <w:kern w:val="1"/>
          <w:lang w:val="hy-AM" w:eastAsia="ar-SA"/>
        </w:rPr>
        <w:t>ի</w:t>
      </w:r>
      <w:r w:rsidRPr="00094024">
        <w:rPr>
          <w:rFonts w:ascii="GHEA Grapalat" w:eastAsia="Calibri" w:hAnsi="GHEA Grapalat" w:cs="GHEA Grapalat"/>
          <w:spacing w:val="-1"/>
          <w:kern w:val="1"/>
          <w:lang w:val="hy-AM" w:eastAsia="ar-SA"/>
        </w:rPr>
        <w:t>այի դեպքում հեղինակն  օգտագործողին տրամադրում է որոշակի ժամկետում ու պայմանագրում նշված պայմաններով ու սահմաններում  ստեղծագործությունն օգտագործելու իրավունք` պահպանելով ստեղծագործության նկատմամբ բացառիկ իրավունքները, այդ թվում՝ այլ անձանց ստեղծագործության օգտագործման թույլտվություն տալու իրավունքը։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4. Բացառիկ լիցենզ</w:t>
      </w:r>
      <w:r>
        <w:rPr>
          <w:rFonts w:ascii="GHEA Grapalat" w:eastAsia="Calibri" w:hAnsi="GHEA Grapalat" w:cs="GHEA Grapalat"/>
          <w:spacing w:val="-1"/>
          <w:kern w:val="1"/>
          <w:lang w:val="hy-AM" w:eastAsia="ar-SA"/>
        </w:rPr>
        <w:t>ի</w:t>
      </w:r>
      <w:r w:rsidRPr="00094024">
        <w:rPr>
          <w:rFonts w:ascii="GHEA Grapalat" w:eastAsia="Calibri" w:hAnsi="GHEA Grapalat" w:cs="GHEA Grapalat"/>
          <w:spacing w:val="-1"/>
          <w:kern w:val="1"/>
          <w:lang w:val="hy-AM" w:eastAsia="ar-SA"/>
        </w:rPr>
        <w:t>այի դեպքում հեղինակը պայմանագրով նախատեսված պայմաններով, որոշակի ժամկետով ու սահմաններում օգտագործողին է տրամադրում ստեղծագործության օգտագործման բացառիկ իրավունքը` չպահպանելով ստեղծագործության օգտագործման և այլ անձանց թույլտվություն տալու իրավունքը: Այս դեպքում այլ անձանց կողմից ստեղծագործության օգտագործումն արգելելու իրավունքը կարող է իրականացնել հեղինակը , եթե դա չի կատարում օգտագործողը։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5. Եթե պայմանագրում ուղղակիորեն նշված չէ, որ լիցենզիան բացառիկ է, ապա լիցենզային պայմանագրով տրամադրված իրավունքները համարվում են ոչ բացառիկ: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es-ES" w:eastAsia="ar-SA"/>
        </w:rPr>
      </w:pPr>
      <w:r w:rsidRPr="00094024">
        <w:rPr>
          <w:rFonts w:ascii="GHEA Grapalat" w:eastAsia="Calibri" w:hAnsi="GHEA Grapalat" w:cs="GHEA Grapalat"/>
          <w:spacing w:val="-1"/>
          <w:kern w:val="1"/>
          <w:lang w:val="hy-AM" w:eastAsia="ar-SA"/>
        </w:rPr>
        <w:t xml:space="preserve">6. Լիցենզառուն կարող է ստեղծագործության նկատմամբ իրեն վերապահված իրավունքը այլ անձի </w:t>
      </w:r>
      <w:r w:rsidRPr="000E08F8">
        <w:rPr>
          <w:rFonts w:ascii="GHEA Grapalat" w:eastAsia="Calibri" w:hAnsi="GHEA Grapalat" w:cs="GHEA Grapalat"/>
          <w:spacing w:val="-1"/>
          <w:kern w:val="1"/>
          <w:lang w:val="hy-AM" w:eastAsia="ar-SA"/>
        </w:rPr>
        <w:t>տրամադրել միայն հեղինակի</w:t>
      </w:r>
      <w:r w:rsidRPr="00094024">
        <w:rPr>
          <w:rFonts w:ascii="GHEA Grapalat" w:eastAsia="Calibri" w:hAnsi="GHEA Grapalat" w:cs="GHEA Grapalat"/>
          <w:spacing w:val="-1"/>
          <w:kern w:val="1"/>
          <w:lang w:val="hy-AM" w:eastAsia="ar-SA"/>
        </w:rPr>
        <w:t xml:space="preserve"> համաձայնությամբ, եթե սույն օրենքով կամ պայմանագրով այլ բան նախատեսված չէ։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es-ES"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 xml:space="preserve">Հոդված 71. Լիցենզային պայմանագրի պայմանները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1. Լիցենզային պայմանագրում նշվում են տրամադրվող  իրավունքների ծավալը, ստեղծագործությունն օգտագործելու եղանակները, օգտագործման իրավունքի տրամադրման ժամկետը, պայմանագրի գործողության տարածքը, վարձատրության չափի որոշման կարգը, վարձատրության չափը, վճարման ժամկետն ու կարգը, ինչպես նաև այլ պայմաններ, որոնք կողմերը կհամարեն էական։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2. Լիցենզային պայմանագրում վարձատրությունը կարող է որոշվել որպես ստեղծագործության օգտագործումից ստացված եկամտի տոկոս, որոշակի գումար կամ կողմերի համար ընդունելի այլ եղանակով։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3. Լիցենզային պայմանագրում դրա գործողության տարածքի վերաբերյալ պայմանի բացակայության դեպքում պայմանագրի գործողությունը սահմանափակվում է Հայաստանի Հանրապետության տարածքով։</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lastRenderedPageBreak/>
        <w:t xml:space="preserve">4. Լիցենզային պայմանագրով չնախատեսված մնացած բոլոր իրավունքները գործում են հօգուտ հեղինակի։ </w:t>
      </w:r>
    </w:p>
    <w:p w:rsidR="00F16CDC" w:rsidRPr="000E08F8"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E08F8">
        <w:rPr>
          <w:rFonts w:ascii="GHEA Grapalat" w:eastAsia="Calibri" w:hAnsi="GHEA Grapalat" w:cs="GHEA Grapalat"/>
          <w:spacing w:val="-1"/>
          <w:kern w:val="1"/>
          <w:lang w:val="hy-AM" w:eastAsia="ar-SA"/>
        </w:rPr>
        <w:t>5. Լիցենզային պայմանագիրը գործում է դրա մեջ նշված ժամկետում, սակայն դադարում է գույքային իրավունքների գործողության ժամկետը լրանալու պահից։ Լիցենզային պայմանագրում ժամկետի պայմանի բացակայության դեպքում դրա գործողության ժամկետը կնքման պահից հինգ տարի 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6. Պայմանագրի յուրաքանչյուր կողմ կարող է լիցենզային պայմանագրով տրամադրված իրավունքները ամբողջությամբ կամ մասնակիորեն տրամադրել այլ անձանց՝ միայն պայմանագրով ուղղակի նախատեսված լինելու դեպքում։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7. Լիցենզային պայմանագրի պայմանները, որոնք հակասում են օրենքի դրույթներին` առոչինչ են: Դրանց փոխարեն կիրառվում են օրենքով նախատեսված համապատասխան պայմանները։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8. Լիցենզային պայմանագրի այն պայմանները, որոնք սահմանափակում են ապագայում որոշակի բնագավառում կամ որոշակի տեսակի ստեղծագործություն ստեղծելու հեղինակի իրավունքները, առոչինչ են: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b/>
          <w:spacing w:val="-1"/>
          <w:kern w:val="1"/>
          <w:lang w:val="hy-AM" w:eastAsia="ar-SA"/>
        </w:rPr>
        <w:t>Հոդված 72.  Զիջման և լիցենզային պայմանագրերի ձևը</w:t>
      </w:r>
    </w:p>
    <w:p w:rsidR="00F16CDC" w:rsidRPr="00094024" w:rsidRDefault="00F16CDC" w:rsidP="00F16CDC">
      <w:pPr>
        <w:widowControl w:val="0"/>
        <w:suppressAutoHyphens/>
        <w:spacing w:line="360" w:lineRule="auto"/>
        <w:ind w:right="-9"/>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ab/>
        <w:t>1. Զիջման և լիցենզային պայմանագրերը</w:t>
      </w:r>
      <w:r w:rsidRPr="00094024">
        <w:rPr>
          <w:rFonts w:ascii="GHEA Grapalat" w:eastAsia="Calibri" w:hAnsi="GHEA Grapalat" w:cs="GHEA Grapalat"/>
          <w:b/>
          <w:spacing w:val="-1"/>
          <w:kern w:val="1"/>
          <w:lang w:val="hy-AM" w:eastAsia="ar-SA"/>
        </w:rPr>
        <w:t xml:space="preserve"> </w:t>
      </w:r>
      <w:r w:rsidRPr="00094024">
        <w:rPr>
          <w:rFonts w:ascii="GHEA Grapalat" w:eastAsia="Calibri" w:hAnsi="GHEA Grapalat" w:cs="GHEA Grapalat"/>
          <w:spacing w:val="-1"/>
          <w:kern w:val="1"/>
          <w:lang w:val="hy-AM" w:eastAsia="ar-SA"/>
        </w:rPr>
        <w:t>կնքվում են գրավոր ձևով, եթե սույն օրենքով այլ բան նախատեսված չէ:</w:t>
      </w:r>
    </w:p>
    <w:p w:rsidR="00F16CDC" w:rsidRPr="00094024" w:rsidRDefault="00F16CDC" w:rsidP="00F16CDC">
      <w:pPr>
        <w:widowControl w:val="0"/>
        <w:suppressAutoHyphens/>
        <w:spacing w:line="360" w:lineRule="auto"/>
        <w:ind w:right="-9"/>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ab/>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73. Զիջման և լիցենզային պայմանագրերի խախտման դեպքում կողմերի պատասխանատվությունը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Զիջման և լիցենզային պայմանագրերով</w:t>
      </w:r>
      <w:r w:rsidRPr="00094024">
        <w:rPr>
          <w:rFonts w:ascii="GHEA Grapalat" w:eastAsia="Calibri" w:hAnsi="GHEA Grapalat" w:cs="GHEA Grapalat"/>
          <w:b/>
          <w:spacing w:val="-1"/>
          <w:kern w:val="1"/>
          <w:lang w:val="hy-AM" w:eastAsia="ar-SA"/>
        </w:rPr>
        <w:t xml:space="preserve"> </w:t>
      </w:r>
      <w:r w:rsidRPr="00094024">
        <w:rPr>
          <w:rFonts w:ascii="GHEA Grapalat" w:eastAsia="Calibri" w:hAnsi="GHEA Grapalat" w:cs="GHEA Grapalat"/>
          <w:spacing w:val="-1"/>
          <w:kern w:val="1"/>
          <w:lang w:val="hy-AM" w:eastAsia="ar-SA"/>
        </w:rPr>
        <w:t>ստանձնած պարտավորությունները չկատարած կողմը պետք է հատուցի մյուս կողմին պատճառած վնասը (ներառյալ` բաց թողնված օգուտը)։</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74. Լիցենզային պայմանագրով նախատեսված վարձատրության հաշվառումը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1. Եթե վարձատրության չափը համաձայնեցվել կամ որոշվել է ստեղծագործության օգտագործումից ստացվող եկամուտների տոկոսով, ապա լիցենզառուն պետք է վարի </w:t>
      </w:r>
      <w:r w:rsidRPr="00094024">
        <w:rPr>
          <w:rFonts w:ascii="GHEA Grapalat" w:eastAsia="Calibri" w:hAnsi="GHEA Grapalat" w:cs="GHEA Grapalat"/>
          <w:spacing w:val="-1"/>
          <w:kern w:val="1"/>
          <w:lang w:val="hy-AM" w:eastAsia="ar-SA"/>
        </w:rPr>
        <w:lastRenderedPageBreak/>
        <w:t>համապատասխան հաշվառում, որն անհրաժեշտ է ստացված եկամուտների չափը որոշելու համար։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2. Լիցենզառուն պարտավոր է թույլատրել հեղինակին  կամ նրա ներկայացուցչին ստուգելու սույն հոդվածի 1-ին մասով նախատեսված հաշվառման փաստաթղթերը և հաշվետվություն ներկայացնել նրան եկամուտների մասին՝ պարբերաբար և ըստ անհրաժեշտության։</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75. Լիցենզային պայմանագիրը դադարեցնելու հիմքերը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Լիցենզային պայմանագրի գործողությունը  դադարում է կողմերի համաձայնությամբ, եթե օրենքով կամ պայմանագրով այլ բան նախատեսված չէ: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2. </w:t>
      </w:r>
      <w:r w:rsidRPr="000E08F8">
        <w:rPr>
          <w:rFonts w:ascii="GHEA Grapalat" w:eastAsia="Calibri" w:hAnsi="GHEA Grapalat" w:cs="GHEA Grapalat"/>
          <w:spacing w:val="-1"/>
          <w:kern w:val="1"/>
          <w:lang w:val="hy-AM" w:eastAsia="ar-SA"/>
        </w:rPr>
        <w:t>Բացառիկ լիցենզիայի դեպքում</w:t>
      </w:r>
      <w:r w:rsidRPr="00094024">
        <w:rPr>
          <w:rFonts w:ascii="GHEA Grapalat" w:eastAsia="Calibri" w:hAnsi="GHEA Grapalat" w:cs="GHEA Grapalat"/>
          <w:spacing w:val="-1"/>
          <w:kern w:val="1"/>
          <w:lang w:val="hy-AM" w:eastAsia="ar-SA"/>
        </w:rPr>
        <w:t xml:space="preserve"> հեղինակը կարող է դադարեցնել պայմանագրի գործողությունը, եթե լիցենզառուն չի օգտագործում ստեղծագործությունը կամ օգտագործում է այն ոչ բավարար չափով, և եթե դա անհիմն կերպով վնասում է հեղինակի օրինական շահերը։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3. Սույն հոդվածի 1-ին մասում նշված իրավունքը կարող է իրականացվել ոչ շուտ, քան բացառիկ լիցենզիա տրամադրելուց հետո մեկ տարին լրանալը։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4. Սույն հոդվածով նախատեսված պայմանագրի դադարեցման մասին ծանուցումը պետք է լինի գրավոր ձևով։</w:t>
      </w:r>
    </w:p>
    <w:p w:rsidR="00F16CDC" w:rsidRPr="00094024" w:rsidRDefault="00F16CDC" w:rsidP="00F16CDC">
      <w:pPr>
        <w:widowControl w:val="0"/>
        <w:suppressAutoHyphens/>
        <w:spacing w:line="360" w:lineRule="auto"/>
        <w:ind w:right="-9"/>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left="720" w:right="-9"/>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9"/>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9</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b/>
          <w:iCs/>
          <w:spacing w:val="-1"/>
          <w:kern w:val="1"/>
          <w:lang w:val="hy-AM" w:eastAsia="ar-SA"/>
        </w:rPr>
        <w:t>ՀԵՂԻՆԱԿԱՅԻՆ ՊԱՅՄԱՆԱԳՐԵՐԻ ՀԱՏՈՒԿ ԴՐՈՒՅԹՆԵՐ</w:t>
      </w:r>
    </w:p>
    <w:p w:rsidR="00F16CDC" w:rsidRPr="00094024" w:rsidRDefault="00F16CDC" w:rsidP="00F16CDC">
      <w:pPr>
        <w:widowControl w:val="0"/>
        <w:suppressAutoHyphens/>
        <w:spacing w:line="100" w:lineRule="atLeast"/>
        <w:ind w:right="-9"/>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76. Հրատարակչական պայմանագիր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Հրատարակչական պայմանագրով հեղինակը  հրատարակչին է տրամադրում տպագիր եղանակով ստեղծագործությունը վերարտադրելու և այդ օրինակները տարածելու իրավունքները, իսկ հրատարակիչը պարտավորվում է վերարտադրել ու տարածել ստեղծագործությունը և հեղինակին վճարել պայմանավորված վարձատրությունը։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 xml:space="preserve">2. Հրատարակչական պայմանագրում կարող են ներառվել նաև տվյալ ստեղծագործության ակումբային, սերիաներով պարբերական հրատարակությունների, </w:t>
      </w:r>
      <w:r w:rsidRPr="00094024">
        <w:rPr>
          <w:rFonts w:ascii="GHEA Grapalat" w:eastAsia="Calibri" w:hAnsi="GHEA Grapalat" w:cs="GHEA Grapalat"/>
          <w:spacing w:val="-1"/>
          <w:kern w:val="1"/>
          <w:lang w:val="hy-AM" w:eastAsia="ar-SA"/>
        </w:rPr>
        <w:lastRenderedPageBreak/>
        <w:t>թարգմանության և այլ իրավունքների փոխանցում։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77. Հրատարակչական</w:t>
      </w:r>
      <w:r w:rsidRPr="00094024">
        <w:rPr>
          <w:rFonts w:ascii="GHEA Grapalat" w:eastAsia="Calibri" w:hAnsi="GHEA Grapalat" w:cs="GHEA Grapalat"/>
          <w:b/>
          <w:kern w:val="1"/>
          <w:lang w:val="hy-AM" w:eastAsia="ar-SA"/>
        </w:rPr>
        <w:t xml:space="preserve"> պ</w:t>
      </w:r>
      <w:r w:rsidRPr="00094024">
        <w:rPr>
          <w:rFonts w:ascii="GHEA Grapalat" w:eastAsia="Calibri" w:hAnsi="GHEA Grapalat" w:cs="GHEA Grapalat"/>
          <w:b/>
          <w:spacing w:val="-1"/>
          <w:kern w:val="1"/>
          <w:lang w:val="hy-AM" w:eastAsia="ar-SA"/>
        </w:rPr>
        <w:t>այմանագրի ձևը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 xml:space="preserve">1. Պայմանագրերի գրավոր ձևի պահպանման վերաբերյալ սույն օրենքի 72-րդ հոդվածով սահմանված դրույթները չեն կիրառվում թերթերին և այլ պարբերականներին </w:t>
      </w:r>
      <w:r w:rsidRPr="00355B3E">
        <w:rPr>
          <w:rFonts w:ascii="GHEA Grapalat" w:eastAsia="Calibri" w:hAnsi="GHEA Grapalat" w:cs="GHEA Grapalat"/>
          <w:spacing w:val="-1"/>
          <w:kern w:val="1"/>
          <w:lang w:val="hy-AM" w:eastAsia="ar-SA"/>
        </w:rPr>
        <w:t>տրամադրվող հոդվածներին, նկարներին</w:t>
      </w:r>
      <w:r w:rsidRPr="00094024">
        <w:rPr>
          <w:rFonts w:ascii="GHEA Grapalat" w:eastAsia="Calibri" w:hAnsi="GHEA Grapalat" w:cs="GHEA Grapalat"/>
          <w:spacing w:val="-1"/>
          <w:kern w:val="1"/>
          <w:lang w:val="hy-AM" w:eastAsia="ar-SA"/>
        </w:rPr>
        <w:t xml:space="preserve"> կամ հեղինակային իրավունքով պահպանվող այլ ստեղծագործություններին վերաբերող պայմանագրերի նկատմամբ։</w:t>
      </w:r>
    </w:p>
    <w:p w:rsidR="00F16CDC" w:rsidRPr="00094024" w:rsidRDefault="00F16CDC" w:rsidP="00F16CDC">
      <w:pPr>
        <w:widowControl w:val="0"/>
        <w:suppressAutoHyphens/>
        <w:spacing w:line="100" w:lineRule="atLeast"/>
        <w:ind w:right="-9"/>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78. Հրատարակչական պայմանագրի բովանդակությունը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Սույն օրենքի 71-րդ հոդվածի 1-ին մասով նախատեսված իրավունքների տրամադրումից բացի հրատարակչական պայմանագրում նշվում է նաև՝</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ժամկետը, որի ընթացքում հեղինակը պետք է տրամադրի ստեղծագործության վերջնական ձեռագիրը կամ այլ ձևով արտահայտված բնօրինակ տարբերակը,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ժամկետը, որի ընթացքում հրատարակիչը պետք է սկսի ստեղծագործության օրինակների տարածումը,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3) հրատարակությունների քանակը, որը հրատարակիչն իրավասու է իրականացնել,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4) յուրաքանչյուր հրատարակության օրինակների քանակը,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5) ժամկետը, որի ընթացքում հրատարակիչը առաջին հրատարակության սպառումից հետո պետք է իրականացնի հաջորդը, եթե կա այդպիսի պայմանավորվածություն,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6) օրինակների ձևավորումը և տեխնիկական բնութագրերը,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7) վարձատրության չափը:</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 xml:space="preserve">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79. Հրատարակչական պայմանագրով իրավունքների տրամադրման բացառիկության կանխավարկածը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Հրատարակչակական պայմանագրով տրամադրվող իրավունքները բացառիկ են, եթե պայմանագրով այլ բան նախատեսված չէ։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2. Սույն հոդվածի 1-ին մասը չի կիրառվում թերթերում և այլ պարբերական հրատարակություններում հոդվածների, նկարների կամ հեղինակային իրավունքով պահպանվող այլ ստեղծագործությունների հրատարակության նկատմամբ։</w:t>
      </w:r>
    </w:p>
    <w:p w:rsidR="00F16CDC" w:rsidRPr="00094024" w:rsidRDefault="00F16CDC" w:rsidP="00F16CDC">
      <w:pPr>
        <w:widowControl w:val="0"/>
        <w:suppressAutoHyphens/>
        <w:spacing w:line="360" w:lineRule="auto"/>
        <w:ind w:right="-9"/>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Հոդված 80. Հրատարակված ստեղծագործության օրինակների ոչնչացումը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lastRenderedPageBreak/>
        <w:t>1. Հրատարակված ստեղծագործության չվաճառված օրինակները որպես թղթաթափոն վերամշակման հանձնելու մտադրություն ունենալու դեպքում, հրատարակիչը նախապես պետք է վերամշակման հանձնելու գնով դրանք առաջարկի հեղինակին:</w:t>
      </w:r>
    </w:p>
    <w:p w:rsidR="00F16CDC" w:rsidRPr="00094024" w:rsidRDefault="00F16CDC" w:rsidP="00F16CDC">
      <w:pPr>
        <w:widowControl w:val="0"/>
        <w:suppressAutoHyphens/>
        <w:spacing w:line="100" w:lineRule="atLeast"/>
        <w:ind w:left="720"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81. Պատվերի պայմանագրով ստեղծված</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spacing w:val="-1"/>
          <w:kern w:val="1"/>
          <w:lang w:val="hy-AM" w:eastAsia="ar-SA"/>
        </w:rPr>
        <w:t>ստեղծագործությունը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Պատվերի պայմանագրով հեղինակը պարտավորվում է ստեղծել պատվիրված ստեղծագործությունը և այն պատվիրատուին հանձնել սահմանված ժամկետում, իսկ վերջինս պարտավորվում է դրա դիմաց վարձատրել հեղինակին։ Պատվիրված ստեղծագործության նկատմամբ հեղինակի գույքային իրավունքները պատկանում են հեղինակին, եթե սույն օրենքով կամ պայմանագրով այլ բան նախատեսված չէ։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Պատվերի պայմանագրով սահմանվում է նաև ստեղծագործության ստեղծման համար վարձատրության չափը և վճարման կարգը: Պայմանագիրը կարող է նախատեսել նաև`</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սահմանված վարձատրությունից հեղինակին կանխավճար տալու պատվիրատուի պարտավորությունը,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ստեղծագործության օգտագործման համար վարձատրություն:</w:t>
      </w:r>
    </w:p>
    <w:p w:rsidR="00F16CDC" w:rsidRPr="001C0F0F" w:rsidRDefault="00F16CDC" w:rsidP="00F16CDC">
      <w:pPr>
        <w:widowControl w:val="0"/>
        <w:suppressAutoHyphens/>
        <w:spacing w:line="360" w:lineRule="auto"/>
        <w:ind w:right="-9" w:firstLine="720"/>
        <w:jc w:val="both"/>
        <w:rPr>
          <w:rFonts w:ascii="GHEA Grapalat" w:hAnsi="GHEA Grapalat" w:cs="GHEA Grapalat"/>
          <w:kern w:val="1"/>
          <w:lang w:val="hy-AM" w:eastAsia="ar-SA"/>
        </w:rPr>
      </w:pPr>
      <w:r w:rsidRPr="00094024">
        <w:rPr>
          <w:rFonts w:ascii="GHEA Grapalat" w:eastAsia="Calibri" w:hAnsi="GHEA Grapalat" w:cs="GHEA Grapalat"/>
          <w:kern w:val="1"/>
          <w:lang w:val="hy-AM" w:eastAsia="ar-SA"/>
        </w:rPr>
        <w:t xml:space="preserve">3. Ստեղծագործությունը պատվիրած անձը կարող է վերահսկել աշխատանքի ընթացքը և ցուցումներ տալ, եթե դրանով չի խոչընդոտում հեղինակի ուրույն </w:t>
      </w:r>
      <w:r w:rsidRPr="001C0F0F">
        <w:rPr>
          <w:rFonts w:ascii="GHEA Grapalat" w:eastAsia="Calibri" w:hAnsi="GHEA Grapalat" w:cs="GHEA Grapalat"/>
          <w:kern w:val="1"/>
          <w:lang w:val="hy-AM" w:eastAsia="ar-SA"/>
        </w:rPr>
        <w:t>արտահայտվելու ազատությանը։</w:t>
      </w:r>
    </w:p>
    <w:p w:rsidR="00F16CDC" w:rsidRPr="00094024" w:rsidRDefault="00F16CDC" w:rsidP="00F16CDC">
      <w:pPr>
        <w:suppressAutoHyphens/>
        <w:spacing w:line="360" w:lineRule="auto"/>
        <w:ind w:firstLine="720"/>
        <w:jc w:val="both"/>
        <w:rPr>
          <w:rFonts w:eastAsia="Calibri"/>
          <w:kern w:val="1"/>
          <w:lang w:val="hy-AM" w:eastAsia="ar-SA"/>
        </w:rPr>
      </w:pPr>
      <w:r w:rsidRPr="00094024">
        <w:rPr>
          <w:rFonts w:ascii="GHEA Grapalat" w:hAnsi="GHEA Grapalat" w:cs="GHEA Grapalat"/>
          <w:kern w:val="1"/>
          <w:lang w:val="hy-AM" w:eastAsia="ar-SA"/>
        </w:rPr>
        <w:t>4. Պատվիրված ստեղծագործությունը</w:t>
      </w:r>
      <w:r>
        <w:rPr>
          <w:rFonts w:ascii="GHEA Grapalat" w:hAnsi="GHEA Grapalat" w:cs="GHEA Grapalat"/>
          <w:kern w:val="1"/>
          <w:lang w:val="hy-AM" w:eastAsia="ar-SA"/>
        </w:rPr>
        <w:t xml:space="preserve"> </w:t>
      </w:r>
      <w:r w:rsidRPr="00094024">
        <w:rPr>
          <w:rFonts w:ascii="GHEA Grapalat" w:hAnsi="GHEA Grapalat" w:cs="GHEA Grapalat"/>
          <w:kern w:val="1"/>
          <w:lang w:val="hy-AM" w:eastAsia="ar-SA"/>
        </w:rPr>
        <w:t>պատվիրատուին պայմանագրով սահմանված ժամկետում չհանձնելու դեպքում հեղինակը պարտավոր է հատուցել պատվիրատուին պատճառված վնասը, եթե չի ապացուցում, որ ժամկետի խախտումը տեղի է ունեցել ոչ իր մեղքով:</w:t>
      </w:r>
    </w:p>
    <w:p w:rsidR="00F16CDC" w:rsidRPr="00094024" w:rsidRDefault="00F16CDC" w:rsidP="00F16CDC">
      <w:pPr>
        <w:suppressAutoHyphens/>
        <w:spacing w:line="100" w:lineRule="atLeast"/>
        <w:ind w:right="-9" w:firstLine="720"/>
        <w:jc w:val="both"/>
        <w:rPr>
          <w:rFonts w:eastAsia="Calibri"/>
          <w:kern w:val="1"/>
          <w:lang w:val="hy-AM" w:eastAsia="ar-SA"/>
        </w:rPr>
      </w:pPr>
    </w:p>
    <w:p w:rsidR="00F16CDC" w:rsidRPr="00094024" w:rsidRDefault="00F16CDC" w:rsidP="00F16CDC">
      <w:pPr>
        <w:suppressAutoHyphens/>
        <w:spacing w:line="360" w:lineRule="auto"/>
        <w:ind w:firstLine="720"/>
        <w:jc w:val="both"/>
        <w:rPr>
          <w:rFonts w:ascii="GHEA Grapalat" w:hAnsi="GHEA Grapalat" w:cs="GHEA Grapalat"/>
          <w:kern w:val="1"/>
          <w:lang w:val="hy-AM" w:eastAsia="ar-SA"/>
        </w:rPr>
      </w:pPr>
      <w:r w:rsidRPr="00094024">
        <w:rPr>
          <w:rFonts w:ascii="GHEA Grapalat" w:hAnsi="GHEA Grapalat" w:cs="GHEA Grapalat"/>
          <w:b/>
          <w:spacing w:val="-1"/>
          <w:kern w:val="1"/>
          <w:lang w:val="hy-AM" w:eastAsia="ar-SA"/>
        </w:rPr>
        <w:t>Հոդված 82. Ծառայողական պայմանագրով ստեղծված</w:t>
      </w:r>
      <w:r w:rsidRPr="00094024">
        <w:rPr>
          <w:rFonts w:ascii="GHEA Grapalat" w:hAnsi="GHEA Grapalat" w:cs="GHEA Grapalat"/>
          <w:b/>
          <w:kern w:val="1"/>
          <w:lang w:val="hy-AM" w:eastAsia="ar-SA"/>
        </w:rPr>
        <w:t xml:space="preserve"> </w:t>
      </w:r>
      <w:r w:rsidRPr="00094024">
        <w:rPr>
          <w:rFonts w:ascii="GHEA Grapalat" w:hAnsi="GHEA Grapalat" w:cs="GHEA Grapalat"/>
          <w:b/>
          <w:spacing w:val="-1"/>
          <w:kern w:val="1"/>
          <w:lang w:val="hy-AM" w:eastAsia="ar-SA"/>
        </w:rPr>
        <w:t xml:space="preserve">ստեղծագործությունը </w:t>
      </w:r>
    </w:p>
    <w:p w:rsidR="00F16CDC" w:rsidRPr="00094024" w:rsidRDefault="00F16CDC" w:rsidP="00F16CDC">
      <w:pPr>
        <w:suppressAutoHyphens/>
        <w:spacing w:line="360" w:lineRule="auto"/>
        <w:ind w:firstLine="720"/>
        <w:jc w:val="both"/>
        <w:rPr>
          <w:rFonts w:ascii="GHEA Grapalat" w:hAnsi="GHEA Grapalat" w:cs="GHEA Grapalat"/>
          <w:kern w:val="1"/>
          <w:lang w:val="hy-AM" w:eastAsia="ar-SA"/>
        </w:rPr>
      </w:pPr>
      <w:r w:rsidRPr="00094024">
        <w:rPr>
          <w:rFonts w:ascii="GHEA Grapalat" w:hAnsi="GHEA Grapalat" w:cs="GHEA Grapalat"/>
          <w:kern w:val="1"/>
          <w:lang w:val="hy-AM" w:eastAsia="ar-SA"/>
        </w:rPr>
        <w:t xml:space="preserve">1. Աշխատողի կողմից ծառայողական պարտականությունների կամ գործատուի ծառայողական հանձնարարությունների կատարման կարգով ստեղծված ստեղծագործության </w:t>
      </w:r>
      <w:r w:rsidRPr="00094024">
        <w:rPr>
          <w:rFonts w:ascii="GHEA Grapalat" w:hAnsi="GHEA Grapalat" w:cs="GHEA Grapalat"/>
          <w:spacing w:val="-1"/>
          <w:kern w:val="1"/>
          <w:lang w:val="hy-AM" w:eastAsia="ar-SA"/>
        </w:rPr>
        <w:t xml:space="preserve">(այսուհետ` ծառայողական ստեղծագործություն) </w:t>
      </w:r>
      <w:r w:rsidRPr="00094024">
        <w:rPr>
          <w:rFonts w:ascii="GHEA Grapalat" w:hAnsi="GHEA Grapalat" w:cs="GHEA Grapalat"/>
          <w:kern w:val="1"/>
          <w:lang w:val="hy-AM" w:eastAsia="ar-SA"/>
        </w:rPr>
        <w:t>նկատմամբ անձնական ոչ գույքային իրավունքները պատկանում են տվյալ աշխատողին:</w:t>
      </w:r>
    </w:p>
    <w:p w:rsidR="00F16CDC" w:rsidRPr="00094024" w:rsidRDefault="00F16CDC" w:rsidP="00F16CDC">
      <w:pPr>
        <w:suppressAutoHyphens/>
        <w:spacing w:line="360" w:lineRule="auto"/>
        <w:ind w:firstLine="720"/>
        <w:jc w:val="both"/>
        <w:rPr>
          <w:rFonts w:ascii="GHEA Grapalat" w:hAnsi="GHEA Grapalat" w:cs="GHEA Grapalat"/>
          <w:kern w:val="1"/>
          <w:lang w:val="hy-AM" w:eastAsia="ar-SA"/>
        </w:rPr>
      </w:pPr>
      <w:r w:rsidRPr="00094024">
        <w:rPr>
          <w:rFonts w:ascii="GHEA Grapalat" w:hAnsi="GHEA Grapalat" w:cs="GHEA Grapalat"/>
          <w:kern w:val="1"/>
          <w:lang w:val="hy-AM" w:eastAsia="ar-SA"/>
        </w:rPr>
        <w:lastRenderedPageBreak/>
        <w:t xml:space="preserve">2. Ծառայողական ստեղծագործության նկատմամբ բոլոր գույքային իրավունքները ի սկզբանե պատկանում </w:t>
      </w:r>
      <w:r w:rsidRPr="00094024">
        <w:rPr>
          <w:rFonts w:ascii="GHEA Grapalat" w:hAnsi="GHEA Grapalat" w:cs="GHEA Grapalat"/>
          <w:spacing w:val="-1"/>
          <w:kern w:val="1"/>
          <w:lang w:val="hy-AM" w:eastAsia="ar-SA"/>
        </w:rPr>
        <w:t>են գործատուին,</w:t>
      </w:r>
      <w:r w:rsidRPr="00094024">
        <w:rPr>
          <w:rFonts w:ascii="GHEA Grapalat" w:hAnsi="GHEA Grapalat" w:cs="GHEA Grapalat"/>
          <w:kern w:val="1"/>
          <w:lang w:val="hy-AM" w:eastAsia="ar-SA"/>
        </w:rPr>
        <w:t xml:space="preserve"> եթե հեղինակի (աշխատողի) և գործատուի միջև կնքված պայմանագրով այլ բան նախատեսված չէ։</w:t>
      </w:r>
    </w:p>
    <w:p w:rsidR="00F16CDC" w:rsidRPr="00094024" w:rsidRDefault="00F16CDC" w:rsidP="00F16CDC">
      <w:pPr>
        <w:suppressAutoHyphens/>
        <w:spacing w:line="360" w:lineRule="auto"/>
        <w:ind w:firstLine="720"/>
        <w:jc w:val="both"/>
        <w:rPr>
          <w:rFonts w:ascii="GHEA Grapalat" w:hAnsi="GHEA Grapalat" w:cs="GHEA Grapalat"/>
          <w:kern w:val="1"/>
          <w:lang w:val="hy-AM" w:eastAsia="ar-SA"/>
        </w:rPr>
      </w:pPr>
      <w:r w:rsidRPr="00094024">
        <w:rPr>
          <w:rFonts w:ascii="GHEA Grapalat" w:hAnsi="GHEA Grapalat" w:cs="GHEA Grapalat"/>
          <w:kern w:val="1"/>
          <w:lang w:val="hy-AM" w:eastAsia="ar-SA"/>
        </w:rPr>
        <w:t xml:space="preserve">3. Հեղինակի (աշխատողի) և գործատուի միջև կնքված պայմանագիրը կարող է նախատեսել ծառայողական ստեղծագործության օգտագործման յուրաքանչյուր ձևի համար վարձատրություն, վարձատրության հաշվարկման ու վճարման կարգ, ինչպես նաև պարունակել ստեղծագործության օգտագործման այլ պայմաններ։ </w:t>
      </w:r>
    </w:p>
    <w:p w:rsidR="00F16CDC" w:rsidRPr="00094024" w:rsidRDefault="00F16CDC" w:rsidP="00F16CDC">
      <w:pPr>
        <w:suppressAutoHyphens/>
        <w:spacing w:line="360" w:lineRule="auto"/>
        <w:ind w:firstLine="720"/>
        <w:jc w:val="both"/>
        <w:rPr>
          <w:rFonts w:ascii="GHEA Grapalat" w:hAnsi="GHEA Grapalat" w:cs="GHEA Grapalat"/>
          <w:kern w:val="1"/>
          <w:lang w:val="hy-AM" w:eastAsia="ar-SA"/>
        </w:rPr>
      </w:pPr>
      <w:r w:rsidRPr="00094024">
        <w:rPr>
          <w:rFonts w:ascii="GHEA Grapalat" w:hAnsi="GHEA Grapalat" w:cs="GHEA Grapalat"/>
          <w:kern w:val="1"/>
          <w:lang w:val="hy-AM" w:eastAsia="ar-SA"/>
        </w:rPr>
        <w:t>4. Գործատուն իրավունք ունի նշելու իր անունը կամ անվանումը ծառայողական ստեղծագործության ցանկացած օգտագործման ժամանակ:</w:t>
      </w:r>
    </w:p>
    <w:p w:rsidR="00F16CDC" w:rsidRPr="00094024" w:rsidRDefault="00F16CDC" w:rsidP="00F16CDC">
      <w:pPr>
        <w:widowControl w:val="0"/>
        <w:suppressAutoHyphens/>
        <w:spacing w:line="360" w:lineRule="auto"/>
        <w:ind w:right="-9"/>
        <w:jc w:val="center"/>
        <w:rPr>
          <w:rFonts w:ascii="GHEA Grapalat" w:eastAsia="Calibri" w:hAnsi="GHEA Grapalat" w:cs="GHEA Grapalat"/>
          <w:b/>
          <w:iCs/>
          <w:spacing w:val="-1"/>
          <w:kern w:val="1"/>
          <w:lang w:val="hy-AM" w:eastAsia="ar-SA"/>
        </w:rPr>
      </w:pPr>
    </w:p>
    <w:p w:rsidR="00F16CDC" w:rsidRPr="00094024" w:rsidRDefault="00F16CDC" w:rsidP="00F16CDC">
      <w:pPr>
        <w:widowControl w:val="0"/>
        <w:suppressAutoHyphens/>
        <w:spacing w:line="360" w:lineRule="auto"/>
        <w:ind w:right="-9"/>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iCs/>
          <w:spacing w:val="-1"/>
          <w:kern w:val="1"/>
          <w:lang w:val="hy-AM" w:eastAsia="ar-SA"/>
        </w:rPr>
        <w:t>ԳԼՈՒԽ 10</w:t>
      </w:r>
    </w:p>
    <w:p w:rsidR="00F16CDC" w:rsidRPr="00094024" w:rsidRDefault="00F16CDC" w:rsidP="00F16CDC">
      <w:pPr>
        <w:widowControl w:val="0"/>
        <w:suppressAutoHyphens/>
        <w:spacing w:line="360" w:lineRule="auto"/>
        <w:ind w:right="-9"/>
        <w:jc w:val="center"/>
        <w:rPr>
          <w:rFonts w:ascii="GHEA Grapalat" w:eastAsia="Calibri" w:hAnsi="GHEA Grapalat" w:cs="GHEA Grapalat"/>
          <w:b/>
          <w:bCs/>
          <w:kern w:val="1"/>
          <w:lang w:val="hy-AM" w:eastAsia="ar-SA"/>
        </w:rPr>
      </w:pPr>
      <w:r w:rsidRPr="00094024">
        <w:rPr>
          <w:rFonts w:ascii="GHEA Grapalat" w:eastAsia="Calibri" w:hAnsi="GHEA Grapalat" w:cs="GHEA Grapalat"/>
          <w:b/>
          <w:iCs/>
          <w:spacing w:val="-1"/>
          <w:kern w:val="1"/>
          <w:lang w:val="hy-AM" w:eastAsia="ar-SA"/>
        </w:rPr>
        <w:t>ՈՐՈՇ ՍՏԵՂԾԱԳՈՐԾՈՒԹՅՈՒՆՆԵՐԻ ՆԿԱՏՄԱՄԲ ԻՐԱՎՈՒՆՔՆԵՐԻ ԱՌԱՆՁՆԱՀԱՏԿՈՒԹՅՈՒՆՆԵՐԸ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bCs/>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bCs/>
          <w:kern w:val="1"/>
          <w:lang w:val="hy-AM" w:eastAsia="ar-SA"/>
        </w:rPr>
        <w:t>Հոդված 83. Կոլեկտիվ ստեղծագործությունների նկատմամբ հեղինակային իրավունքը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Կոլեկտիվ ստեղծագործություն է համարվում որևէ անձի (այսուհետ՝ կազմակերպող անձ) նախաձեռնությամբ և պատասխանատվությամբ երկու կամ ավելի ֆիզիկական անձանց ստեղծած ստեղծագործությունը:</w:t>
      </w:r>
    </w:p>
    <w:p w:rsidR="00F16CDC" w:rsidRPr="00094024" w:rsidRDefault="00F16CDC" w:rsidP="00F16CDC">
      <w:pPr>
        <w:widowControl w:val="0"/>
        <w:suppressAutoHyphens/>
        <w:spacing w:line="360" w:lineRule="auto"/>
        <w:ind w:right="-9" w:firstLine="720"/>
        <w:jc w:val="both"/>
        <w:rPr>
          <w:rFonts w:ascii="GHEA Grapalat" w:hAnsi="GHEA Grapalat" w:cs="GHEA Grapalat"/>
          <w:spacing w:val="-1"/>
          <w:kern w:val="1"/>
          <w:lang w:val="hy-AM" w:eastAsia="ar-SA"/>
        </w:rPr>
      </w:pPr>
      <w:r w:rsidRPr="00094024">
        <w:rPr>
          <w:rFonts w:ascii="GHEA Grapalat" w:eastAsia="Calibri" w:hAnsi="GHEA Grapalat" w:cs="GHEA Grapalat"/>
          <w:kern w:val="1"/>
          <w:lang w:val="hy-AM" w:eastAsia="ar-SA"/>
        </w:rPr>
        <w:t>2. Կոլեկտիվ ստեղծագործության ստեղծումը կազմակերպող անձը, ով հրատարակում է հանրագիտարաններ, հանրագիտարանային բառարաններ, գիտական աշխատությունների պարբերական և շարունակական ժողովածուներ, թերթեր, ամսագրեր և այլ պարբերական հրատարակություններ, այդպիսի ամբողջական ստեղծագործության նկատմամբ ունեն օգտագործման բացառիկ իրավունք։ Այդ անձը իրավասու է նշելու իր անունը կամ պահանջելու նման նշում՝ տվյալ կոլեկտիվ ստեղծագործության ցանկացած օգտագործման դեպքում։</w:t>
      </w:r>
    </w:p>
    <w:p w:rsidR="00F16CDC" w:rsidRPr="00094024" w:rsidRDefault="00F16CDC" w:rsidP="00F16CDC">
      <w:pPr>
        <w:suppressAutoHyphens/>
        <w:spacing w:line="360" w:lineRule="auto"/>
        <w:ind w:firstLine="720"/>
        <w:jc w:val="both"/>
        <w:rPr>
          <w:rFonts w:ascii="GHEA Grapalat" w:eastAsia="Calibri" w:hAnsi="GHEA Grapalat" w:cs="GHEA Grapalat"/>
          <w:b/>
          <w:bCs/>
          <w:kern w:val="1"/>
          <w:lang w:val="hy-AM" w:eastAsia="ar-SA"/>
        </w:rPr>
      </w:pPr>
      <w:r w:rsidRPr="00094024">
        <w:rPr>
          <w:rFonts w:ascii="GHEA Grapalat" w:hAnsi="GHEA Grapalat" w:cs="GHEA Grapalat"/>
          <w:spacing w:val="-1"/>
          <w:kern w:val="1"/>
          <w:lang w:val="hy-AM" w:eastAsia="ar-SA"/>
        </w:rPr>
        <w:t>3. Կոլեկտիվ ստեղծագործության մեջ ընդգրկված ստեղծագործությունների հեղինակները պահպանում են իրենց ստեղծագործություններն այլ ձևով և եղանակով օգտագործելու բացառիկ իրավունքը, եթե կազմակերպող անձի և նրանց միջև կնքված պայմանագրով այլ բան նախատեսված չէ։</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bCs/>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es-ES" w:eastAsia="ar-SA"/>
        </w:rPr>
      </w:pPr>
      <w:r w:rsidRPr="00094024">
        <w:rPr>
          <w:rFonts w:ascii="GHEA Grapalat" w:eastAsia="Calibri" w:hAnsi="GHEA Grapalat" w:cs="GHEA Grapalat"/>
          <w:b/>
          <w:bCs/>
          <w:kern w:val="1"/>
          <w:lang w:val="es-ES" w:eastAsia="ar-SA"/>
        </w:rPr>
        <w:t xml:space="preserve">Հոդված </w:t>
      </w:r>
      <w:r w:rsidRPr="00094024">
        <w:rPr>
          <w:rFonts w:ascii="GHEA Grapalat" w:eastAsia="Calibri" w:hAnsi="GHEA Grapalat" w:cs="GHEA Grapalat"/>
          <w:b/>
          <w:bCs/>
          <w:kern w:val="1"/>
          <w:lang w:val="hy-AM" w:eastAsia="ar-SA"/>
        </w:rPr>
        <w:t>84</w:t>
      </w:r>
      <w:r w:rsidRPr="00094024">
        <w:rPr>
          <w:rFonts w:ascii="GHEA Grapalat" w:eastAsia="Calibri" w:hAnsi="GHEA Grapalat" w:cs="GHEA Grapalat"/>
          <w:b/>
          <w:bCs/>
          <w:kern w:val="1"/>
          <w:lang w:val="es-ES" w:eastAsia="ar-SA"/>
        </w:rPr>
        <w:t xml:space="preserve">. </w:t>
      </w:r>
      <w:r w:rsidRPr="00094024">
        <w:rPr>
          <w:rFonts w:ascii="GHEA Grapalat" w:eastAsia="Calibri" w:hAnsi="GHEA Grapalat" w:cs="GHEA Grapalat"/>
          <w:b/>
          <w:bCs/>
          <w:kern w:val="1"/>
          <w:lang w:val="hy-AM" w:eastAsia="ar-SA"/>
        </w:rPr>
        <w:t>Ա</w:t>
      </w:r>
      <w:r w:rsidRPr="00094024">
        <w:rPr>
          <w:rFonts w:ascii="GHEA Grapalat" w:eastAsia="Calibri" w:hAnsi="GHEA Grapalat" w:cs="GHEA Grapalat"/>
          <w:b/>
          <w:bCs/>
          <w:kern w:val="1"/>
          <w:lang w:val="es-ES" w:eastAsia="ar-SA"/>
        </w:rPr>
        <w:t>ծանցյալ ստեղծագործություններ</w:t>
      </w:r>
      <w:r w:rsidRPr="00094024">
        <w:rPr>
          <w:rFonts w:ascii="GHEA Grapalat" w:eastAsia="Calibri" w:hAnsi="GHEA Grapalat" w:cs="GHEA Grapalat"/>
          <w:b/>
          <w:bCs/>
          <w:kern w:val="1"/>
          <w:lang w:val="hy-AM" w:eastAsia="ar-SA"/>
        </w:rPr>
        <w:t>ի նկատմամբ հեղինակային իրավունքը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 xml:space="preserve">1. </w:t>
      </w:r>
      <w:r w:rsidRPr="00094024">
        <w:rPr>
          <w:rFonts w:ascii="GHEA Grapalat" w:eastAsia="Calibri" w:hAnsi="GHEA Grapalat" w:cs="GHEA Grapalat"/>
          <w:kern w:val="1"/>
          <w:lang w:val="hy-AM" w:eastAsia="ar-SA"/>
        </w:rPr>
        <w:t>Ա</w:t>
      </w:r>
      <w:r w:rsidRPr="00094024">
        <w:rPr>
          <w:rFonts w:ascii="GHEA Grapalat" w:eastAsia="Calibri" w:hAnsi="GHEA Grapalat" w:cs="GHEA Grapalat"/>
          <w:kern w:val="1"/>
          <w:lang w:val="es-ES" w:eastAsia="ar-SA"/>
        </w:rPr>
        <w:t xml:space="preserve">ծանցյալ ստեղծագործություններն </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ինքնուրույն ստեղծագործություններ են և պահպանվում են որպես բնօրինակներ։</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es-ES" w:eastAsia="ar-SA"/>
        </w:rPr>
        <w:t xml:space="preserve">2. </w:t>
      </w:r>
      <w:r w:rsidRPr="00094024">
        <w:rPr>
          <w:rFonts w:ascii="GHEA Grapalat" w:eastAsia="Calibri" w:hAnsi="GHEA Grapalat" w:cs="GHEA Grapalat"/>
          <w:kern w:val="1"/>
          <w:lang w:val="hy-AM" w:eastAsia="ar-SA"/>
        </w:rPr>
        <w:t>Ա</w:t>
      </w:r>
      <w:r w:rsidRPr="00094024">
        <w:rPr>
          <w:rFonts w:ascii="GHEA Grapalat" w:eastAsia="Calibri" w:hAnsi="GHEA Grapalat" w:cs="GHEA Grapalat"/>
          <w:kern w:val="1"/>
          <w:lang w:val="es-ES" w:eastAsia="ar-SA"/>
        </w:rPr>
        <w:t>ծանցյալ ստեղծագործությունների հեղինակներին է պատկանում իրենց կատարած վերափոխումների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w:t>
      </w:r>
      <w:r w:rsidRPr="00094024">
        <w:rPr>
          <w:rFonts w:ascii="GHEA Grapalat" w:eastAsia="Calibri" w:hAnsi="GHEA Grapalat" w:cs="GHEA Grapalat"/>
          <w:kern w:val="1"/>
          <w:lang w:val="hy-AM" w:eastAsia="ar-SA"/>
        </w:rPr>
        <w:t xml:space="preserve">թարգմանությունների, </w:t>
      </w:r>
      <w:r w:rsidRPr="00094024">
        <w:rPr>
          <w:rFonts w:ascii="GHEA Grapalat" w:eastAsia="Calibri" w:hAnsi="GHEA Grapalat" w:cs="GHEA Grapalat"/>
          <w:kern w:val="1"/>
          <w:lang w:val="es-ES" w:eastAsia="ar-SA"/>
        </w:rPr>
        <w:t>հարմարեցումների կամ այլ վերամշակումների) նկատմամբ հեղինակային իրավունքը</w:t>
      </w:r>
      <w:r w:rsidRPr="00094024">
        <w:rPr>
          <w:rFonts w:ascii="GHEA Grapalat" w:eastAsia="Calibri" w:hAnsi="GHEA Grapalat" w:cs="GHEA Grapalat"/>
          <w:kern w:val="1"/>
          <w:lang w:val="hy-AM" w:eastAsia="ar-SA"/>
        </w:rPr>
        <w:t>:</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hy-AM" w:eastAsia="ar-SA"/>
        </w:rPr>
        <w:t>3. Ա</w:t>
      </w:r>
      <w:r w:rsidRPr="00094024">
        <w:rPr>
          <w:rFonts w:ascii="GHEA Grapalat" w:eastAsia="Calibri" w:hAnsi="GHEA Grapalat" w:cs="GHEA Grapalat"/>
          <w:kern w:val="1"/>
          <w:lang w:val="es-ES" w:eastAsia="ar-SA"/>
        </w:rPr>
        <w:t>ծանցյալ ստեղծագործություննե</w:t>
      </w:r>
      <w:r w:rsidRPr="00094024">
        <w:rPr>
          <w:rFonts w:ascii="GHEA Grapalat" w:eastAsia="Calibri" w:hAnsi="GHEA Grapalat" w:cs="GHEA Grapalat"/>
          <w:kern w:val="1"/>
          <w:lang w:val="hy-AM" w:eastAsia="ar-SA"/>
        </w:rPr>
        <w:t xml:space="preserve">րի հեղինակները կարող են վերափոխել բնօրինակ ստեղծագործությունը միայն դրա հեղինակի թույլտվությամբ, եթե օրենքով այլ բան նախատեսված չէ: </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es-ES" w:eastAsia="ar-SA"/>
        </w:rPr>
        <w:t xml:space="preserve">4. </w:t>
      </w:r>
      <w:r w:rsidRPr="00094024">
        <w:rPr>
          <w:rFonts w:ascii="GHEA Grapalat" w:eastAsia="Calibri" w:hAnsi="GHEA Grapalat" w:cs="GHEA Grapalat"/>
          <w:kern w:val="1"/>
          <w:lang w:val="hy-AM" w:eastAsia="ar-SA"/>
        </w:rPr>
        <w:t>Ա</w:t>
      </w:r>
      <w:r w:rsidRPr="00094024">
        <w:rPr>
          <w:rFonts w:ascii="GHEA Grapalat" w:eastAsia="Calibri" w:hAnsi="GHEA Grapalat" w:cs="GHEA Grapalat"/>
          <w:kern w:val="1"/>
          <w:lang w:val="es-ES" w:eastAsia="ar-SA"/>
        </w:rPr>
        <w:t xml:space="preserve">ծանցյալ ստեղծագործության նկատմամբ հեղինակային իրավունքն արգելք չի հանդիսանում այլ անձանց իրականացնելու նույն ստեղծագործությունների իրենց թարգմանությունները կամ այլ վերափոխումները, եթե պահպանված են սույն հոդվածի </w:t>
      </w:r>
      <w:r w:rsidRPr="00094024">
        <w:rPr>
          <w:rFonts w:ascii="GHEA Grapalat" w:eastAsia="Calibri" w:hAnsi="GHEA Grapalat" w:cs="GHEA Grapalat"/>
          <w:kern w:val="1"/>
          <w:lang w:val="hy-AM" w:eastAsia="ar-SA"/>
        </w:rPr>
        <w:t>3-րդ</w:t>
      </w:r>
      <w:r w:rsidRPr="00094024">
        <w:rPr>
          <w:rFonts w:ascii="GHEA Grapalat" w:eastAsia="Calibri" w:hAnsi="GHEA Grapalat" w:cs="GHEA Grapalat"/>
          <w:kern w:val="1"/>
          <w:lang w:val="es-ES" w:eastAsia="ar-SA"/>
        </w:rPr>
        <w:t xml:space="preserve"> մասով նախատեսված պահանջները։ </w:t>
      </w:r>
    </w:p>
    <w:p w:rsidR="00F16CDC" w:rsidRPr="00094024" w:rsidRDefault="00F16CDC" w:rsidP="00F16CDC">
      <w:pPr>
        <w:suppressAutoHyphens/>
        <w:spacing w:line="100" w:lineRule="atLeast"/>
        <w:ind w:firstLine="720"/>
        <w:jc w:val="both"/>
        <w:rPr>
          <w:rFonts w:ascii="GHEA Grapalat" w:eastAsia="Calibri" w:hAnsi="GHEA Grapalat" w:cs="GHEA Grapalat"/>
          <w:kern w:val="1"/>
          <w:lang w:val="es-ES"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bCs/>
          <w:spacing w:val="-1"/>
          <w:kern w:val="1"/>
          <w:lang w:val="es-ES" w:eastAsia="ar-SA"/>
        </w:rPr>
        <w:t xml:space="preserve">Հոդված 85. </w:t>
      </w:r>
      <w:r w:rsidRPr="00094024">
        <w:rPr>
          <w:rFonts w:ascii="GHEA Grapalat" w:eastAsia="Calibri" w:hAnsi="GHEA Grapalat" w:cs="GHEA Grapalat"/>
          <w:b/>
          <w:bCs/>
          <w:iCs/>
          <w:spacing w:val="-1"/>
          <w:kern w:val="1"/>
          <w:lang w:val="hy-AM" w:eastAsia="ar-SA"/>
        </w:rPr>
        <w:t>Կազմածո</w:t>
      </w:r>
      <w:r w:rsidRPr="00094024">
        <w:rPr>
          <w:rFonts w:ascii="GHEA Grapalat" w:eastAsia="Calibri" w:hAnsi="GHEA Grapalat" w:cs="GHEA Grapalat"/>
          <w:b/>
          <w:bCs/>
          <w:iCs/>
          <w:spacing w:val="-1"/>
          <w:kern w:val="1"/>
          <w:lang w:val="es-ES" w:eastAsia="ar-SA"/>
        </w:rPr>
        <w:t xml:space="preserve"> ստեղծագործություններ</w:t>
      </w:r>
      <w:r w:rsidRPr="00094024">
        <w:rPr>
          <w:rFonts w:ascii="GHEA Grapalat" w:eastAsia="Calibri" w:hAnsi="GHEA Grapalat" w:cs="GHEA Grapalat"/>
          <w:b/>
          <w:bCs/>
          <w:iCs/>
          <w:spacing w:val="-1"/>
          <w:kern w:val="1"/>
          <w:lang w:val="hy-AM" w:eastAsia="ar-SA"/>
        </w:rPr>
        <w:t>ի</w:t>
      </w:r>
      <w:r w:rsidRPr="00094024">
        <w:rPr>
          <w:rFonts w:ascii="GHEA Grapalat" w:eastAsia="Calibri" w:hAnsi="GHEA Grapalat" w:cs="GHEA Grapalat"/>
          <w:b/>
          <w:bCs/>
          <w:kern w:val="1"/>
          <w:lang w:val="hy-AM" w:eastAsia="ar-SA"/>
        </w:rPr>
        <w:t xml:space="preserve"> նկատմամբ հեղինակային իրավունքը</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1. Կազմածո ստեղծագործության կազմողին, տվյալների բազա ստեղծողին է պատկանում իր կողմից հավաքված նյութերի պարունակության ընտրության ու տեղաբաշխման նկատմամբ հեղինակային իրավունքը, որը ստեղծագործական աշխատանքի արդյունք է: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Տվյալների բազան անկախ ստեղծագործությունների, տվյալների կամ այլ նյութերի համակարգված կամ հետևողական ձևով դասավորված հավաքածու է, որը անհատապես մատչելի է էլեկտրոնային կամ այլ եղանակով։</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3. Հեղինակային իրավունքով պահպանվող ստեղծագործությունները կարող են ընդգրկվել կազմածո ստեղծագործության մեջ միայն հեղինակի թույլտվությամբ:</w:t>
      </w:r>
    </w:p>
    <w:p w:rsidR="00F16CDC" w:rsidRPr="00094024" w:rsidRDefault="00F16CDC" w:rsidP="00F16CDC">
      <w:pPr>
        <w:widowControl w:val="0"/>
        <w:suppressAutoHyphens/>
        <w:spacing w:line="360" w:lineRule="auto"/>
        <w:ind w:right="-87" w:firstLine="720"/>
        <w:jc w:val="both"/>
        <w:rPr>
          <w:rFonts w:ascii="GHEA Grapalat" w:hAnsi="GHEA Grapalat" w:cs="GHEA Grapalat"/>
          <w:b/>
          <w:bCs/>
          <w:kern w:val="1"/>
          <w:lang w:val="hy-AM" w:eastAsia="ar-SA"/>
        </w:rPr>
      </w:pPr>
      <w:r w:rsidRPr="00094024">
        <w:rPr>
          <w:rFonts w:ascii="GHEA Grapalat" w:eastAsia="Calibri" w:hAnsi="GHEA Grapalat" w:cs="GHEA Grapalat"/>
          <w:spacing w:val="-1"/>
          <w:kern w:val="1"/>
          <w:lang w:val="hy-AM" w:eastAsia="ar-SA"/>
        </w:rPr>
        <w:t xml:space="preserve">4. </w:t>
      </w:r>
      <w:r w:rsidRPr="00094024">
        <w:rPr>
          <w:rFonts w:ascii="GHEA Grapalat" w:eastAsia="Calibri" w:hAnsi="GHEA Grapalat" w:cs="GHEA Grapalat"/>
          <w:kern w:val="1"/>
          <w:lang w:val="hy-AM" w:eastAsia="ar-SA"/>
        </w:rPr>
        <w:t>Կազմածո</w:t>
      </w:r>
      <w:r w:rsidRPr="00094024">
        <w:rPr>
          <w:rFonts w:ascii="GHEA Grapalat" w:eastAsia="Calibri" w:hAnsi="GHEA Grapalat" w:cs="GHEA Grapalat"/>
          <w:spacing w:val="-1"/>
          <w:kern w:val="1"/>
          <w:lang w:val="hy-AM" w:eastAsia="ar-SA"/>
        </w:rPr>
        <w:t xml:space="preserve"> ստեղծագործությունների համար սույն օրենքով նախատեսված պահպանությունը չի տարածվում կազմածո ստեղծագործության մեջ ընդգրկված թվային տվյալների և տեղեկատվական նյութերի բովանդակության վրա։</w:t>
      </w:r>
    </w:p>
    <w:p w:rsidR="00F16CDC" w:rsidRPr="001C0F0F" w:rsidRDefault="00F16CDC" w:rsidP="00F16CDC">
      <w:pPr>
        <w:widowControl w:val="0"/>
        <w:suppressAutoHyphens/>
        <w:spacing w:line="360" w:lineRule="auto"/>
        <w:ind w:right="-9" w:firstLine="720"/>
        <w:jc w:val="both"/>
        <w:rPr>
          <w:rFonts w:ascii="GHEA Grapalat" w:hAnsi="GHEA Grapalat" w:cs="GHEA Grapalat"/>
          <w:spacing w:val="-1"/>
          <w:kern w:val="1"/>
          <w:lang w:val="hy-AM" w:eastAsia="ar-SA"/>
        </w:rPr>
      </w:pPr>
      <w:r w:rsidRPr="00094024">
        <w:rPr>
          <w:rFonts w:ascii="GHEA Grapalat" w:eastAsia="Calibri" w:hAnsi="GHEA Grapalat" w:cs="GHEA Grapalat"/>
          <w:b/>
          <w:bCs/>
          <w:spacing w:val="-1"/>
          <w:kern w:val="1"/>
          <w:lang w:val="hy-AM" w:eastAsia="ar-SA"/>
        </w:rPr>
        <w:t xml:space="preserve">Հոդված 86. </w:t>
      </w:r>
      <w:r w:rsidRPr="001C0F0F">
        <w:rPr>
          <w:rFonts w:ascii="GHEA Grapalat" w:eastAsia="Calibri" w:hAnsi="GHEA Grapalat" w:cs="GHEA Grapalat"/>
          <w:b/>
          <w:bCs/>
          <w:spacing w:val="-1"/>
          <w:kern w:val="1"/>
          <w:lang w:val="hy-AM" w:eastAsia="ar-SA"/>
        </w:rPr>
        <w:t xml:space="preserve">Պաշտոնական փաստաթղթերի, խորհրդանիշների և նշանների </w:t>
      </w:r>
      <w:r w:rsidRPr="001C0F0F">
        <w:rPr>
          <w:rFonts w:ascii="GHEA Grapalat" w:eastAsia="Calibri" w:hAnsi="GHEA Grapalat" w:cs="GHEA Grapalat"/>
          <w:b/>
          <w:bCs/>
          <w:spacing w:val="-1"/>
          <w:kern w:val="1"/>
          <w:lang w:val="hy-AM" w:eastAsia="ar-SA"/>
        </w:rPr>
        <w:lastRenderedPageBreak/>
        <w:t xml:space="preserve">նախագծերի </w:t>
      </w:r>
      <w:r w:rsidRPr="001C0F0F">
        <w:rPr>
          <w:rFonts w:ascii="GHEA Grapalat" w:eastAsia="Calibri" w:hAnsi="GHEA Grapalat" w:cs="GHEA Grapalat"/>
          <w:b/>
          <w:bCs/>
          <w:kern w:val="1"/>
          <w:lang w:val="hy-AM" w:eastAsia="ar-SA"/>
        </w:rPr>
        <w:t xml:space="preserve">նկատմամբ հեղինակային իրավունքը </w:t>
      </w:r>
    </w:p>
    <w:p w:rsidR="00F16CDC" w:rsidRPr="001C0F0F" w:rsidRDefault="00F16CDC" w:rsidP="00F16CDC">
      <w:pPr>
        <w:suppressAutoHyphens/>
        <w:spacing w:line="360" w:lineRule="auto"/>
        <w:ind w:firstLine="720"/>
        <w:jc w:val="both"/>
        <w:rPr>
          <w:rFonts w:ascii="GHEA Grapalat" w:hAnsi="GHEA Grapalat" w:cs="GHEA Grapalat"/>
          <w:spacing w:val="-1"/>
          <w:kern w:val="1"/>
          <w:lang w:val="hy-AM" w:eastAsia="ar-SA"/>
        </w:rPr>
      </w:pPr>
      <w:r w:rsidRPr="00094024">
        <w:rPr>
          <w:rFonts w:ascii="GHEA Grapalat" w:hAnsi="GHEA Grapalat" w:cs="GHEA Grapalat"/>
          <w:spacing w:val="-1"/>
          <w:kern w:val="1"/>
          <w:lang w:val="hy-AM" w:eastAsia="ar-SA"/>
        </w:rPr>
        <w:t xml:space="preserve">1. Պաշտոնական փաստաթղթերի, խորհրդանիշների կամ նշանների նախագծի նկատմամբ հեղինակության իրավունքը պատկանում է նախագիծը ստեղծած անձին </w:t>
      </w:r>
      <w:r w:rsidRPr="001C0F0F">
        <w:rPr>
          <w:rFonts w:ascii="GHEA Grapalat" w:hAnsi="GHEA Grapalat" w:cs="GHEA Grapalat"/>
          <w:spacing w:val="-1"/>
          <w:kern w:val="1"/>
          <w:lang w:val="hy-AM" w:eastAsia="ar-SA"/>
        </w:rPr>
        <w:t>(մշակողին):</w:t>
      </w:r>
    </w:p>
    <w:p w:rsidR="00F16CDC" w:rsidRPr="00094024" w:rsidRDefault="00F16CDC" w:rsidP="00F16CDC">
      <w:pPr>
        <w:suppressAutoHyphens/>
        <w:spacing w:line="360" w:lineRule="auto"/>
        <w:ind w:firstLine="720"/>
        <w:jc w:val="both"/>
        <w:rPr>
          <w:rFonts w:ascii="GHEA Grapalat" w:hAnsi="GHEA Grapalat" w:cs="GHEA Grapalat"/>
          <w:spacing w:val="-1"/>
          <w:kern w:val="1"/>
          <w:lang w:val="hy-AM" w:eastAsia="ar-SA"/>
        </w:rPr>
      </w:pPr>
      <w:r w:rsidRPr="00094024">
        <w:rPr>
          <w:rFonts w:ascii="GHEA Grapalat" w:hAnsi="GHEA Grapalat" w:cs="GHEA Grapalat"/>
          <w:spacing w:val="-1"/>
          <w:kern w:val="1"/>
          <w:lang w:val="hy-AM" w:eastAsia="ar-SA"/>
        </w:rPr>
        <w:t>2. Պաշտոնական փաստաթղթերի, խորհրդանիշների և նշանների նախագծեր</w:t>
      </w:r>
      <w:r>
        <w:rPr>
          <w:rFonts w:ascii="GHEA Grapalat" w:hAnsi="GHEA Grapalat" w:cs="GHEA Grapalat"/>
          <w:color w:val="FF0000"/>
          <w:spacing w:val="-1"/>
          <w:kern w:val="1"/>
          <w:lang w:val="hy-AM" w:eastAsia="ar-SA"/>
        </w:rPr>
        <w:t xml:space="preserve"> </w:t>
      </w:r>
      <w:r w:rsidRPr="001C0F0F">
        <w:rPr>
          <w:rFonts w:ascii="GHEA Grapalat" w:hAnsi="GHEA Grapalat" w:cs="GHEA Grapalat"/>
          <w:spacing w:val="-1"/>
          <w:kern w:val="1"/>
          <w:lang w:val="hy-AM" w:eastAsia="ar-SA"/>
        </w:rPr>
        <w:t>մշակողներն իրավունք</w:t>
      </w:r>
      <w:r w:rsidRPr="00094024">
        <w:rPr>
          <w:rFonts w:ascii="GHEA Grapalat" w:hAnsi="GHEA Grapalat" w:cs="GHEA Grapalat"/>
          <w:spacing w:val="-1"/>
          <w:kern w:val="1"/>
          <w:lang w:val="hy-AM" w:eastAsia="ar-SA"/>
        </w:rPr>
        <w:t xml:space="preserve"> ունեն հրապարակել նախագիծը, եթե նախագիծը մշակելու հանձնարարությունը տվող </w:t>
      </w:r>
      <w:r w:rsidRPr="001C0F0F">
        <w:rPr>
          <w:rFonts w:ascii="GHEA Grapalat" w:hAnsi="GHEA Grapalat" w:cs="GHEA Grapalat"/>
          <w:spacing w:val="-1"/>
          <w:kern w:val="1"/>
          <w:lang w:val="hy-AM" w:eastAsia="ar-SA"/>
        </w:rPr>
        <w:t>մարմինը դա չի արգելում</w:t>
      </w:r>
      <w:r>
        <w:rPr>
          <w:rFonts w:ascii="GHEA Grapalat" w:hAnsi="GHEA Grapalat" w:cs="GHEA Grapalat"/>
          <w:spacing w:val="-1"/>
          <w:kern w:val="1"/>
          <w:lang w:val="hy-AM" w:eastAsia="ar-SA"/>
        </w:rPr>
        <w:t xml:space="preserve">: Նախագիծը հրապարակելիս </w:t>
      </w:r>
      <w:r w:rsidRPr="001C0F0F">
        <w:rPr>
          <w:rFonts w:ascii="GHEA Grapalat" w:hAnsi="GHEA Grapalat" w:cs="GHEA Grapalat"/>
          <w:spacing w:val="-1"/>
          <w:kern w:val="1"/>
          <w:lang w:val="hy-AM" w:eastAsia="ar-SA"/>
        </w:rPr>
        <w:t>մշակողներն իրավունք</w:t>
      </w:r>
      <w:r w:rsidRPr="00094024">
        <w:rPr>
          <w:rFonts w:ascii="GHEA Grapalat" w:hAnsi="GHEA Grapalat" w:cs="GHEA Grapalat"/>
          <w:spacing w:val="-1"/>
          <w:kern w:val="1"/>
          <w:lang w:val="hy-AM" w:eastAsia="ar-SA"/>
        </w:rPr>
        <w:t xml:space="preserve"> ունեն նշել իրենց անունը:</w:t>
      </w:r>
    </w:p>
    <w:p w:rsidR="00F16CDC" w:rsidRPr="00094024" w:rsidRDefault="00F16CDC" w:rsidP="00F16CDC">
      <w:pPr>
        <w:suppressAutoHyphens/>
        <w:spacing w:line="360" w:lineRule="auto"/>
        <w:ind w:firstLine="720"/>
        <w:jc w:val="both"/>
        <w:rPr>
          <w:rFonts w:ascii="GHEA Grapalat" w:hAnsi="GHEA Grapalat" w:cs="GHEA Grapalat"/>
          <w:spacing w:val="-1"/>
          <w:kern w:val="1"/>
          <w:lang w:val="hy-AM" w:eastAsia="ar-SA"/>
        </w:rPr>
      </w:pPr>
      <w:r w:rsidRPr="00094024">
        <w:rPr>
          <w:rFonts w:ascii="GHEA Grapalat" w:hAnsi="GHEA Grapalat" w:cs="GHEA Grapalat"/>
          <w:spacing w:val="-1"/>
          <w:kern w:val="1"/>
          <w:lang w:val="hy-AM" w:eastAsia="ar-SA"/>
        </w:rPr>
        <w:t>3. Իրավասու մարմինը պաշտոնական փաստաթուղթ</w:t>
      </w:r>
      <w:r w:rsidRPr="00094024">
        <w:rPr>
          <w:rFonts w:ascii="GHEA Grapalat" w:hAnsi="GHEA Grapalat" w:cs="GHEA Grapalat"/>
          <w:i/>
          <w:iCs/>
          <w:spacing w:val="-1"/>
          <w:kern w:val="1"/>
          <w:lang w:val="hy-AM" w:eastAsia="ar-SA"/>
        </w:rPr>
        <w:t xml:space="preserve"> </w:t>
      </w:r>
      <w:r w:rsidRPr="00094024">
        <w:rPr>
          <w:rFonts w:ascii="GHEA Grapalat" w:hAnsi="GHEA Grapalat" w:cs="GHEA Grapalat"/>
          <w:spacing w:val="-1"/>
          <w:kern w:val="1"/>
          <w:lang w:val="hy-AM" w:eastAsia="ar-SA"/>
        </w:rPr>
        <w:t xml:space="preserve">նախապատրաստելու նպատակով կարող է նախագիծն օգտագործել առանց </w:t>
      </w:r>
      <w:r w:rsidRPr="001C0F0F">
        <w:rPr>
          <w:rFonts w:ascii="GHEA Grapalat" w:hAnsi="GHEA Grapalat" w:cs="GHEA Grapalat"/>
          <w:spacing w:val="-1"/>
          <w:kern w:val="1"/>
          <w:lang w:val="hy-AM" w:eastAsia="ar-SA"/>
        </w:rPr>
        <w:t>մշակողի համաձայնության</w:t>
      </w:r>
      <w:r w:rsidRPr="00094024">
        <w:rPr>
          <w:rFonts w:ascii="GHEA Grapalat" w:hAnsi="GHEA Grapalat" w:cs="GHEA Grapalat"/>
          <w:spacing w:val="-1"/>
          <w:kern w:val="1"/>
          <w:lang w:val="hy-AM" w:eastAsia="ar-SA"/>
        </w:rPr>
        <w:t xml:space="preserve">, եթե նախագիծը հրապարակել կամ իրավասու մարմին է </w:t>
      </w:r>
      <w:r w:rsidRPr="001C0F0F">
        <w:rPr>
          <w:rFonts w:ascii="GHEA Grapalat" w:hAnsi="GHEA Grapalat" w:cs="GHEA Grapalat"/>
          <w:spacing w:val="-1"/>
          <w:kern w:val="1"/>
          <w:lang w:val="hy-AM" w:eastAsia="ar-SA"/>
        </w:rPr>
        <w:t>ուղարկել մշակողը:</w:t>
      </w:r>
    </w:p>
    <w:p w:rsidR="00F16CDC" w:rsidRPr="00094024" w:rsidRDefault="00F16CDC" w:rsidP="00F16CDC">
      <w:pPr>
        <w:suppressAutoHyphens/>
        <w:spacing w:line="360" w:lineRule="auto"/>
        <w:ind w:firstLine="720"/>
        <w:jc w:val="both"/>
        <w:rPr>
          <w:rFonts w:ascii="GHEA Grapalat" w:hAnsi="GHEA Grapalat" w:cs="GHEA Grapalat"/>
          <w:spacing w:val="-1"/>
          <w:kern w:val="1"/>
          <w:lang w:val="hy-AM" w:eastAsia="ar-SA"/>
        </w:rPr>
      </w:pPr>
      <w:r w:rsidRPr="00094024">
        <w:rPr>
          <w:rFonts w:ascii="GHEA Grapalat" w:hAnsi="GHEA Grapalat" w:cs="GHEA Grapalat"/>
          <w:spacing w:val="-1"/>
          <w:kern w:val="1"/>
          <w:lang w:val="hy-AM" w:eastAsia="ar-SA"/>
        </w:rPr>
        <w:t>4. Նախագծի հիման վրա պաշտոնական փաստաթղթեր, խորհրդանիշներ և նշաններ նախապատրաստելիս պաշտոնական փաստաթուղթը, խորհրդանիշը կամ նշանը նախապատրաստող մարմնի հայեցողությամբ նախագծում կարող են կատարվել լրացումներ և փոփոխություններ:</w:t>
      </w:r>
    </w:p>
    <w:p w:rsidR="00F16CDC" w:rsidRPr="001C0F0F" w:rsidRDefault="00F16CDC" w:rsidP="00F16CDC">
      <w:pPr>
        <w:suppressAutoHyphens/>
        <w:spacing w:line="360" w:lineRule="auto"/>
        <w:ind w:firstLine="720"/>
        <w:jc w:val="both"/>
        <w:rPr>
          <w:rFonts w:ascii="GHEA Grapalat" w:hAnsi="GHEA Grapalat" w:cs="GHEA Grapalat"/>
          <w:spacing w:val="-1"/>
          <w:kern w:val="1"/>
          <w:lang w:val="hy-AM" w:eastAsia="ar-SA"/>
        </w:rPr>
      </w:pPr>
      <w:r w:rsidRPr="00094024">
        <w:rPr>
          <w:rFonts w:ascii="GHEA Grapalat" w:hAnsi="GHEA Grapalat" w:cs="GHEA Grapalat"/>
          <w:spacing w:val="-1"/>
          <w:kern w:val="1"/>
          <w:lang w:val="hy-AM" w:eastAsia="ar-SA"/>
        </w:rPr>
        <w:t xml:space="preserve">5. </w:t>
      </w:r>
      <w:r w:rsidRPr="001C0F0F">
        <w:rPr>
          <w:rFonts w:ascii="GHEA Grapalat" w:hAnsi="GHEA Grapalat" w:cs="GHEA Grapalat"/>
          <w:spacing w:val="-1"/>
          <w:kern w:val="1"/>
          <w:lang w:val="hy-AM" w:eastAsia="ar-SA"/>
        </w:rPr>
        <w:t xml:space="preserve">Հավանության արժանանալու դեպքում իրավասու մարմինը կարող է նախագիծն օգտագործել առանց հեղինակի անունը նշելու: </w:t>
      </w:r>
    </w:p>
    <w:p w:rsidR="00F16CDC" w:rsidRPr="00094024" w:rsidRDefault="00F16CDC" w:rsidP="00F16CDC">
      <w:pPr>
        <w:suppressAutoHyphens/>
        <w:spacing w:line="360" w:lineRule="auto"/>
        <w:ind w:firstLine="720"/>
        <w:jc w:val="both"/>
        <w:rPr>
          <w:rFonts w:ascii="GHEA Grapalat" w:hAnsi="GHEA Grapalat" w:cs="GHEA Grapalat"/>
          <w:spacing w:val="-1"/>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b/>
          <w:bCs/>
          <w:kern w:val="1"/>
          <w:lang w:val="hy-AM" w:eastAsia="ar-SA"/>
        </w:rPr>
        <w:t>Հոդված 87. Լուսանկարչական ստեղծագործությունների նկատմամբ հեղինակային իրավունքը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Դիմանկար պարունակող լուսանկարչական ստեղծագործության վերարտադրությունը, փոփոխումը և տարածումը, թույլատրվում է միայն լուսանկարում պատկերված անձի և հեղինակի միջև կնքված պայմանագրով:</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Եթե պայմանագրով այլ պայմաններ սահմանված չեն, ապա սույն հոդվածի առաջին մասով նախատեսված՝ լուսանկարում պատկերված անձի թույլտվությունն անհրաժեշտ չէ հետևյալ դեպքերում ՝</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պատկերված անձը մասնագիտությամբ մոդել է և (կամ) վարձատրվել է կեցվածք ընդունելու համար.</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պատկերված անձը հանրային գործունեությամբ հայտնի մարդ է, և լուսանկարչական ստեղծագործություն</w:t>
      </w:r>
      <w:r>
        <w:rPr>
          <w:rFonts w:ascii="GHEA Grapalat" w:eastAsia="Calibri" w:hAnsi="GHEA Grapalat" w:cs="GHEA Grapalat"/>
          <w:kern w:val="1"/>
          <w:lang w:val="hy-AM" w:eastAsia="ar-SA"/>
        </w:rPr>
        <w:t xml:space="preserve">ը </w:t>
      </w:r>
      <w:r w:rsidRPr="00094024">
        <w:rPr>
          <w:rFonts w:ascii="GHEA Grapalat" w:eastAsia="Calibri" w:hAnsi="GHEA Grapalat" w:cs="GHEA Grapalat"/>
          <w:kern w:val="1"/>
          <w:lang w:val="hy-AM" w:eastAsia="ar-SA"/>
        </w:rPr>
        <w:t xml:space="preserve"> ստեղծվել է նշված գործունեության ընթացքում.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3) պատկերված անձը միայն որպես դետալ է հանդիսանում բնապատկեր կամ մարդկանց բազմություն կամ հանրային միջոցառում պարունակող լուսանկարչական ստեղծագործության մեջ.</w:t>
      </w:r>
    </w:p>
    <w:p w:rsidR="00F16CDC" w:rsidRPr="00094024" w:rsidRDefault="00F16CDC" w:rsidP="00F16CDC">
      <w:pPr>
        <w:autoSpaceDE w:val="0"/>
        <w:autoSpaceDN w:val="0"/>
        <w:adjustRightInd w:val="0"/>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w:t>
      </w:r>
      <w:r w:rsidRPr="00094024">
        <w:rPr>
          <w:rFonts w:ascii="GHEA Grapalat" w:eastAsia="Arial Unicode MS" w:hAnsi="GHEA Grapalat" w:cs="Sylfaen"/>
          <w:kern w:val="1"/>
          <w:lang w:val="hy-AM" w:eastAsia="ar-SA"/>
        </w:rPr>
        <w:t xml:space="preserve"> ուսումնական և գիտահետազոտական նպատակներով</w:t>
      </w:r>
      <w:r w:rsidRPr="00094024">
        <w:rPr>
          <w:rFonts w:ascii="GHEA Grapalat" w:eastAsia="Calibri" w:hAnsi="GHEA Grapalat" w:cs="GHEA Grapalat"/>
          <w:kern w:val="1"/>
          <w:lang w:val="hy-AM" w:eastAsia="ar-SA"/>
        </w:rPr>
        <w:t>.</w:t>
      </w:r>
    </w:p>
    <w:p w:rsidR="00F16CDC" w:rsidRPr="00094024" w:rsidRDefault="00F16CDC" w:rsidP="00F16CDC">
      <w:pPr>
        <w:autoSpaceDE w:val="0"/>
        <w:autoSpaceDN w:val="0"/>
        <w:adjustRightInd w:val="0"/>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վարույթի նպատակներով:</w:t>
      </w:r>
    </w:p>
    <w:p w:rsidR="00F16CDC" w:rsidRPr="00094024" w:rsidRDefault="00F16CDC" w:rsidP="00F16CDC">
      <w:pPr>
        <w:autoSpaceDE w:val="0"/>
        <w:autoSpaceDN w:val="0"/>
        <w:adjustRightInd w:val="0"/>
        <w:spacing w:line="360" w:lineRule="auto"/>
        <w:ind w:firstLine="720"/>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87"/>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11</w:t>
      </w:r>
    </w:p>
    <w:p w:rsidR="00F16CDC" w:rsidRPr="00094024" w:rsidRDefault="00F16CDC" w:rsidP="00F16CDC">
      <w:pPr>
        <w:widowControl w:val="0"/>
        <w:suppressAutoHyphens/>
        <w:spacing w:line="360" w:lineRule="auto"/>
        <w:ind w:right="-9"/>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iCs/>
          <w:spacing w:val="-1"/>
          <w:kern w:val="1"/>
          <w:lang w:val="hy-AM" w:eastAsia="ar-SA"/>
        </w:rPr>
        <w:t>ՏԵՍԱԼՍՈՂԱԿԱՆ ՍՏԵՂԾԱԳՈՐԾՈՒԹՅՈՒՆՆԵՐԻ</w:t>
      </w:r>
    </w:p>
    <w:p w:rsidR="00F16CDC" w:rsidRPr="00094024" w:rsidRDefault="00F16CDC" w:rsidP="00F16CDC">
      <w:pPr>
        <w:widowControl w:val="0"/>
        <w:suppressAutoHyphens/>
        <w:spacing w:line="360" w:lineRule="auto"/>
        <w:ind w:right="-9"/>
        <w:jc w:val="center"/>
        <w:rPr>
          <w:rFonts w:ascii="GHEA Grapalat" w:eastAsia="Calibri" w:hAnsi="GHEA Grapalat" w:cs="GHEA Grapalat"/>
          <w:b/>
          <w:spacing w:val="-1"/>
          <w:kern w:val="1"/>
          <w:lang w:val="hy-AM" w:eastAsia="ar-SA"/>
        </w:rPr>
      </w:pPr>
      <w:r w:rsidRPr="00094024">
        <w:rPr>
          <w:rFonts w:ascii="GHEA Grapalat" w:eastAsia="Calibri" w:hAnsi="GHEA Grapalat" w:cs="GHEA Grapalat"/>
          <w:b/>
          <w:iCs/>
          <w:spacing w:val="-1"/>
          <w:kern w:val="1"/>
          <w:lang w:val="hy-AM" w:eastAsia="ar-SA"/>
        </w:rPr>
        <w:t>ԱՌԱՆՁՆԱՀԱՏԿՈՒԹՅՈՒՆՆԵՐԸ</w:t>
      </w:r>
    </w:p>
    <w:p w:rsidR="00F16CDC" w:rsidRPr="00094024" w:rsidRDefault="00F16CDC" w:rsidP="00F16CDC">
      <w:pPr>
        <w:widowControl w:val="0"/>
        <w:suppressAutoHyphens/>
        <w:spacing w:line="100" w:lineRule="atLeast"/>
        <w:ind w:right="-9"/>
        <w:jc w:val="center"/>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 xml:space="preserve">Հոդված 88. </w:t>
      </w:r>
      <w:r w:rsidRPr="00094024">
        <w:rPr>
          <w:rFonts w:ascii="GHEA Grapalat" w:eastAsia="Calibri" w:hAnsi="GHEA Grapalat" w:cs="GHEA Grapalat"/>
          <w:b/>
          <w:bCs/>
          <w:spacing w:val="-1"/>
          <w:kern w:val="1"/>
          <w:lang w:val="hy-AM" w:eastAsia="ar-SA"/>
        </w:rPr>
        <w:t>Տեսալսողական ստեղծագործության նկատմամբ հեղինակային իրավունքը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Տեսալսողական ստեղծագործությունը ձայնի ուղեկցությամբ կամ առանց դրա միմյանց հետ կապակցված պատկերների ամրագրված շարք է, որն ստեղծագործական աշխատանքի յուրօրինակ արդյունք է և հնարավոր է համապատասխան տեխնիկական սարքերի միջոցով դիտել, իսկ ձայնի ուղեկցության դեպքում՝ նաև լսել։</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Տեսալսողական ստեղծագործության հեղինակներ են համարվում՝</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բեմադրող ռեժիսորը,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սցենարի հեղինակը,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3) երկխոսության հեղինակը,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4) բեմադրող օպերատորը,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5) հատկապես տվյալ տեսալսողական ստեղծագործության համար ստեղծված երաժշտության հեղինակը,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6) այլ հեղինակներ, ովքեր ստեղծագործական ներդրում ունեն հատկապես տվյալ տեսալսողական ստեղծագործության ստեղծման ընթացքում:</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3. Արդեն գոյություն ունեցող ստեղծագործության հեղինակը բացառիկ իրավունք ունի թույլատրելու կամ արգելելու գոյություն ունեցող իր ստեղծագործության վերափոխումը կամ ընդգրկումը տեսալսողական ստեղծագործության մեջ։</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4. Տեսալսողական ստեղծագործության մեջ որպես</w:t>
      </w:r>
      <w:r w:rsidRPr="00094024">
        <w:rPr>
          <w:rFonts w:ascii="GHEA Grapalat" w:eastAsia="Calibri" w:hAnsi="GHEA Grapalat" w:cs="GHEA Grapalat"/>
          <w:kern w:val="1"/>
          <w:lang w:val="hy-AM" w:eastAsia="ar-SA"/>
        </w:rPr>
        <w:t xml:space="preserve"> բաղադրիչ մաս ընդգրկված ստեղծագործությունների (սցենարի համար հիմք հանդիսացող վեպ և այլն), ինչպես նաև </w:t>
      </w:r>
      <w:r w:rsidRPr="00094024">
        <w:rPr>
          <w:rFonts w:ascii="GHEA Grapalat" w:eastAsia="Calibri" w:hAnsi="GHEA Grapalat" w:cs="GHEA Grapalat"/>
          <w:kern w:val="1"/>
          <w:lang w:val="hy-AM" w:eastAsia="ar-SA"/>
        </w:rPr>
        <w:lastRenderedPageBreak/>
        <w:t>նախկինում գոյություն ունեցող, այնպես էլ դրա վրա աշխատելու ընթացքում  ստեղծված ստեղծագործությունների (բեմադրող նկարչի, զգեստները ձևավորող նկարչի և այլոց կողմից ստեղծված) հեղինակներից յուրաքանչյուրն օգտվում է իր ստեղծագործության նկատմամբ հեղինակային իրավունքից։ Այդպիսի ստեղծագործությունների հեղինակները, ովքեր համաձայնություն են տվել իրենց ստեղծագործությունները տեսալսողական ստեղծագործության մեջ ընդգրկելու համար, իրավասու չեն արգելելու կամ որևէ ձևով սահմանափակելու տեսալսողական ստեղծագործության օգտագործումը։</w:t>
      </w: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Տեսալսողական ստեղծագործության արտադրող համարվում է  այն անձը, ում նախաձեռնությամբ և պատասխանատվությամբ ստեղծվում է տեսալսողական ստեղծագործությունը: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6. Տեսալսողական ստեղծագործության արտադրողն իրավասու է այդ ստեղծագործության ցանկացած օգտագործման դեպքում նշելու իր անունը կամ անվանումը կամ պահանջելու այդպիսի նշում։</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7. Առանց տեսալսողական ստեղծագործության արտադրողի համաձայնության արգելվում է տեսալսողական ստեղծագործության բնօրինակի (նեգատիվի) ոչնչացումը։</w:t>
      </w:r>
    </w:p>
    <w:p w:rsidR="00F16CDC" w:rsidRPr="00094024" w:rsidRDefault="00F16CDC" w:rsidP="00F16CDC">
      <w:pPr>
        <w:autoSpaceDE w:val="0"/>
        <w:autoSpaceDN w:val="0"/>
        <w:adjustRightInd w:val="0"/>
        <w:ind w:firstLine="720"/>
        <w:rPr>
          <w:rFonts w:ascii="GHEA Grapalat" w:eastAsia="Calibri" w:hAnsi="GHEA Grapalat" w:cs="GHEA Grapalat"/>
          <w:kern w:val="1"/>
          <w:lang w:val="hy-AM" w:eastAsia="ar-SA"/>
        </w:rPr>
      </w:pPr>
    </w:p>
    <w:p w:rsidR="00F16CDC" w:rsidRPr="00094024" w:rsidRDefault="00F16CDC" w:rsidP="00F16CDC">
      <w:pPr>
        <w:autoSpaceDE w:val="0"/>
        <w:autoSpaceDN w:val="0"/>
        <w:adjustRightInd w:val="0"/>
        <w:ind w:firstLine="720"/>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t xml:space="preserve">Հոդված </w:t>
      </w:r>
      <w:r w:rsidRPr="00094024">
        <w:rPr>
          <w:rFonts w:ascii="GHEA Grapalat" w:eastAsia="Calibri" w:hAnsi="GHEA Grapalat" w:cs="GHEA Grapalat"/>
          <w:b/>
          <w:spacing w:val="-1"/>
          <w:kern w:val="1"/>
          <w:lang w:val="es-ES" w:eastAsia="ar-SA"/>
        </w:rPr>
        <w:t>89</w:t>
      </w:r>
      <w:r w:rsidRPr="00094024">
        <w:rPr>
          <w:rFonts w:ascii="GHEA Grapalat" w:eastAsia="Calibri" w:hAnsi="GHEA Grapalat" w:cs="GHEA Grapalat"/>
          <w:b/>
          <w:spacing w:val="-1"/>
          <w:kern w:val="1"/>
          <w:lang w:val="hy-AM" w:eastAsia="ar-SA"/>
        </w:rPr>
        <w:t>. Տեսալսողական ստեղծագործության արտադրության պայմանագիր</w:t>
      </w:r>
      <w:r w:rsidRPr="00094024">
        <w:rPr>
          <w:rFonts w:ascii="GHEA Grapalat" w:eastAsia="Calibri" w:hAnsi="GHEA Grapalat" w:cs="GHEA Grapalat"/>
          <w:b/>
          <w:kern w:val="1"/>
          <w:lang w:val="hy-AM" w:eastAsia="ar-SA"/>
        </w:rPr>
        <w:t>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sl-SI" w:eastAsia="ar-SA"/>
        </w:rPr>
      </w:pPr>
      <w:r w:rsidRPr="00094024">
        <w:rPr>
          <w:rFonts w:ascii="GHEA Grapalat" w:eastAsia="Calibri" w:hAnsi="GHEA Grapalat" w:cs="GHEA Grapalat"/>
          <w:spacing w:val="-1"/>
          <w:kern w:val="1"/>
          <w:lang w:val="hy-AM" w:eastAsia="ar-SA"/>
        </w:rPr>
        <w:t>1. Տեսալսողական ստեղծագործության արտադրության պայմանագրով կարգավորվում են տեսալսողական ստեղծագործության արտադրողի, այդ ստեղծագործության հեղինակների և դրա մեջ ստեղծագործական ներդրումներ ունեցող այլ հեղինակների միջև հարաբերությունները։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sl-SI" w:eastAsia="ar-SA"/>
        </w:rPr>
        <w:t xml:space="preserve">2. </w:t>
      </w:r>
      <w:r w:rsidRPr="00094024">
        <w:rPr>
          <w:rFonts w:ascii="GHEA Grapalat" w:eastAsia="Calibri" w:hAnsi="GHEA Grapalat" w:cs="GHEA Grapalat"/>
          <w:spacing w:val="-1"/>
          <w:kern w:val="1"/>
          <w:lang w:val="hy-AM" w:eastAsia="ar-SA"/>
        </w:rPr>
        <w:t xml:space="preserve">Տեսալսողական ստեղծագործություն ստեղծելու մասին </w:t>
      </w:r>
      <w:r w:rsidRPr="00094024">
        <w:rPr>
          <w:rFonts w:ascii="GHEA Grapalat" w:eastAsia="Calibri" w:hAnsi="GHEA Grapalat" w:cs="GHEA Grapalat"/>
          <w:kern w:val="1"/>
          <w:lang w:val="hy-AM" w:eastAsia="ar-SA"/>
        </w:rPr>
        <w:t>պայմանագրի կնքումը ենթադրում է, որ հեղինակները տ</w:t>
      </w:r>
      <w:r w:rsidRPr="00094024">
        <w:rPr>
          <w:rFonts w:ascii="GHEA Grapalat" w:eastAsia="Calibri" w:hAnsi="GHEA Grapalat" w:cs="GHEA Grapalat"/>
          <w:spacing w:val="-1"/>
          <w:kern w:val="1"/>
          <w:lang w:val="hy-AM" w:eastAsia="ar-SA"/>
        </w:rPr>
        <w:t>եսալսողական ստեղծագործության</w:t>
      </w:r>
      <w:r w:rsidRPr="00094024">
        <w:rPr>
          <w:rFonts w:ascii="GHEA Grapalat" w:eastAsia="Calibri" w:hAnsi="GHEA Grapalat" w:cs="GHEA Grapalat"/>
          <w:kern w:val="1"/>
          <w:lang w:val="hy-AM" w:eastAsia="ar-SA"/>
        </w:rPr>
        <w:t xml:space="preserve"> արտադրողին են փոխանցում տվյալ տեսալսողական ստեղծագործության նկատմամբ իրենց գույքային իրավունքները,</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hy-AM" w:eastAsia="ar-SA"/>
        </w:rPr>
        <w:t xml:space="preserve">ինչպես նաև դրա թարգմանության, ենթագրության և կրկնօրինակման իրավունքը, </w:t>
      </w:r>
      <w:r w:rsidRPr="00094024">
        <w:rPr>
          <w:rFonts w:ascii="GHEA Grapalat" w:eastAsia="Calibri" w:hAnsi="GHEA Grapalat" w:cs="GHEA Grapalat"/>
          <w:spacing w:val="-1"/>
          <w:kern w:val="1"/>
          <w:lang w:val="hy-AM" w:eastAsia="ar-SA"/>
        </w:rPr>
        <w:t xml:space="preserve">եթե պայմանագրով այլ բան նախատեսված չէ՝ </w:t>
      </w:r>
      <w:r w:rsidRPr="00094024">
        <w:rPr>
          <w:rFonts w:ascii="GHEA Grapalat" w:eastAsia="Calibri" w:hAnsi="GHEA Grapalat" w:cs="GHEA Grapalat"/>
          <w:kern w:val="1"/>
          <w:lang w:val="hy-AM" w:eastAsia="ar-SA"/>
        </w:rPr>
        <w:t xml:space="preserve">պահպանելով վարձատրություն ստանալու իրենց իրավունքը </w:t>
      </w:r>
      <w:r w:rsidRPr="00094024">
        <w:rPr>
          <w:rFonts w:ascii="GHEA Grapalat" w:eastAsia="Calibri" w:hAnsi="GHEA Grapalat" w:cs="GHEA Grapalat"/>
          <w:spacing w:val="-1"/>
          <w:kern w:val="1"/>
          <w:lang w:val="hy-AM" w:eastAsia="ar-SA"/>
        </w:rPr>
        <w:t>։</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3. Անկախ սույն հոդվածի 2-րդ մասից տեսալսողական ստեղծագործության հեղինակները տեսալսողական ստեղծագործության բնօրինակը կամ դրա օրինակները վարձույթով տալու ժամանակ պահպանում են վարձատրություն ստանալու իրենց </w:t>
      </w:r>
      <w:r w:rsidRPr="00094024">
        <w:rPr>
          <w:rFonts w:ascii="GHEA Grapalat" w:eastAsia="Calibri" w:hAnsi="GHEA Grapalat" w:cs="GHEA Grapalat"/>
          <w:spacing w:val="-1"/>
          <w:kern w:val="1"/>
          <w:lang w:val="hy-AM" w:eastAsia="ar-SA"/>
        </w:rPr>
        <w:lastRenderedPageBreak/>
        <w:t>իրավունքները։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4. Եթե տեքստով կամ առանց տեքստի երաժշտական ստեղծագործության հեղինակները տեսալսողական ստեղծագործության արտադրողին են փոխանցել տվյալ ստեղծագործության առանձին հրապարակային կատարման, </w:t>
      </w:r>
      <w:r w:rsidRPr="00094024">
        <w:rPr>
          <w:rFonts w:ascii="GHEA Grapalat" w:eastAsia="Arial Unicode MS" w:hAnsi="GHEA Grapalat" w:cs="GHEA Grapalat"/>
          <w:kern w:val="1"/>
          <w:lang w:val="hy-AM" w:eastAsia="ar-SA"/>
        </w:rPr>
        <w:t xml:space="preserve">հնչյունագրի կամ տեսագրության </w:t>
      </w:r>
      <w:r w:rsidRPr="00094024">
        <w:rPr>
          <w:rFonts w:ascii="GHEA Grapalat" w:eastAsia="Arial Unicode MS" w:hAnsi="GHEA Grapalat" w:cs="Sylfaen"/>
          <w:iCs/>
          <w:spacing w:val="-1"/>
          <w:kern w:val="1"/>
          <w:lang w:val="hy-AM" w:eastAsia="ar-SA"/>
        </w:rPr>
        <w:t>միջոցով</w:t>
      </w:r>
      <w:r w:rsidRPr="00094024">
        <w:rPr>
          <w:rFonts w:ascii="GHEA Grapalat" w:eastAsia="Arial Unicode MS" w:hAnsi="GHEA Grapalat" w:cs="Calibri"/>
          <w:iCs/>
          <w:spacing w:val="-1"/>
          <w:kern w:val="1"/>
          <w:lang w:val="hy-AM" w:eastAsia="ar-SA"/>
        </w:rPr>
        <w:t xml:space="preserve"> </w:t>
      </w:r>
      <w:r w:rsidRPr="00094024">
        <w:rPr>
          <w:rFonts w:ascii="GHEA Grapalat" w:eastAsia="Arial Unicode MS" w:hAnsi="GHEA Grapalat" w:cs="Calibri"/>
          <w:spacing w:val="-1"/>
          <w:kern w:val="1"/>
          <w:lang w:val="hy-AM" w:eastAsia="ar-SA"/>
        </w:rPr>
        <w:t>հ</w:t>
      </w:r>
      <w:r w:rsidRPr="00094024">
        <w:rPr>
          <w:rFonts w:ascii="GHEA Grapalat" w:eastAsia="Arial Unicode MS" w:hAnsi="GHEA Grapalat" w:cs="Sylfaen"/>
          <w:iCs/>
          <w:spacing w:val="-1"/>
          <w:kern w:val="1"/>
          <w:lang w:val="hy-AM" w:eastAsia="ar-SA"/>
        </w:rPr>
        <w:t>անրությանը</w:t>
      </w:r>
      <w:r w:rsidRPr="00094024">
        <w:rPr>
          <w:rFonts w:ascii="GHEA Grapalat" w:eastAsia="Arial Unicode MS" w:hAnsi="GHEA Grapalat" w:cs="Calibri"/>
          <w:iCs/>
          <w:spacing w:val="-1"/>
          <w:kern w:val="1"/>
          <w:lang w:val="hy-AM" w:eastAsia="ar-SA"/>
        </w:rPr>
        <w:t xml:space="preserve"> </w:t>
      </w:r>
      <w:r w:rsidRPr="00094024">
        <w:rPr>
          <w:rFonts w:ascii="GHEA Grapalat" w:eastAsia="Arial Unicode MS" w:hAnsi="GHEA Grapalat" w:cs="Sylfaen"/>
          <w:iCs/>
          <w:spacing w:val="-1"/>
          <w:kern w:val="1"/>
          <w:lang w:val="hy-AM" w:eastAsia="ar-SA"/>
        </w:rPr>
        <w:t>հաղորդելու</w:t>
      </w:r>
      <w:r w:rsidRPr="00094024">
        <w:rPr>
          <w:rFonts w:ascii="GHEA Grapalat" w:eastAsia="Arial Unicode MS" w:hAnsi="GHEA Grapalat" w:cs="Calibri"/>
          <w:iCs/>
          <w:spacing w:val="-1"/>
          <w:kern w:val="1"/>
          <w:lang w:val="hy-AM" w:eastAsia="ar-SA"/>
        </w:rPr>
        <w:t xml:space="preserve"> </w:t>
      </w:r>
      <w:r w:rsidRPr="00094024">
        <w:rPr>
          <w:rFonts w:ascii="GHEA Grapalat" w:eastAsia="Calibri" w:hAnsi="GHEA Grapalat" w:cs="GHEA Grapalat"/>
          <w:spacing w:val="-1"/>
          <w:kern w:val="1"/>
          <w:lang w:val="hy-AM" w:eastAsia="ar-SA"/>
        </w:rPr>
        <w:t xml:space="preserve">և հեռարձակման իրենց իրավունքները, նրանք պահպանում են այդպիսի հրապարակային կատարման, </w:t>
      </w:r>
      <w:r w:rsidRPr="00094024">
        <w:rPr>
          <w:rFonts w:ascii="GHEA Grapalat" w:eastAsia="Arial Unicode MS" w:hAnsi="GHEA Grapalat" w:cs="GHEA Grapalat"/>
          <w:kern w:val="1"/>
          <w:lang w:val="hy-AM" w:eastAsia="ar-SA"/>
        </w:rPr>
        <w:t xml:space="preserve">հնչյունագրի կամ տեսագրության </w:t>
      </w:r>
      <w:r w:rsidRPr="00094024">
        <w:rPr>
          <w:rFonts w:ascii="GHEA Grapalat" w:eastAsia="Arial Unicode MS" w:hAnsi="GHEA Grapalat" w:cs="Sylfaen"/>
          <w:iCs/>
          <w:spacing w:val="-1"/>
          <w:kern w:val="1"/>
          <w:lang w:val="hy-AM" w:eastAsia="ar-SA"/>
        </w:rPr>
        <w:t>միջոցով</w:t>
      </w:r>
      <w:r w:rsidRPr="00094024">
        <w:rPr>
          <w:rFonts w:ascii="GHEA Grapalat" w:eastAsia="Calibri" w:hAnsi="GHEA Grapalat" w:cs="GHEA Grapalat"/>
          <w:spacing w:val="-1"/>
          <w:kern w:val="1"/>
          <w:lang w:val="hy-AM" w:eastAsia="ar-SA"/>
        </w:rPr>
        <w:t xml:space="preserve"> </w:t>
      </w:r>
      <w:r w:rsidRPr="00094024">
        <w:rPr>
          <w:rFonts w:ascii="GHEA Grapalat" w:eastAsia="Arial Unicode MS" w:hAnsi="GHEA Grapalat" w:cs="Calibri"/>
          <w:spacing w:val="-1"/>
          <w:kern w:val="1"/>
          <w:lang w:val="hy-AM" w:eastAsia="ar-SA"/>
        </w:rPr>
        <w:t>հ</w:t>
      </w:r>
      <w:r w:rsidRPr="00094024">
        <w:rPr>
          <w:rFonts w:ascii="GHEA Grapalat" w:eastAsia="Arial Unicode MS" w:hAnsi="GHEA Grapalat" w:cs="Sylfaen"/>
          <w:iCs/>
          <w:spacing w:val="-1"/>
          <w:kern w:val="1"/>
          <w:lang w:val="hy-AM" w:eastAsia="ar-SA"/>
        </w:rPr>
        <w:t>անրությանը</w:t>
      </w:r>
      <w:r w:rsidRPr="00094024">
        <w:rPr>
          <w:rFonts w:ascii="GHEA Grapalat" w:eastAsia="Arial Unicode MS" w:hAnsi="GHEA Grapalat" w:cs="Calibri"/>
          <w:iCs/>
          <w:spacing w:val="-1"/>
          <w:kern w:val="1"/>
          <w:lang w:val="hy-AM" w:eastAsia="ar-SA"/>
        </w:rPr>
        <w:t xml:space="preserve"> </w:t>
      </w:r>
      <w:r w:rsidRPr="00094024">
        <w:rPr>
          <w:rFonts w:ascii="GHEA Grapalat" w:eastAsia="Arial Unicode MS" w:hAnsi="GHEA Grapalat" w:cs="Sylfaen"/>
          <w:iCs/>
          <w:spacing w:val="-1"/>
          <w:kern w:val="1"/>
          <w:lang w:val="hy-AM" w:eastAsia="ar-SA"/>
        </w:rPr>
        <w:t>հաղորդելու</w:t>
      </w:r>
      <w:r w:rsidRPr="00094024">
        <w:rPr>
          <w:rFonts w:ascii="GHEA Grapalat" w:eastAsia="Arial Unicode MS" w:hAnsi="GHEA Grapalat" w:cs="Calibri"/>
          <w:iCs/>
          <w:spacing w:val="-1"/>
          <w:kern w:val="1"/>
          <w:lang w:val="hy-AM" w:eastAsia="ar-SA"/>
        </w:rPr>
        <w:t xml:space="preserve"> և </w:t>
      </w:r>
      <w:r w:rsidRPr="00094024">
        <w:rPr>
          <w:rFonts w:ascii="GHEA Grapalat" w:eastAsia="Calibri" w:hAnsi="GHEA Grapalat" w:cs="GHEA Grapalat"/>
          <w:spacing w:val="-1"/>
          <w:kern w:val="1"/>
          <w:lang w:val="hy-AM" w:eastAsia="ar-SA"/>
        </w:rPr>
        <w:t>հեռարձակման դիմաց վարձատրություն ստանալու իրավունքը: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5. Սույն հոդվածի 3-րդ և 4-րդ մասերով նախատեսված վարձատրության հավաքումը, բաշխումը և վճարումն իրականացվում է </w:t>
      </w:r>
      <w:r w:rsidRPr="00094024">
        <w:rPr>
          <w:rFonts w:ascii="GHEA Grapalat" w:eastAsia="Calibri" w:hAnsi="GHEA Grapalat" w:cs="GHEA Grapalat"/>
          <w:kern w:val="1"/>
          <w:lang w:val="es-ES" w:eastAsia="ar-SA"/>
        </w:rPr>
        <w:t>գույքային իրավունքներ</w:t>
      </w:r>
      <w:r w:rsidRPr="00094024">
        <w:rPr>
          <w:rFonts w:ascii="GHEA Grapalat" w:eastAsia="Calibri" w:hAnsi="GHEA Grapalat" w:cs="GHEA Grapalat"/>
          <w:kern w:val="1"/>
          <w:lang w:val="hy-AM" w:eastAsia="ar-SA"/>
        </w:rPr>
        <w:t>ը</w:t>
      </w:r>
      <w:r w:rsidRPr="00094024">
        <w:rPr>
          <w:rFonts w:ascii="GHEA Grapalat" w:eastAsia="Calibri" w:hAnsi="GHEA Grapalat" w:cs="GHEA Grapalat"/>
          <w:kern w:val="1"/>
          <w:lang w:val="es-ES" w:eastAsia="ar-SA"/>
        </w:rPr>
        <w:t xml:space="preserve"> կոլեկտիվ </w:t>
      </w:r>
      <w:r w:rsidRPr="00094024">
        <w:rPr>
          <w:rFonts w:ascii="GHEA Grapalat" w:eastAsia="Calibri" w:hAnsi="GHEA Grapalat" w:cs="GHEA Grapalat"/>
          <w:kern w:val="1"/>
          <w:lang w:val="hy-AM" w:eastAsia="ar-SA"/>
        </w:rPr>
        <w:t xml:space="preserve">հիմունքներով </w:t>
      </w:r>
      <w:r w:rsidRPr="00094024">
        <w:rPr>
          <w:rFonts w:ascii="GHEA Grapalat" w:eastAsia="Calibri" w:hAnsi="GHEA Grapalat" w:cs="GHEA Grapalat"/>
          <w:kern w:val="1"/>
          <w:lang w:val="es-ES" w:eastAsia="ar-SA"/>
        </w:rPr>
        <w:t>կառավար</w:t>
      </w:r>
      <w:r w:rsidRPr="00094024">
        <w:rPr>
          <w:rFonts w:ascii="GHEA Grapalat" w:eastAsia="Calibri" w:hAnsi="GHEA Grapalat" w:cs="GHEA Grapalat"/>
          <w:kern w:val="1"/>
          <w:lang w:val="hy-AM" w:eastAsia="ar-SA"/>
        </w:rPr>
        <w:t xml:space="preserve">ող կազմակերպությունների </w:t>
      </w:r>
      <w:r w:rsidRPr="00094024">
        <w:rPr>
          <w:rFonts w:ascii="GHEA Grapalat" w:eastAsia="Calibri" w:hAnsi="GHEA Grapalat" w:cs="GHEA Grapalat"/>
          <w:spacing w:val="-1"/>
          <w:kern w:val="1"/>
          <w:lang w:val="hy-AM" w:eastAsia="ar-SA"/>
        </w:rPr>
        <w:t>միջոցով։</w:t>
      </w:r>
    </w:p>
    <w:p w:rsidR="00F16CDC" w:rsidRPr="00094024" w:rsidRDefault="00F16CDC" w:rsidP="00F16CDC">
      <w:pPr>
        <w:widowControl w:val="0"/>
        <w:suppressAutoHyphens/>
        <w:spacing w:line="360" w:lineRule="auto"/>
        <w:ind w:right="-87"/>
        <w:jc w:val="both"/>
        <w:rPr>
          <w:rFonts w:eastAsia="Calibri"/>
          <w:kern w:val="1"/>
          <w:lang w:val="hy-AM" w:eastAsia="ar-SA"/>
        </w:rPr>
      </w:pP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12</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r w:rsidRPr="00094024">
        <w:rPr>
          <w:rFonts w:ascii="GHEA Grapalat" w:eastAsia="Calibri" w:hAnsi="GHEA Grapalat" w:cs="GHEA Grapalat"/>
          <w:b/>
          <w:iCs/>
          <w:spacing w:val="-1"/>
          <w:kern w:val="1"/>
          <w:lang w:val="hy-AM" w:eastAsia="ar-SA"/>
        </w:rPr>
        <w:t>ՀԱՄԱԿԱՐԳՉԱՅԻՆ ԾՐԱԳՐԵՐԻ ՊԱՀՊԱՆՈՒԹՅԱՆ ԱՌԱՆՁՆԱՀԱՏԿՈՒԹՅՈՒՆՆԵՐԸ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90. Համակարգչային ծրագիրը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w:t>
      </w:r>
      <w:r w:rsidRPr="00094024">
        <w:rPr>
          <w:rFonts w:ascii="GHEA Grapalat" w:eastAsia="Calibri" w:hAnsi="GHEA Grapalat" w:cs="GHEA Grapalat"/>
          <w:spacing w:val="-1"/>
          <w:kern w:val="1"/>
          <w:lang w:val="hy-AM" w:eastAsia="ar-SA"/>
        </w:rPr>
        <w:t xml:space="preserve"> </w:t>
      </w:r>
      <w:r w:rsidRPr="00094024">
        <w:rPr>
          <w:rFonts w:ascii="GHEA Grapalat" w:eastAsia="Calibri" w:hAnsi="GHEA Grapalat" w:cs="GHEA Grapalat"/>
          <w:kern w:val="1"/>
          <w:lang w:val="hy-AM" w:eastAsia="ar-SA"/>
        </w:rPr>
        <w:t>Սույն օրենքի իմաստով համակարգչային ծրագիրը ցանկացած ձևով արտահայտված համակարգչային ծրագիր է, ներառյալ՝ դրանց ստեղծման համար անհրաժեշտ նախապատրաստական նյութերը, որը պահպանվում է որպես գրական ստեղծագործություն, եթե դա յուրօրինակ է և ստեղծագործական աշխատանքի արդյունք է։</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2. Համակարգչային</w:t>
      </w:r>
      <w:r w:rsidRPr="00094024">
        <w:rPr>
          <w:rFonts w:ascii="GHEA Grapalat" w:eastAsia="Calibri" w:hAnsi="GHEA Grapalat" w:cs="GHEA Grapalat"/>
          <w:spacing w:val="-1"/>
          <w:kern w:val="1"/>
          <w:lang w:val="hy-AM" w:eastAsia="ar-SA"/>
        </w:rPr>
        <w:t xml:space="preserve"> ծրագրի ցանկացած տարրի, ներառյալ՝ ինտերֆեյսի հիմքում</w:t>
      </w:r>
      <w:r w:rsidRPr="00094024">
        <w:rPr>
          <w:rFonts w:ascii="GHEA Grapalat" w:eastAsia="Calibri" w:hAnsi="GHEA Grapalat" w:cs="GHEA Grapalat"/>
          <w:kern w:val="1"/>
          <w:lang w:val="hy-AM" w:eastAsia="ar-SA"/>
        </w:rPr>
        <w:t xml:space="preserve"> ընկած գաղափարները և սկզբունքները </w:t>
      </w:r>
      <w:r w:rsidRPr="00094024">
        <w:rPr>
          <w:rFonts w:ascii="GHEA Grapalat" w:eastAsia="Calibri" w:hAnsi="GHEA Grapalat" w:cs="GHEA Grapalat"/>
          <w:spacing w:val="-1"/>
          <w:kern w:val="1"/>
          <w:lang w:val="hy-AM" w:eastAsia="ar-SA"/>
        </w:rPr>
        <w:t>չեն պահպանվում։</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91. Վերարտադրության հատուկ գործողություններ</w:t>
      </w:r>
    </w:p>
    <w:p w:rsidR="00F16CDC" w:rsidRPr="00094024" w:rsidRDefault="00F16CDC" w:rsidP="00F16CDC">
      <w:pPr>
        <w:widowControl w:val="0"/>
        <w:numPr>
          <w:ilvl w:val="2"/>
          <w:numId w:val="12"/>
        </w:numPr>
        <w:suppressAutoHyphens/>
        <w:spacing w:after="200" w:line="360" w:lineRule="auto"/>
        <w:ind w:left="0"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Համակարգչային ծրագրի լիաբեռնելը, էկրանի վրա ցուցադրելը, գործարկելը, տարածելը կամ թվային տեսքով պահելը համարվում է վերարտադրության բացառիկ իրավունքի օբյեկտ, եթե դա պայմանավորված է  համակարգչային ծրագրի վերարտադրության անհրաժեշտությամբ:</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spacing w:val="-1"/>
          <w:kern w:val="1"/>
          <w:lang w:val="hy-AM" w:eastAsia="ar-SA"/>
        </w:rPr>
        <w:lastRenderedPageBreak/>
        <w:t>Հոդված 92. Համակարգչային ծրագրի նկատմամբ</w:t>
      </w:r>
      <w:r w:rsidRPr="00094024">
        <w:rPr>
          <w:rFonts w:ascii="GHEA Grapalat" w:eastAsia="Calibri" w:hAnsi="GHEA Grapalat" w:cs="GHEA Grapalat"/>
          <w:b/>
          <w:kern w:val="1"/>
          <w:lang w:val="hy-AM" w:eastAsia="ar-SA"/>
        </w:rPr>
        <w:t xml:space="preserve"> ի</w:t>
      </w:r>
      <w:r w:rsidRPr="00094024">
        <w:rPr>
          <w:rFonts w:ascii="GHEA Grapalat" w:eastAsia="Calibri" w:hAnsi="GHEA Grapalat" w:cs="GHEA Grapalat"/>
          <w:b/>
          <w:spacing w:val="-1"/>
          <w:kern w:val="1"/>
          <w:lang w:val="hy-AM" w:eastAsia="ar-SA"/>
        </w:rPr>
        <w:t>րավունքների սահմանափակումը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1</w:t>
      </w:r>
      <w:r w:rsidRPr="00094024">
        <w:rPr>
          <w:rFonts w:ascii="GHEA Grapalat" w:eastAsia="Calibri" w:hAnsi="GHEA Grapalat" w:cs="GHEA Grapalat"/>
          <w:kern w:val="1"/>
          <w:lang w:val="hy-AM" w:eastAsia="ar-SA"/>
        </w:rPr>
        <w:t>. Համակարգչային ծրագիրն օրինական օգտագործողն ազատ է ծրագիրն օգտագործել այնքանով, որքանով դա անհրաժեշտ է կոնկրետ նպատակի համար, ներառյալ` դրանում առկա սխալների ուղղումը։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Համակարգչային ծրագիրն օրինական օգտագործողն ազատ է ստեղծել համակարգչային ծրագրի մեկ պահուստային օրինակ, եթե դա անհրաժեշտ է դրա օգտագործման համար։</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Համակարգչային ծրագրի ցանկացած տարրի հիմքում ընկած գաղափարներն ու սկզբունքները որոշելու նպատակով դրա օրինական օգտագործողն իր իրավասության շրջանակներում ծրագիրը լիաբեռնելու, էկրանի վրա ցուցադրելու, գործարկելու, փոխանցելու կամ հիշողության մեջ թվային տեսքով պահելու գործողություններից որևէ մեկը կատարելիս կարող է անարգել զննել, ուսումնասիրել կամ փորձարկել ծրագրի գործարկումը: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kern w:val="1"/>
          <w:lang w:val="hy-AM" w:eastAsia="ar-SA"/>
        </w:rPr>
        <w:t>4. Սույն հոդվածի 2-րդ և 3-րդ մասերով սահմանված դրույթներին հակասող պայմանագրի պայմաններն առոչինչ են։</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93. Ապաբանաքաղումը (դեկոմպիլյացիա)</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w:t>
      </w:r>
      <w:r w:rsidRPr="00094024">
        <w:rPr>
          <w:rFonts w:ascii="GHEA Grapalat" w:eastAsia="Calibri" w:hAnsi="GHEA Grapalat" w:cs="GHEA Grapalat"/>
          <w:spacing w:val="-1"/>
          <w:kern w:val="1"/>
          <w:lang w:val="hy-AM" w:eastAsia="ar-SA"/>
        </w:rPr>
        <w:t xml:space="preserve"> </w:t>
      </w:r>
      <w:r w:rsidRPr="00094024">
        <w:rPr>
          <w:rFonts w:ascii="GHEA Grapalat" w:eastAsia="Calibri" w:hAnsi="GHEA Grapalat" w:cs="GHEA Grapalat"/>
          <w:kern w:val="1"/>
          <w:lang w:val="es-ES" w:eastAsia="ar-SA"/>
        </w:rPr>
        <w:t>Օգտագործողն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առանց</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հեղինակի համաձա</w:t>
      </w:r>
      <w:r w:rsidRPr="00094024">
        <w:rPr>
          <w:rFonts w:ascii="GHEA Grapalat" w:eastAsia="Calibri" w:hAnsi="GHEA Grapalat" w:cs="GHEA Grapalat"/>
          <w:kern w:val="1"/>
          <w:lang w:val="hy-AM" w:eastAsia="ar-SA"/>
        </w:rPr>
        <w:t>յ</w:t>
      </w:r>
      <w:r w:rsidRPr="00094024">
        <w:rPr>
          <w:rFonts w:ascii="GHEA Grapalat" w:eastAsia="Calibri" w:hAnsi="GHEA Grapalat" w:cs="GHEA Grapalat"/>
          <w:kern w:val="1"/>
          <w:lang w:val="es-ES" w:eastAsia="ar-SA"/>
        </w:rPr>
        <w:t>նության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և</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հավելյալ</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վարձատրության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իրավունք</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ունի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վերարտադրելու</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և</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վերափոխելու</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ծրագրի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օբյեկտային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կոդը</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ելքային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 xml:space="preserve">տեքստի </w:t>
      </w:r>
      <w:r w:rsidRPr="00094024">
        <w:rPr>
          <w:rFonts w:ascii="GHEA Grapalat" w:eastAsia="Calibri" w:hAnsi="GHEA Grapalat" w:cs="GHEA Grapalat"/>
          <w:kern w:val="1"/>
          <w:lang w:val="hy-AM" w:eastAsia="ar-SA"/>
        </w:rPr>
        <w:t>(</w:t>
      </w:r>
      <w:r w:rsidRPr="00094024">
        <w:rPr>
          <w:rFonts w:ascii="GHEA Grapalat" w:eastAsia="Calibri" w:hAnsi="GHEA Grapalat" w:cs="GHEA Grapalat"/>
          <w:kern w:val="1"/>
          <w:lang w:val="es-ES" w:eastAsia="ar-SA"/>
        </w:rPr>
        <w:t>համակարգչային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ծրագրի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ա</w:t>
      </w:r>
      <w:r w:rsidRPr="00094024">
        <w:rPr>
          <w:rFonts w:ascii="GHEA Grapalat" w:eastAsia="Calibri" w:hAnsi="GHEA Grapalat" w:cs="GHEA Grapalat"/>
          <w:kern w:val="1"/>
          <w:lang w:val="hy-AM" w:eastAsia="ar-SA"/>
        </w:rPr>
        <w:t>պաբա</w:t>
      </w:r>
      <w:r w:rsidRPr="00094024">
        <w:rPr>
          <w:rFonts w:ascii="GHEA Grapalat" w:eastAsia="Calibri" w:hAnsi="GHEA Grapalat" w:cs="GHEA Grapalat"/>
          <w:kern w:val="1"/>
          <w:lang w:val="es-ES" w:eastAsia="ar-SA"/>
        </w:rPr>
        <w:t>նաքաղում</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կամ</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այլ</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անձանց</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հանձնարարելու</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այդ</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գործողությունների</w:t>
      </w:r>
      <w:r w:rsidRPr="00094024">
        <w:rPr>
          <w:rFonts w:ascii="GHEA Grapalat" w:eastAsia="Calibri" w:hAnsi="GHEA Grapalat" w:cs="GHEA Grapalat"/>
          <w:kern w:val="1"/>
          <w:lang w:val="hy-AM" w:eastAsia="ar-SA"/>
        </w:rPr>
        <w:t xml:space="preserve"> կատարումը, </w:t>
      </w:r>
      <w:r w:rsidRPr="00094024">
        <w:rPr>
          <w:rFonts w:ascii="GHEA Grapalat" w:eastAsia="Calibri" w:hAnsi="GHEA Grapalat" w:cs="GHEA Grapalat"/>
          <w:kern w:val="1"/>
          <w:lang w:val="es-ES" w:eastAsia="ar-SA"/>
        </w:rPr>
        <w:t>եթե</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դրանք</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անհրաժեշտ</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են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ինքնուրույն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ստեղծված</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համակարգչային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ծրագիրն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այլ</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ծրագրերի</w:t>
      </w:r>
      <w:r w:rsidRPr="00094024">
        <w:rPr>
          <w:rFonts w:ascii="GHEA Grapalat" w:eastAsia="Calibri" w:hAnsi="GHEA Grapalat" w:cs="GHEA Grapalat"/>
          <w:kern w:val="1"/>
          <w:lang w:val="hy-AM" w:eastAsia="ar-SA"/>
        </w:rPr>
        <w:t xml:space="preserve"> կամ սարքերի </w:t>
      </w:r>
      <w:r w:rsidRPr="00094024">
        <w:rPr>
          <w:rFonts w:ascii="GHEA Grapalat" w:eastAsia="Calibri" w:hAnsi="GHEA Grapalat" w:cs="GHEA Grapalat"/>
          <w:kern w:val="1"/>
          <w:lang w:val="es-ES" w:eastAsia="ar-SA"/>
        </w:rPr>
        <w:t>հետ</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փոխգործողության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ունակության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հասնելու</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նպատակով</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անհրաժեշտ</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տեղեկատվություն</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ձեռք</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բերելու</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համար</w:t>
      </w:r>
      <w:r w:rsidRPr="00094024">
        <w:rPr>
          <w:rFonts w:ascii="GHEA Grapalat" w:eastAsia="Calibri" w:hAnsi="GHEA Grapalat" w:cs="GHEA Grapalat"/>
          <w:kern w:val="1"/>
          <w:lang w:val="hy-AM" w:eastAsia="ar-SA"/>
        </w:rPr>
        <w:t xml:space="preserve">, պայմանով, որ`  </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այդ գործողությունները կատարվում են օրինական օգտագործողի կամ այլ իրավասու անձի կողմից կամ նրանց հանձնարարությամբ՝ այլ լիազորված անձի կողմից.</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փոխգործողության ունակության հասնելու համար անհրաժեշտ տեղեկատվությունը սույն հոդվածի 1-ին մասի 1-ին կետում նշված անձանց նախորոք մատչելի չի դարձել այլ աղբյուրներից.</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 xml:space="preserve">3) նշված գործողությունները սահմանափակված են ապաբանաքաղվող ծրագրի այն </w:t>
      </w:r>
      <w:r w:rsidRPr="00094024">
        <w:rPr>
          <w:rFonts w:ascii="GHEA Grapalat" w:eastAsia="Calibri" w:hAnsi="GHEA Grapalat" w:cs="GHEA Grapalat"/>
          <w:kern w:val="1"/>
          <w:lang w:val="hy-AM" w:eastAsia="ar-SA"/>
        </w:rPr>
        <w:lastRenderedPageBreak/>
        <w:t>մասերով, որոնք անհրաժեշտ են փոխգործողության ունակության հասնելու համար։</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hy-AM" w:eastAsia="ar-SA"/>
        </w:rPr>
        <w:t xml:space="preserve">2. Սույն հոդվածի </w:t>
      </w:r>
      <w:r w:rsidRPr="00094024">
        <w:rPr>
          <w:rFonts w:ascii="GHEA Grapalat" w:eastAsia="Calibri" w:hAnsi="GHEA Grapalat" w:cs="GHEA Grapalat"/>
          <w:kern w:val="1"/>
          <w:lang w:val="hy-AM" w:eastAsia="ar-SA"/>
        </w:rPr>
        <w:t xml:space="preserve">1-ին մասի </w:t>
      </w:r>
      <w:r w:rsidRPr="00094024">
        <w:rPr>
          <w:rFonts w:ascii="GHEA Grapalat" w:eastAsia="Calibri" w:hAnsi="GHEA Grapalat" w:cs="GHEA Grapalat"/>
          <w:kern w:val="1"/>
          <w:lang w:val="es-ES" w:eastAsia="ar-SA"/>
        </w:rPr>
        <w:t>պայմաններ</w:t>
      </w:r>
      <w:r w:rsidRPr="00094024">
        <w:rPr>
          <w:rFonts w:ascii="GHEA Grapalat" w:eastAsia="Calibri" w:hAnsi="GHEA Grapalat" w:cs="GHEA Grapalat"/>
          <w:kern w:val="1"/>
          <w:lang w:val="hy-AM" w:eastAsia="ar-SA"/>
        </w:rPr>
        <w:t>ի առկայության դեպքում ստացված տեղեկատվությունը`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ինքնուրույն ստեղծված համակարգչային ծրագրի փոխգործողության ունակության հասնելու նպատակից բացի այլ նպատակներով չի օգտագործվում.</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չի փոխանցվում այլ անձանց, բացառությամբ այն դեպքերի, երբ դրանք անհրաժեշտ են ինքնուրույն ստեղծած համակարգչային ծրագրի փոխգործողության ունակության համար.</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չի օգտագործվում իր արտահայտման ձևի մեջ էականորեն նման համակարգչային ծրագրի մշակման, արտադրման կամ քաղաքացիական շրջանառության մեջ դրվելու, կամ հեղինակային իրավունքը խախտող որևէ այլ գործողություն կատարելու համար։</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Սույն հոդվածի 1-ին և 2-րդ մասերով սահմանված դրույթները չեն կարող մեկնաբանվել այնպես, որ թույլատրվի դրանց կիրառումը` հեղինակի օրինական շահերը անհիմն վնասելով կամ համակարգչային ծրագրի բնականոն օգտագործմանը հակասելով։</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Սույն հոդվածի 1-ին և 2-րդ մասերով սահմանված դրույթներին հակասող պայմանագրի պայմաններն առոչինչ են։</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bCs/>
          <w:spacing w:val="-1"/>
          <w:kern w:val="1"/>
          <w:lang w:val="hy-AM" w:eastAsia="ar-SA"/>
        </w:rPr>
        <w:t>Հոդված 94. Ծառայողական և պատվերով ստեղծված համակարգչային ծրագրերը</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1. Եթե համակարգչային ծրագիրը ստեղծվում է ծառայողական պարտականությունների կամ գործատուի ծառայողական հանձնարարությունների կատարման կարգով կամ ստեղծվում է պատվերի պայմանագրով, ապա այդպիսի ծրագրի նկատմամբ գույքային իրավունքները ի սկզբանե պատկանում են գործատուին կամ նշված ծրագիրը պատվիրող անձին, եթե պայմանագրով այլ բան նախատեսված չէ: </w:t>
      </w:r>
    </w:p>
    <w:p w:rsidR="00F16CDC" w:rsidRPr="00094024" w:rsidRDefault="00F16CDC" w:rsidP="00F16CDC">
      <w:pPr>
        <w:widowControl w:val="0"/>
        <w:suppressAutoHyphens/>
        <w:spacing w:line="100" w:lineRule="atLeast"/>
        <w:ind w:right="-9" w:firstLine="720"/>
        <w:jc w:val="center"/>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spacing w:val="-1"/>
          <w:kern w:val="1"/>
          <w:lang w:val="hy-AM" w:eastAsia="ar-SA"/>
        </w:rPr>
        <w:t>ԳԼՈՒԽ 13</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bCs/>
          <w:spacing w:val="-1"/>
          <w:kern w:val="1"/>
          <w:lang w:val="hy-AM" w:eastAsia="ar-SA"/>
        </w:rPr>
      </w:pPr>
      <w:r w:rsidRPr="00094024">
        <w:rPr>
          <w:rFonts w:ascii="GHEA Grapalat" w:eastAsia="Calibri" w:hAnsi="GHEA Grapalat" w:cs="GHEA Grapalat"/>
          <w:b/>
          <w:iCs/>
          <w:spacing w:val="-1"/>
          <w:kern w:val="1"/>
          <w:lang w:val="hy-AM" w:eastAsia="ar-SA"/>
        </w:rPr>
        <w:t>ՀԱՐԱԿԻՑ ԻՐԱՎՈՒՆՔՆԵՐ</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bCs/>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b/>
          <w:bCs/>
          <w:spacing w:val="-1"/>
          <w:kern w:val="1"/>
          <w:lang w:val="hy-AM" w:eastAsia="ar-SA"/>
        </w:rPr>
        <w:t xml:space="preserve">Հոդված 95. Հարակից իրավունքների ծագման պայմանները և այդ իրավունքների մասին ծանուցումը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Հարակից իրավունքների ծագման և իրագործման համար գրանցման կամ որևէ այլ գործողության կատարում չի պահանջվում: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lastRenderedPageBreak/>
        <w:t>2. Հնչյունագիր կամ տեսագրություն արտադրողները հարակից իրավունքների մասին ծանուցելու նպատակով ամրագրման կրիչի յուրաքանչյուր օրինակի կամ դա պարունակող տուփի վրա կարող են դնել հարակից իրավունքների պահպանության նշանը, որը կազմված 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1) շրջանագծի մեջ վերցված լատինական «P» տառից,</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2) հարակից իրավունքների իրավատիրոջ անունից կամ անվանումից,</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bCs/>
          <w:kern w:val="1"/>
          <w:lang w:val="hy-AM" w:eastAsia="ar-SA"/>
        </w:rPr>
      </w:pPr>
      <w:r w:rsidRPr="00094024">
        <w:rPr>
          <w:rFonts w:ascii="GHEA Grapalat" w:eastAsia="Calibri" w:hAnsi="GHEA Grapalat" w:cs="GHEA Grapalat"/>
          <w:spacing w:val="-1"/>
          <w:kern w:val="1"/>
          <w:lang w:val="hy-AM" w:eastAsia="ar-SA"/>
        </w:rPr>
        <w:t>3) հնչյունագրի կամ տեսագրության առաջին լույսընծայման տարեթվից։</w:t>
      </w:r>
    </w:p>
    <w:p w:rsidR="00F16CDC" w:rsidRPr="00094024" w:rsidRDefault="00F16CDC" w:rsidP="00F16CDC">
      <w:pPr>
        <w:suppressAutoHyphens/>
        <w:spacing w:line="100" w:lineRule="atLeast"/>
        <w:ind w:right="-11"/>
        <w:jc w:val="both"/>
        <w:rPr>
          <w:rFonts w:ascii="GHEA Grapalat" w:eastAsia="Calibri" w:hAnsi="GHEA Grapalat" w:cs="GHEA Grapalat"/>
          <w:b/>
          <w:bCs/>
          <w:kern w:val="1"/>
          <w:lang w:val="hy-AM" w:eastAsia="ar-SA"/>
        </w:rPr>
      </w:pPr>
    </w:p>
    <w:p w:rsidR="00F16CDC" w:rsidRDefault="00F16CDC" w:rsidP="00F16CDC">
      <w:pPr>
        <w:suppressAutoHyphens/>
        <w:spacing w:line="360" w:lineRule="auto"/>
        <w:ind w:right="-11" w:firstLine="720"/>
        <w:jc w:val="both"/>
        <w:rPr>
          <w:rFonts w:ascii="GHEA Grapalat" w:eastAsia="Calibri" w:hAnsi="GHEA Grapalat" w:cs="GHEA Grapalat"/>
          <w:b/>
          <w:bCs/>
          <w:kern w:val="1"/>
          <w:lang w:val="hy-AM" w:eastAsia="ar-SA"/>
        </w:rPr>
      </w:pPr>
    </w:p>
    <w:p w:rsidR="00F16CDC" w:rsidRDefault="00F16CDC" w:rsidP="00F16CDC">
      <w:pPr>
        <w:suppressAutoHyphens/>
        <w:spacing w:line="360" w:lineRule="auto"/>
        <w:ind w:right="-11" w:firstLine="720"/>
        <w:jc w:val="both"/>
        <w:rPr>
          <w:rFonts w:ascii="GHEA Grapalat" w:eastAsia="Calibri" w:hAnsi="GHEA Grapalat" w:cs="GHEA Grapalat"/>
          <w:b/>
          <w:bCs/>
          <w:kern w:val="1"/>
          <w:lang w:val="hy-AM" w:eastAsia="ar-SA"/>
        </w:rPr>
      </w:pPr>
    </w:p>
    <w:p w:rsidR="00F16CDC" w:rsidRDefault="00F16CDC" w:rsidP="00F16CDC">
      <w:pPr>
        <w:suppressAutoHyphens/>
        <w:spacing w:line="360" w:lineRule="auto"/>
        <w:ind w:right="-11" w:firstLine="720"/>
        <w:jc w:val="both"/>
        <w:rPr>
          <w:rFonts w:ascii="GHEA Grapalat" w:eastAsia="Calibri" w:hAnsi="GHEA Grapalat" w:cs="GHEA Grapalat"/>
          <w:b/>
          <w:bCs/>
          <w:kern w:val="1"/>
          <w:lang w:val="hy-AM" w:eastAsia="ar-SA"/>
        </w:rPr>
      </w:pPr>
    </w:p>
    <w:p w:rsidR="00F16CDC" w:rsidRPr="00094024" w:rsidRDefault="00F16CDC" w:rsidP="00F16CDC">
      <w:pPr>
        <w:suppressAutoHyphens/>
        <w:spacing w:line="360" w:lineRule="auto"/>
        <w:ind w:right="-11" w:firstLine="720"/>
        <w:jc w:val="both"/>
        <w:rPr>
          <w:rFonts w:ascii="GHEA Grapalat" w:eastAsia="Calibri" w:hAnsi="GHEA Grapalat" w:cs="GHEA Grapalat"/>
          <w:bCs/>
          <w:kern w:val="1"/>
          <w:lang w:val="hy-AM" w:eastAsia="ar-SA"/>
        </w:rPr>
      </w:pPr>
      <w:r w:rsidRPr="00094024">
        <w:rPr>
          <w:rFonts w:ascii="GHEA Grapalat" w:eastAsia="Calibri" w:hAnsi="GHEA Grapalat" w:cs="GHEA Grapalat"/>
          <w:b/>
          <w:bCs/>
          <w:kern w:val="1"/>
          <w:lang w:val="hy-AM" w:eastAsia="ar-SA"/>
        </w:rPr>
        <w:t xml:space="preserve"> Հոդված 96. Հարակից իրավունքների սահմանափակումները</w:t>
      </w:r>
    </w:p>
    <w:p w:rsidR="00F16CDC" w:rsidRPr="00094024" w:rsidRDefault="00F16CDC" w:rsidP="00F16CDC">
      <w:pPr>
        <w:suppressAutoHyphens/>
        <w:spacing w:line="360" w:lineRule="auto"/>
        <w:ind w:right="-11" w:firstLine="720"/>
        <w:jc w:val="both"/>
        <w:rPr>
          <w:rFonts w:ascii="GHEA Grapalat" w:eastAsia="Calibri" w:hAnsi="GHEA Grapalat" w:cs="GHEA Grapalat"/>
          <w:bCs/>
          <w:kern w:val="1"/>
          <w:lang w:val="hy-AM" w:eastAsia="ar-SA"/>
        </w:rPr>
      </w:pPr>
      <w:r w:rsidRPr="00094024">
        <w:rPr>
          <w:rFonts w:ascii="GHEA Grapalat" w:eastAsia="Calibri" w:hAnsi="GHEA Grapalat" w:cs="GHEA Grapalat"/>
          <w:bCs/>
          <w:kern w:val="1"/>
          <w:lang w:val="hy-AM" w:eastAsia="ar-SA"/>
        </w:rPr>
        <w:t>1. Սույն օրենքով նախատեսված հեղինակային իրավունքի սահմանափակումները համապատասխան փոփոխություններով (mutatis mutandis) կիրառվում են հարակից իրավունքների նկատմամբ:</w:t>
      </w:r>
    </w:p>
    <w:p w:rsidR="00F16CDC" w:rsidRDefault="00F16CDC" w:rsidP="00F16CDC">
      <w:pPr>
        <w:suppressAutoHyphens/>
        <w:spacing w:line="360" w:lineRule="auto"/>
        <w:ind w:firstLine="720"/>
        <w:jc w:val="both"/>
        <w:rPr>
          <w:rFonts w:ascii="GHEA Grapalat" w:eastAsia="Calibri" w:hAnsi="GHEA Grapalat" w:cs="GHEA Grapalat"/>
          <w:b/>
          <w:bCs/>
          <w:kern w:val="1"/>
          <w:lang w:val="es-ES" w:eastAsia="ar-SA"/>
        </w:rPr>
      </w:pPr>
    </w:p>
    <w:p w:rsidR="00F16CDC" w:rsidRPr="00094024" w:rsidRDefault="00F16CDC" w:rsidP="00F16CDC">
      <w:pPr>
        <w:suppressAutoHyphens/>
        <w:spacing w:line="360" w:lineRule="auto"/>
        <w:ind w:firstLine="720"/>
        <w:jc w:val="both"/>
        <w:rPr>
          <w:rFonts w:ascii="GHEA Grapalat" w:hAnsi="GHEA Grapalat" w:cs="GHEA Grapalat"/>
          <w:kern w:val="1"/>
          <w:lang w:val="es-ES" w:eastAsia="ar-SA"/>
        </w:rPr>
      </w:pPr>
      <w:r w:rsidRPr="00094024">
        <w:rPr>
          <w:rFonts w:ascii="GHEA Grapalat" w:eastAsia="Calibri" w:hAnsi="GHEA Grapalat" w:cs="GHEA Grapalat"/>
          <w:b/>
          <w:bCs/>
          <w:kern w:val="1"/>
          <w:lang w:val="es-ES" w:eastAsia="ar-SA"/>
        </w:rPr>
        <w:t xml:space="preserve">Հոդված </w:t>
      </w:r>
      <w:r w:rsidRPr="00094024">
        <w:rPr>
          <w:rFonts w:ascii="GHEA Grapalat" w:eastAsia="Calibri" w:hAnsi="GHEA Grapalat" w:cs="GHEA Grapalat"/>
          <w:b/>
          <w:bCs/>
          <w:kern w:val="1"/>
          <w:lang w:val="hy-AM" w:eastAsia="ar-SA"/>
        </w:rPr>
        <w:t>97</w:t>
      </w:r>
      <w:r w:rsidRPr="00094024">
        <w:rPr>
          <w:rFonts w:ascii="GHEA Grapalat" w:eastAsia="Calibri" w:hAnsi="GHEA Grapalat" w:cs="GHEA Grapalat"/>
          <w:b/>
          <w:bCs/>
          <w:kern w:val="1"/>
          <w:lang w:val="es-ES" w:eastAsia="ar-SA"/>
        </w:rPr>
        <w:t>.</w:t>
      </w:r>
      <w:r w:rsidRPr="00094024">
        <w:rPr>
          <w:rFonts w:ascii="GHEA Grapalat" w:eastAsia="Calibri" w:hAnsi="GHEA Grapalat" w:cs="GHEA Grapalat"/>
          <w:b/>
          <w:bCs/>
          <w:kern w:val="1"/>
          <w:lang w:val="hy-AM" w:eastAsia="ar-SA"/>
        </w:rPr>
        <w:t xml:space="preserve"> </w:t>
      </w:r>
      <w:r w:rsidRPr="00094024">
        <w:rPr>
          <w:rFonts w:ascii="GHEA Grapalat" w:eastAsia="Calibri" w:hAnsi="GHEA Grapalat" w:cs="GHEA Grapalat"/>
          <w:b/>
          <w:bCs/>
          <w:kern w:val="1"/>
          <w:lang w:val="es-ES" w:eastAsia="ar-SA"/>
        </w:rPr>
        <w:t>Կատարումը և կատարողները</w:t>
      </w:r>
    </w:p>
    <w:p w:rsidR="00F16CDC" w:rsidRPr="00094024" w:rsidRDefault="00F16CDC" w:rsidP="00F16CDC">
      <w:pPr>
        <w:suppressAutoHyphens/>
        <w:spacing w:line="360" w:lineRule="auto"/>
        <w:ind w:firstLine="720"/>
        <w:jc w:val="both"/>
        <w:rPr>
          <w:rFonts w:ascii="GHEA Grapalat" w:hAnsi="GHEA Grapalat" w:cs="GHEA Grapalat"/>
          <w:kern w:val="1"/>
          <w:lang w:val="es-ES" w:eastAsia="ar-SA"/>
        </w:rPr>
      </w:pPr>
      <w:r w:rsidRPr="00094024">
        <w:rPr>
          <w:rFonts w:ascii="GHEA Grapalat" w:hAnsi="GHEA Grapalat" w:cs="GHEA Grapalat"/>
          <w:kern w:val="1"/>
          <w:lang w:val="es-ES" w:eastAsia="ar-SA"/>
        </w:rPr>
        <w:t>1. Կատարում է համարվում դերասանի, երգչի, երաժշտի, պարողի, դիրիժորի, խմբավարի կամ այլ անձի կատարումը, որը դերակատարում, երգում, ասմունքում, ներկայացնում կամ այլ ձևով կատարում է գրական կամ գեղարվեստական ստեղծագործություն, այդ թվում</w:t>
      </w:r>
      <w:r w:rsidRPr="000E08F8">
        <w:rPr>
          <w:rFonts w:ascii="GHEA Grapalat" w:hAnsi="GHEA Grapalat" w:cs="GHEA Grapalat"/>
          <w:kern w:val="1"/>
          <w:lang w:val="es-ES" w:eastAsia="ar-SA"/>
        </w:rPr>
        <w:t xml:space="preserve">՝ </w:t>
      </w:r>
      <w:r w:rsidRPr="000E08F8">
        <w:rPr>
          <w:rFonts w:ascii="GHEA Grapalat" w:hAnsi="GHEA Grapalat" w:cs="GHEA Grapalat"/>
          <w:kern w:val="1"/>
          <w:lang w:val="hy-AM" w:eastAsia="ar-SA"/>
        </w:rPr>
        <w:t>ֆոլկլյորի</w:t>
      </w:r>
      <w:r>
        <w:rPr>
          <w:rFonts w:ascii="GHEA Grapalat" w:hAnsi="GHEA Grapalat" w:cs="GHEA Grapalat"/>
          <w:kern w:val="1"/>
          <w:lang w:val="hy-AM" w:eastAsia="ar-SA"/>
        </w:rPr>
        <w:t xml:space="preserve"> </w:t>
      </w:r>
      <w:r w:rsidRPr="00094024">
        <w:rPr>
          <w:rFonts w:ascii="GHEA Grapalat" w:hAnsi="GHEA Grapalat" w:cs="GHEA Grapalat"/>
          <w:kern w:val="1"/>
          <w:lang w:val="hy-AM" w:eastAsia="ar-SA"/>
        </w:rPr>
        <w:t>ստեղծագործություններ</w:t>
      </w:r>
      <w:r w:rsidRPr="00094024">
        <w:rPr>
          <w:rFonts w:ascii="GHEA Grapalat" w:hAnsi="GHEA Grapalat" w:cs="GHEA Grapalat"/>
          <w:kern w:val="1"/>
          <w:lang w:val="es-ES" w:eastAsia="ar-SA"/>
        </w:rPr>
        <w:t>։</w:t>
      </w:r>
    </w:p>
    <w:p w:rsidR="00F16CDC" w:rsidRPr="00094024" w:rsidRDefault="00F16CDC" w:rsidP="00F16CDC">
      <w:pPr>
        <w:suppressAutoHyphens/>
        <w:spacing w:line="360" w:lineRule="auto"/>
        <w:ind w:firstLine="720"/>
        <w:jc w:val="both"/>
        <w:rPr>
          <w:rFonts w:ascii="GHEA Grapalat" w:hAnsi="GHEA Grapalat" w:cs="GHEA Grapalat"/>
          <w:kern w:val="1"/>
          <w:lang w:val="es-ES" w:eastAsia="ar-SA"/>
        </w:rPr>
      </w:pPr>
      <w:r w:rsidRPr="00094024">
        <w:rPr>
          <w:rFonts w:ascii="GHEA Grapalat" w:hAnsi="GHEA Grapalat" w:cs="GHEA Grapalat"/>
          <w:kern w:val="1"/>
          <w:lang w:val="es-ES" w:eastAsia="ar-SA"/>
        </w:rPr>
        <w:t xml:space="preserve">2. Կատարողներ են համարվում դերասանները, երգիչները, երաժիշտները, պարողները, դիրիժորները, խմբավարները և այլ անձինք, ովքեր դեր են կատարում, երգում են, արտասանում, կարդում, նվագում կամ այլ ձևով կատարում են գրական կամ գեղարվեստական ստեղծագործություններ, կրկեսային, տիկնիկային, էստրադային և համանման այլ ներկայացումներ, ինչպես նաև </w:t>
      </w:r>
      <w:r w:rsidRPr="00094024">
        <w:rPr>
          <w:rFonts w:ascii="GHEA Grapalat" w:hAnsi="GHEA Grapalat" w:cs="GHEA Grapalat"/>
          <w:kern w:val="1"/>
          <w:lang w:val="hy-AM" w:eastAsia="ar-SA"/>
        </w:rPr>
        <w:t>ստեղծագործություններ</w:t>
      </w:r>
      <w:r w:rsidRPr="00094024">
        <w:rPr>
          <w:rFonts w:ascii="GHEA Grapalat" w:hAnsi="GHEA Grapalat" w:cs="GHEA Grapalat"/>
          <w:kern w:val="1"/>
          <w:lang w:val="es-ES" w:eastAsia="ar-SA"/>
        </w:rPr>
        <w:t>։</w:t>
      </w:r>
    </w:p>
    <w:p w:rsidR="00F16CDC" w:rsidRPr="00094024" w:rsidRDefault="00F16CDC" w:rsidP="00F16CDC">
      <w:pPr>
        <w:suppressAutoHyphens/>
        <w:spacing w:line="360" w:lineRule="auto"/>
        <w:ind w:firstLine="720"/>
        <w:jc w:val="both"/>
        <w:rPr>
          <w:rFonts w:ascii="GHEA Grapalat" w:hAnsi="GHEA Grapalat" w:cs="GHEA Grapalat"/>
          <w:b/>
          <w:bCs/>
          <w:kern w:val="1"/>
          <w:lang w:val="hy-AM" w:eastAsia="ar-SA"/>
        </w:rPr>
      </w:pPr>
      <w:r w:rsidRPr="00094024">
        <w:rPr>
          <w:rFonts w:ascii="GHEA Grapalat" w:eastAsia="Calibri" w:hAnsi="GHEA Grapalat" w:cs="GHEA Grapalat"/>
          <w:spacing w:val="-1"/>
          <w:kern w:val="1"/>
          <w:lang w:val="es-ES" w:eastAsia="ar-SA"/>
        </w:rPr>
        <w:t xml:space="preserve">3. </w:t>
      </w:r>
      <w:r w:rsidRPr="00094024">
        <w:rPr>
          <w:rFonts w:ascii="GHEA Grapalat" w:eastAsia="Calibri" w:hAnsi="GHEA Grapalat" w:cs="GHEA Grapalat"/>
          <w:spacing w:val="-1"/>
          <w:kern w:val="1"/>
          <w:lang w:val="hy-AM" w:eastAsia="ar-SA"/>
        </w:rPr>
        <w:t>Սույն</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հոդվածի</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իմաստով</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կատարողներ</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են</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համարվում</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նաև</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նվագախմբի</w:t>
      </w:r>
      <w:r w:rsidRPr="00094024">
        <w:rPr>
          <w:rFonts w:ascii="GHEA Grapalat" w:eastAsia="Calibri" w:hAnsi="GHEA Grapalat" w:cs="GHEA Grapalat"/>
          <w:spacing w:val="-1"/>
          <w:kern w:val="1"/>
          <w:lang w:val="es-ES" w:eastAsia="ar-SA"/>
        </w:rPr>
        <w:t xml:space="preserve">, երգչախմբի </w:t>
      </w:r>
      <w:r w:rsidRPr="00094024">
        <w:rPr>
          <w:rFonts w:ascii="GHEA Grapalat" w:eastAsia="Calibri" w:hAnsi="GHEA Grapalat" w:cs="GHEA Grapalat"/>
          <w:spacing w:val="-1"/>
          <w:kern w:val="1"/>
          <w:lang w:val="hy-AM" w:eastAsia="ar-SA"/>
        </w:rPr>
        <w:t>դիրիժորները</w:t>
      </w:r>
      <w:r w:rsidRPr="00094024">
        <w:rPr>
          <w:rFonts w:ascii="GHEA Grapalat" w:eastAsia="Calibri" w:hAnsi="GHEA Grapalat" w:cs="GHEA Grapalat"/>
          <w:spacing w:val="-1"/>
          <w:kern w:val="1"/>
          <w:lang w:val="es-ES" w:eastAsia="ar-SA"/>
        </w:rPr>
        <w:t xml:space="preserve">, </w:t>
      </w:r>
      <w:r w:rsidRPr="00094024">
        <w:rPr>
          <w:rFonts w:ascii="GHEA Grapalat" w:eastAsia="Calibri" w:hAnsi="GHEA Grapalat" w:cs="GHEA Grapalat"/>
          <w:spacing w:val="-1"/>
          <w:kern w:val="1"/>
          <w:lang w:val="hy-AM" w:eastAsia="ar-SA"/>
        </w:rPr>
        <w:t>խմբավարները</w:t>
      </w:r>
      <w:r w:rsidRPr="00094024">
        <w:rPr>
          <w:rFonts w:ascii="GHEA Grapalat" w:eastAsia="Calibri" w:hAnsi="GHEA Grapalat" w:cs="GHEA Grapalat"/>
          <w:spacing w:val="-1"/>
          <w:kern w:val="1"/>
          <w:lang w:val="es-ES" w:eastAsia="ar-SA"/>
        </w:rPr>
        <w:t>, հնչյու</w:t>
      </w:r>
      <w:r w:rsidRPr="00094024">
        <w:rPr>
          <w:rFonts w:ascii="GHEA Grapalat" w:eastAsia="Calibri" w:hAnsi="GHEA Grapalat" w:cs="GHEA Grapalat"/>
          <w:spacing w:val="-1"/>
          <w:kern w:val="1"/>
          <w:lang w:val="hy-AM" w:eastAsia="ar-SA"/>
        </w:rPr>
        <w:t>նային</w:t>
      </w:r>
      <w:r w:rsidRPr="00094024">
        <w:rPr>
          <w:rFonts w:ascii="GHEA Grapalat" w:eastAsia="Calibri" w:hAnsi="GHEA Grapalat" w:cs="GHEA Grapalat"/>
          <w:spacing w:val="-1"/>
          <w:kern w:val="1"/>
          <w:lang w:val="es-ES" w:eastAsia="ar-SA"/>
        </w:rPr>
        <w:t xml:space="preserve"> ռեժիսոր</w:t>
      </w:r>
      <w:r w:rsidRPr="00094024">
        <w:rPr>
          <w:rFonts w:ascii="GHEA Grapalat" w:eastAsia="Calibri" w:hAnsi="GHEA Grapalat" w:cs="GHEA Grapalat"/>
          <w:spacing w:val="-1"/>
          <w:kern w:val="1"/>
          <w:lang w:val="hy-AM" w:eastAsia="ar-SA"/>
        </w:rPr>
        <w:t>ները</w:t>
      </w:r>
      <w:r w:rsidRPr="00094024">
        <w:rPr>
          <w:rFonts w:ascii="GHEA Grapalat" w:eastAsia="Calibri" w:hAnsi="GHEA Grapalat" w:cs="GHEA Grapalat"/>
          <w:spacing w:val="-1"/>
          <w:kern w:val="1"/>
          <w:lang w:val="es-ES" w:eastAsia="ar-SA"/>
        </w:rPr>
        <w:t>:</w:t>
      </w:r>
    </w:p>
    <w:p w:rsidR="00F16CDC" w:rsidRPr="00094024" w:rsidRDefault="00F16CDC" w:rsidP="00F16CDC">
      <w:pPr>
        <w:suppressAutoHyphens/>
        <w:spacing w:line="100" w:lineRule="atLeast"/>
        <w:ind w:firstLine="720"/>
        <w:rPr>
          <w:rFonts w:ascii="GHEA Grapalat" w:hAnsi="GHEA Grapalat" w:cs="GHEA Grapalat"/>
          <w:b/>
          <w:bCs/>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es-ES" w:eastAsia="ar-SA"/>
        </w:rPr>
      </w:pPr>
      <w:r w:rsidRPr="00094024">
        <w:rPr>
          <w:rFonts w:ascii="GHEA Grapalat" w:hAnsi="GHEA Grapalat" w:cs="GHEA Grapalat"/>
          <w:b/>
          <w:bCs/>
          <w:kern w:val="1"/>
          <w:lang w:val="es-ES" w:eastAsia="ar-SA"/>
        </w:rPr>
        <w:t xml:space="preserve">Հոդված </w:t>
      </w:r>
      <w:r w:rsidRPr="00094024">
        <w:rPr>
          <w:rFonts w:ascii="GHEA Grapalat" w:hAnsi="GHEA Grapalat" w:cs="GHEA Grapalat"/>
          <w:b/>
          <w:bCs/>
          <w:kern w:val="1"/>
          <w:lang w:val="hy-AM" w:eastAsia="ar-SA"/>
        </w:rPr>
        <w:t>98</w:t>
      </w:r>
      <w:r w:rsidRPr="00094024">
        <w:rPr>
          <w:rFonts w:ascii="GHEA Grapalat" w:hAnsi="GHEA Grapalat" w:cs="GHEA Grapalat"/>
          <w:b/>
          <w:bCs/>
          <w:kern w:val="1"/>
          <w:lang w:val="es-ES" w:eastAsia="ar-SA"/>
        </w:rPr>
        <w:t>. Կատարողի անձնական ոչ գույքային իրավունքները</w:t>
      </w:r>
      <w:r w:rsidRPr="00094024">
        <w:rPr>
          <w:rFonts w:ascii="GHEA Grapalat" w:hAnsi="GHEA Grapalat" w:cs="GHEA Grapalat"/>
          <w:spacing w:val="-1"/>
          <w:kern w:val="1"/>
          <w:lang w:val="es-ES" w:eastAsia="ar-SA"/>
        </w:rPr>
        <w:t xml:space="preserve">  </w:t>
      </w:r>
    </w:p>
    <w:p w:rsidR="00F16CDC" w:rsidRPr="00094024" w:rsidRDefault="00F16CDC" w:rsidP="00F16CDC">
      <w:pPr>
        <w:suppressAutoHyphens/>
        <w:spacing w:line="360" w:lineRule="auto"/>
        <w:ind w:right="-87" w:firstLine="720"/>
        <w:jc w:val="both"/>
        <w:rPr>
          <w:rFonts w:ascii="GHEA Grapalat" w:eastAsia="Calibri" w:hAnsi="GHEA Grapalat" w:cs="GHEA Grapalat"/>
          <w:spacing w:val="-1"/>
          <w:kern w:val="1"/>
          <w:lang w:val="es-ES" w:eastAsia="ar-SA"/>
        </w:rPr>
      </w:pPr>
      <w:r w:rsidRPr="00094024">
        <w:rPr>
          <w:rFonts w:ascii="GHEA Grapalat" w:eastAsia="Calibri" w:hAnsi="GHEA Grapalat" w:cs="GHEA Grapalat"/>
          <w:spacing w:val="-1"/>
          <w:kern w:val="1"/>
          <w:lang w:val="es-ES" w:eastAsia="ar-SA"/>
        </w:rPr>
        <w:lastRenderedPageBreak/>
        <w:t>1. Կատարողին են պատկանում իր կատարման նկատմամբ հետևյալ անձնական ոչ գույքային իրավունքները`</w:t>
      </w:r>
    </w:p>
    <w:p w:rsidR="00F16CDC" w:rsidRPr="00094024" w:rsidRDefault="00F16CDC" w:rsidP="00F16CDC">
      <w:pPr>
        <w:suppressAutoHyphens/>
        <w:spacing w:line="360" w:lineRule="auto"/>
        <w:ind w:right="-87"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es-ES" w:eastAsia="ar-SA"/>
        </w:rPr>
        <w:t>1) կատարող ճանաչվելու կամ այդպիսի ճանաչումը պահանջելու իրավունք, ինչպես նաև իր կատարման ցանկացած օգտագործման դեպքում՝ նշելու կամ հաղորդելու իր անունը, այդ թվում որոշելու` ինչպես նշվի իր անունը կատարման օգտագործման դեպքում (իսկական անունը, կեղծանունը), եթե սույն օրենքով այլ բան նախատեսված չէ</w:t>
      </w:r>
      <w:r w:rsidRPr="00094024">
        <w:rPr>
          <w:rFonts w:ascii="GHEA Grapalat" w:eastAsia="Calibri" w:hAnsi="GHEA Grapalat" w:cs="GHEA Grapalat"/>
          <w:spacing w:val="-1"/>
          <w:kern w:val="1"/>
          <w:lang w:val="hy-AM" w:eastAsia="ar-SA"/>
        </w:rPr>
        <w:t>.</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hy-AM" w:eastAsia="ar-SA"/>
        </w:rPr>
        <w:t>2</w:t>
      </w:r>
      <w:r w:rsidRPr="00094024">
        <w:rPr>
          <w:rFonts w:ascii="GHEA Grapalat" w:eastAsia="Calibri" w:hAnsi="GHEA Grapalat" w:cs="GHEA Grapalat"/>
          <w:kern w:val="1"/>
          <w:lang w:val="es-ES" w:eastAsia="ar-SA"/>
        </w:rPr>
        <w:t>)</w:t>
      </w:r>
      <w:r w:rsidRPr="00094024">
        <w:rPr>
          <w:rFonts w:ascii="GHEA Grapalat" w:eastAsia="Calibri" w:hAnsi="GHEA Grapalat" w:cs="GHEA Grapalat"/>
          <w:kern w:val="1"/>
          <w:lang w:val="hy-AM" w:eastAsia="ar-SA"/>
        </w:rPr>
        <w:t xml:space="preserve"> կատարումը հնարավոր աղավաղումներից, իր համբավին կամ արժանապատվությանը վնաս հասցնող այլ ոտնձգություններից պաշտպանելու։</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bCs/>
          <w:kern w:val="1"/>
          <w:lang w:val="es-ES" w:eastAsia="ar-SA"/>
        </w:rPr>
      </w:pPr>
      <w:r w:rsidRPr="00094024">
        <w:rPr>
          <w:rFonts w:ascii="GHEA Grapalat" w:eastAsia="Calibri" w:hAnsi="GHEA Grapalat" w:cs="GHEA Grapalat"/>
          <w:kern w:val="1"/>
          <w:lang w:val="es-ES" w:eastAsia="ar-SA"/>
        </w:rPr>
        <w:t>2. Կատարողների անձնական ոչ գույքային իրավունքներն անօտարելի և անփոխանցելի իրավունքներ են և գործում են անժամկետ։</w:t>
      </w:r>
    </w:p>
    <w:p w:rsidR="00F16CDC" w:rsidRPr="00BF2982" w:rsidRDefault="00F16CDC" w:rsidP="00F16CDC">
      <w:pPr>
        <w:tabs>
          <w:tab w:val="left" w:pos="545"/>
        </w:tabs>
        <w:suppressAutoHyphens/>
        <w:spacing w:line="360" w:lineRule="auto"/>
        <w:ind w:right="-9" w:firstLine="720"/>
        <w:jc w:val="both"/>
        <w:rPr>
          <w:rFonts w:ascii="GHEA Grapalat" w:eastAsia="Calibri" w:hAnsi="GHEA Grapalat" w:cs="GHEA Grapalat"/>
          <w:b/>
          <w:bCs/>
          <w:kern w:val="1"/>
          <w:lang w:val="es-ES"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es-ES" w:eastAsia="ar-SA"/>
        </w:rPr>
      </w:pPr>
      <w:r w:rsidRPr="00094024">
        <w:rPr>
          <w:rFonts w:ascii="GHEA Grapalat" w:eastAsia="Calibri" w:hAnsi="GHEA Grapalat" w:cs="GHEA Grapalat"/>
          <w:b/>
          <w:bCs/>
          <w:kern w:val="1"/>
          <w:lang w:val="es-ES" w:eastAsia="ar-SA"/>
        </w:rPr>
        <w:t xml:space="preserve">Հոդված </w:t>
      </w:r>
      <w:r w:rsidRPr="00094024">
        <w:rPr>
          <w:rFonts w:ascii="GHEA Grapalat" w:eastAsia="Calibri" w:hAnsi="GHEA Grapalat" w:cs="GHEA Grapalat"/>
          <w:b/>
          <w:bCs/>
          <w:kern w:val="1"/>
          <w:lang w:val="hy-AM" w:eastAsia="ar-SA"/>
        </w:rPr>
        <w:t>99</w:t>
      </w:r>
      <w:r w:rsidRPr="00094024">
        <w:rPr>
          <w:rFonts w:ascii="GHEA Grapalat" w:eastAsia="Calibri" w:hAnsi="GHEA Grapalat" w:cs="GHEA Grapalat"/>
          <w:b/>
          <w:bCs/>
          <w:kern w:val="1"/>
          <w:lang w:val="es-ES" w:eastAsia="ar-SA"/>
        </w:rPr>
        <w:t>. Կատարողի գույքային իրավունքները</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es-ES" w:eastAsia="ar-SA"/>
        </w:rPr>
      </w:pPr>
      <w:r w:rsidRPr="00094024">
        <w:rPr>
          <w:rFonts w:ascii="GHEA Grapalat" w:eastAsia="Calibri" w:hAnsi="GHEA Grapalat" w:cs="GHEA Grapalat"/>
          <w:spacing w:val="-1"/>
          <w:kern w:val="1"/>
          <w:lang w:val="es-ES" w:eastAsia="ar-SA"/>
        </w:rPr>
        <w:t xml:space="preserve">1. Կատարողը </w:t>
      </w:r>
      <w:bookmarkStart w:id="2" w:name="OLE_LINK1"/>
      <w:r w:rsidRPr="00094024">
        <w:rPr>
          <w:rFonts w:ascii="GHEA Grapalat" w:eastAsia="Calibri" w:hAnsi="GHEA Grapalat" w:cs="GHEA Grapalat"/>
          <w:spacing w:val="-1"/>
          <w:kern w:val="1"/>
          <w:lang w:val="es-ES" w:eastAsia="ar-SA"/>
        </w:rPr>
        <w:t>բացառիկ իրավունք ունի օգտագործելու իր կատարումը ցանկացած ձևով և եղանակով և դրա օգտագործման յուրաքանչյուր ձևի համար ստանալ վարձատրություն, բացառությամբ սույն օրենքով նախատեսված դեպքերի։</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spacing w:val="-1"/>
          <w:kern w:val="1"/>
          <w:lang w:val="es-ES" w:eastAsia="ar-SA"/>
        </w:rPr>
        <w:t>2. Կատարողն իրավունք ունի թույլատրելու կամ արգելելու երրորդ անձանց իրականացնել իր՝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չամրագրված կատարման ամրագրումը.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չամրագրված կատարման հեռարձակումը.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ամրագրված կատարման վերարտադրությունը.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ամրագրված կատարման տարածումը, այդ թվում` ներմուծումը.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ամրագրված կատարման վարձույթով տալը.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6) ամրագրված կատարման փոխատվությունը.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7)</w:t>
      </w:r>
      <w:r w:rsidRPr="00094024">
        <w:rPr>
          <w:rFonts w:ascii="GHEA Grapalat" w:eastAsia="Calibri" w:hAnsi="GHEA Grapalat" w:cs="GHEA Grapalat"/>
          <w:spacing w:val="-1"/>
          <w:kern w:val="1"/>
          <w:lang w:val="hy-AM" w:eastAsia="ar-SA"/>
        </w:rPr>
        <w:t xml:space="preserve"> ամրագրված կատարումը հանրությանը մատչելի դարձնելը։</w:t>
      </w:r>
    </w:p>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 xml:space="preserve">3. </w:t>
      </w:r>
      <w:r w:rsidRPr="00094024">
        <w:rPr>
          <w:rFonts w:ascii="GHEA Grapalat" w:eastAsia="Calibri" w:hAnsi="GHEA Grapalat" w:cs="GHEA Grapalat"/>
          <w:kern w:val="1"/>
          <w:lang w:val="es-ES" w:eastAsia="ar-SA"/>
        </w:rPr>
        <w:t>Սույն հոդվածի 2-րդ մասով նախատեսված թույլտվությունները</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տալիս է կատարողը, իսկ կատարողների խմբի դեպքում՝</w:t>
      </w:r>
      <w:r w:rsidRPr="00094024">
        <w:rPr>
          <w:rFonts w:ascii="GHEA Grapalat" w:eastAsia="Calibri" w:hAnsi="GHEA Grapalat" w:cs="GHEA Grapalat"/>
          <w:spacing w:val="-1"/>
          <w:kern w:val="1"/>
          <w:lang w:val="hy-AM" w:eastAsia="ar-SA"/>
        </w:rPr>
        <w:t xml:space="preserve"> ինչպիսիք են նվագախմբերը, երգչախմբերը, պարային խմբերը, թատերախմբերը կամ այլ նմանատիպ համույթները, </w:t>
      </w:r>
      <w:r w:rsidRPr="00094024">
        <w:rPr>
          <w:rFonts w:ascii="GHEA Grapalat" w:eastAsia="Calibri" w:hAnsi="GHEA Grapalat" w:cs="GHEA Grapalat"/>
          <w:spacing w:val="-1"/>
          <w:kern w:val="1"/>
          <w:lang w:val="es-ES" w:eastAsia="ar-SA"/>
        </w:rPr>
        <w:t>կատարողների կողմից</w:t>
      </w:r>
      <w:r w:rsidRPr="00094024">
        <w:rPr>
          <w:rFonts w:ascii="GHEA Grapalat" w:eastAsia="Calibri" w:hAnsi="GHEA Grapalat" w:cs="GHEA Grapalat"/>
          <w:kern w:val="1"/>
          <w:lang w:val="es-ES" w:eastAsia="ar-SA"/>
        </w:rPr>
        <w:t xml:space="preserve"> լիազորած անձը՝ օգտագործողի հետ գրավոր պայմանագիր կնքելու միջոցով։</w:t>
      </w:r>
      <w:r w:rsidRPr="00094024">
        <w:rPr>
          <w:rFonts w:ascii="GHEA Grapalat" w:eastAsia="Calibri" w:hAnsi="GHEA Grapalat" w:cs="GHEA Grapalat"/>
          <w:spacing w:val="-1"/>
          <w:kern w:val="1"/>
          <w:lang w:val="hy-AM" w:eastAsia="ar-SA"/>
        </w:rPr>
        <w:t xml:space="preserve"> Կատարողների խմբի համար կազմված պայմանագիրը չի տարածվում դիրիժորների և մենակատարների վրա։</w:t>
      </w:r>
    </w:p>
    <w:bookmarkEnd w:id="2"/>
    <w:p w:rsidR="00F16CDC" w:rsidRPr="00094024" w:rsidRDefault="00F16CDC" w:rsidP="00F16CDC">
      <w:pPr>
        <w:suppressAutoHyphens/>
        <w:spacing w:line="360" w:lineRule="auto"/>
        <w:ind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lastRenderedPageBreak/>
        <w:t>4. Կատարողի կողմից ծառայողական պարտականությունների կամ գործատուի հանձնարարությունների կատարման կարգով իրականացված կատարման նկատմամբ գույքային իրավունքները պատկանում են գործատուին, եթե նրանց միջև կնքված պայմանագրով այլ բան նախատեսված չէ։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Cs/>
          <w:spacing w:val="-1"/>
          <w:kern w:val="1"/>
          <w:lang w:val="hy-AM" w:eastAsia="ar-SA"/>
        </w:rPr>
      </w:pPr>
      <w:r w:rsidRPr="00094024">
        <w:rPr>
          <w:rFonts w:ascii="GHEA Grapalat" w:eastAsia="Calibri" w:hAnsi="GHEA Grapalat" w:cs="GHEA Grapalat"/>
          <w:spacing w:val="-1"/>
          <w:kern w:val="1"/>
          <w:lang w:val="hy-AM" w:eastAsia="ar-SA"/>
        </w:rPr>
        <w:t xml:space="preserve">5. </w:t>
      </w:r>
      <w:r w:rsidRPr="00094024">
        <w:rPr>
          <w:rFonts w:ascii="GHEA Grapalat" w:eastAsia="Calibri" w:hAnsi="GHEA Grapalat" w:cs="GHEA Grapalat"/>
          <w:bCs/>
          <w:spacing w:val="-1"/>
          <w:kern w:val="1"/>
          <w:lang w:val="hy-AM" w:eastAsia="ar-SA"/>
        </w:rPr>
        <w:t xml:space="preserve">Կատարողն իրավունք չունի արգելելու երրորդ անձանց կողմից </w:t>
      </w:r>
      <w:r w:rsidRPr="00094024">
        <w:rPr>
          <w:rFonts w:ascii="GHEA Grapalat" w:eastAsia="Calibri" w:hAnsi="GHEA Grapalat" w:cs="GHEA Grapalat"/>
          <w:spacing w:val="-1"/>
          <w:kern w:val="1"/>
          <w:lang w:val="hy-AM" w:eastAsia="ar-SA"/>
        </w:rPr>
        <w:t>կատարումների ամրագրումների օրինակների</w:t>
      </w:r>
      <w:r w:rsidRPr="00094024">
        <w:rPr>
          <w:rFonts w:ascii="GHEA Grapalat" w:eastAsia="Calibri" w:hAnsi="GHEA Grapalat" w:cs="GHEA Grapalat"/>
          <w:bCs/>
          <w:spacing w:val="-1"/>
          <w:kern w:val="1"/>
          <w:lang w:val="hy-AM" w:eastAsia="ar-SA"/>
        </w:rPr>
        <w:t xml:space="preserve"> տարածումը Հայաստանի Հանրապետությունում, եթե դրանք  կատարողի  կողմից կամ նրա համաձայնությամբ քաղաքացիական շրջանառության մեջ են դրվել Հայաստանի Հանրապետությունում կամ այլ երկրում, որի հետ գործում է ընդհանուր շուկայի կամ ընդհանուր մաքսային սահմանի մասին Հայաստանի Հանրապետության միջազգային պայմանագիր: </w:t>
      </w:r>
    </w:p>
    <w:p w:rsidR="00F16CDC" w:rsidRPr="00094024" w:rsidRDefault="00F16CDC" w:rsidP="00F16CDC">
      <w:pPr>
        <w:suppressAutoHyphens/>
        <w:spacing w:line="360" w:lineRule="auto"/>
        <w:ind w:firstLine="720"/>
        <w:jc w:val="both"/>
        <w:rPr>
          <w:rFonts w:ascii="GHEA Grapalat" w:eastAsia="Calibri" w:hAnsi="GHEA Grapalat" w:cs="GHEA Grapalat"/>
          <w:b/>
          <w:spacing w:val="-1"/>
          <w:kern w:val="1"/>
          <w:lang w:val="hy-AM" w:eastAsia="ar-SA"/>
        </w:rPr>
      </w:pPr>
      <w:r w:rsidRPr="00094024">
        <w:rPr>
          <w:rFonts w:ascii="GHEA Grapalat" w:eastAsia="Calibri" w:hAnsi="GHEA Grapalat" w:cs="GHEA Grapalat"/>
          <w:spacing w:val="-1"/>
          <w:kern w:val="1"/>
          <w:lang w:val="hy-AM" w:eastAsia="ar-SA"/>
        </w:rPr>
        <w:t>6. Սույն հոդվածի 2-րդ մասով նախատեսված իրավունքներն օրենքով սահմանված կարգով ամբողջությամբ կամ մասնակիորեն կարող են այլ անձի  փոխանցվել զիջման պայմանագրով կամ օգտագործման տրամադրվել լիցենզային պայմանագրով։</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spacing w:val="-1"/>
          <w:kern w:val="1"/>
          <w:lang w:val="hy-AM" w:eastAsia="ar-SA"/>
        </w:rPr>
        <w:t>Հոդված 100. Կատարողի</w:t>
      </w:r>
      <w:r w:rsidRPr="00094024">
        <w:rPr>
          <w:rFonts w:ascii="GHEA Grapalat" w:eastAsia="Calibri" w:hAnsi="GHEA Grapalat" w:cs="GHEA Grapalat"/>
          <w:b/>
          <w:kern w:val="1"/>
          <w:lang w:val="hy-AM" w:eastAsia="ar-SA"/>
        </w:rPr>
        <w:t xml:space="preserve"> ի</w:t>
      </w:r>
      <w:r w:rsidRPr="00094024">
        <w:rPr>
          <w:rFonts w:ascii="GHEA Grapalat" w:eastAsia="Calibri" w:hAnsi="GHEA Grapalat" w:cs="GHEA Grapalat"/>
          <w:b/>
          <w:spacing w:val="-1"/>
          <w:kern w:val="1"/>
          <w:lang w:val="hy-AM" w:eastAsia="ar-SA"/>
        </w:rPr>
        <w:t>րավունքների փոխանցման առանձնահատկությունը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 xml:space="preserve">1. Տեսալսողական ստեղծագործության ստեղծման մասին արտադրողի հետ կնքված պայմանագրով </w:t>
      </w:r>
      <w:r w:rsidRPr="00094024">
        <w:rPr>
          <w:rFonts w:ascii="GHEA Grapalat" w:eastAsia="Calibri" w:hAnsi="GHEA Grapalat" w:cs="GHEA Grapalat"/>
          <w:spacing w:val="-1"/>
          <w:kern w:val="1"/>
          <w:lang w:val="hy-AM" w:eastAsia="ar-SA"/>
        </w:rPr>
        <w:t>կատարողների կողմից իրենց կատարման նկատմամբ գույքային իրավունքների, դրա թարգմանության, ենթագրության և կրկնօրինակման, տեսալսողական ստեղծագործության հետ կապված իրենց կատարման լուսանկարների նկատմամբ գույքային իրավունքները փոխանցվում են տեսալսողական ստեղծագործության արտադրողին, եթե պայմանագրով այլ բան նախատեսված չէ։</w:t>
      </w:r>
    </w:p>
    <w:p w:rsidR="00F16CDC" w:rsidRPr="00D15E52"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spacing w:val="-1"/>
          <w:kern w:val="1"/>
          <w:lang w:val="hy-AM" w:eastAsia="ar-SA"/>
        </w:rPr>
        <w:t>2</w:t>
      </w:r>
      <w:r w:rsidRPr="00F267FB">
        <w:rPr>
          <w:rFonts w:ascii="GHEA Grapalat" w:eastAsia="Calibri" w:hAnsi="GHEA Grapalat" w:cs="GHEA Grapalat"/>
          <w:color w:val="FF0000"/>
          <w:spacing w:val="-1"/>
          <w:kern w:val="1"/>
          <w:lang w:val="hy-AM" w:eastAsia="ar-SA"/>
        </w:rPr>
        <w:t xml:space="preserve">. </w:t>
      </w:r>
      <w:r w:rsidRPr="00D15E52">
        <w:rPr>
          <w:rFonts w:ascii="GHEA Grapalat" w:eastAsia="Calibri" w:hAnsi="GHEA Grapalat" w:cs="GHEA Grapalat"/>
          <w:spacing w:val="-1"/>
          <w:kern w:val="1"/>
          <w:lang w:val="hy-AM" w:eastAsia="ar-SA"/>
        </w:rPr>
        <w:t xml:space="preserve">Սույն օրենքի 99-րդ հոդվածի 2-րդ մասի 5-րդ կետով նախատեսված վարձույթով տալու իրավունքը հնչյունագրի, տեսագրության կամ տեսալսողական ստեղծագործության արտադրողին զիջելու կամ տրամադրելու դեպքում կատարողը պահպանում է </w:t>
      </w:r>
      <w:r w:rsidRPr="00D15E52">
        <w:rPr>
          <w:rFonts w:ascii="GHEA Grapalat" w:eastAsia="Calibri" w:hAnsi="GHEA Grapalat" w:cs="GHEA Grapalat"/>
          <w:kern w:val="1"/>
          <w:lang w:val="es-ES" w:eastAsia="ar-SA"/>
        </w:rPr>
        <w:t>վարձույթով տալու համար արդարացի վարձատրություն ստանալու իր իրավունքը։</w:t>
      </w:r>
      <w:r w:rsidRPr="00D15E52">
        <w:rPr>
          <w:rFonts w:ascii="GHEA Grapalat" w:eastAsia="Calibri" w:hAnsi="GHEA Grapalat" w:cs="GHEA Grapalat"/>
          <w:spacing w:val="-1"/>
          <w:kern w:val="1"/>
          <w:lang w:val="es-ES" w:eastAsia="ar-SA"/>
        </w:rPr>
        <w:t xml:space="preserve"> </w:t>
      </w:r>
      <w:r w:rsidRPr="00D15E52">
        <w:rPr>
          <w:rFonts w:ascii="GHEA Grapalat" w:eastAsia="Calibri" w:hAnsi="GHEA Grapalat" w:cs="GHEA Grapalat"/>
          <w:kern w:val="1"/>
          <w:lang w:val="es-ES" w:eastAsia="ar-SA"/>
        </w:rPr>
        <w:t>Այդ իրավունքն իրականացվում է միայն գույքային իրավունքներ</w:t>
      </w:r>
      <w:r w:rsidRPr="00D15E52">
        <w:rPr>
          <w:rFonts w:ascii="GHEA Grapalat" w:eastAsia="Calibri" w:hAnsi="GHEA Grapalat" w:cs="GHEA Grapalat"/>
          <w:kern w:val="1"/>
          <w:lang w:val="hy-AM" w:eastAsia="ar-SA"/>
        </w:rPr>
        <w:t>ը</w:t>
      </w:r>
      <w:r w:rsidRPr="00D15E52">
        <w:rPr>
          <w:rFonts w:ascii="GHEA Grapalat" w:eastAsia="Calibri" w:hAnsi="GHEA Grapalat" w:cs="GHEA Grapalat"/>
          <w:kern w:val="1"/>
          <w:lang w:val="es-ES" w:eastAsia="ar-SA"/>
        </w:rPr>
        <w:t xml:space="preserve"> կոլեկտիվ </w:t>
      </w:r>
      <w:r w:rsidRPr="00D15E52">
        <w:rPr>
          <w:rFonts w:ascii="GHEA Grapalat" w:eastAsia="Calibri" w:hAnsi="GHEA Grapalat" w:cs="GHEA Grapalat"/>
          <w:kern w:val="1"/>
          <w:lang w:val="hy-AM" w:eastAsia="ar-SA"/>
        </w:rPr>
        <w:t xml:space="preserve">հիմունքներով </w:t>
      </w:r>
      <w:r w:rsidRPr="00D15E52">
        <w:rPr>
          <w:rFonts w:ascii="GHEA Grapalat" w:eastAsia="Calibri" w:hAnsi="GHEA Grapalat" w:cs="GHEA Grapalat"/>
          <w:kern w:val="1"/>
          <w:lang w:val="es-ES" w:eastAsia="ar-SA"/>
        </w:rPr>
        <w:t>կառավար</w:t>
      </w:r>
      <w:r w:rsidRPr="00D15E52">
        <w:rPr>
          <w:rFonts w:ascii="GHEA Grapalat" w:eastAsia="Calibri" w:hAnsi="GHEA Grapalat" w:cs="GHEA Grapalat"/>
          <w:kern w:val="1"/>
          <w:lang w:val="hy-AM" w:eastAsia="ar-SA"/>
        </w:rPr>
        <w:t xml:space="preserve">ող </w:t>
      </w:r>
      <w:r w:rsidRPr="00D15E52">
        <w:rPr>
          <w:rFonts w:ascii="GHEA Grapalat" w:eastAsia="Calibri" w:hAnsi="GHEA Grapalat" w:cs="GHEA Grapalat"/>
          <w:kern w:val="1"/>
          <w:lang w:val="es-ES" w:eastAsia="ar-SA"/>
        </w:rPr>
        <w:t>կազմակերպության միջոցով։</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Հոդված 101. </w:t>
      </w:r>
      <w:r w:rsidRPr="00094024">
        <w:rPr>
          <w:rFonts w:ascii="GHEA Grapalat" w:eastAsia="Calibri" w:hAnsi="GHEA Grapalat" w:cs="GHEA Grapalat"/>
          <w:b/>
          <w:spacing w:val="-1"/>
          <w:kern w:val="1"/>
          <w:lang w:val="hy-AM" w:eastAsia="ar-SA"/>
        </w:rPr>
        <w:t>Կատարողի</w:t>
      </w:r>
      <w:r w:rsidRPr="00094024">
        <w:rPr>
          <w:rFonts w:ascii="GHEA Grapalat" w:eastAsia="Calibri" w:hAnsi="GHEA Grapalat" w:cs="GHEA Grapalat"/>
          <w:b/>
          <w:kern w:val="1"/>
          <w:lang w:val="hy-AM" w:eastAsia="ar-SA"/>
        </w:rPr>
        <w:t xml:space="preserve"> գույքային իրավունքների պահպանության ժամկետները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hy-AM" w:eastAsia="ar-SA"/>
        </w:rPr>
        <w:lastRenderedPageBreak/>
        <w:t xml:space="preserve">1. Կատարողի գույքային իրավունքները ծագում են կատարման պահից և գործում են 50 տարի։ </w:t>
      </w:r>
      <w:r w:rsidRPr="00094024">
        <w:rPr>
          <w:rFonts w:ascii="GHEA Grapalat" w:eastAsia="Calibri" w:hAnsi="GHEA Grapalat" w:cs="GHEA Grapalat"/>
          <w:kern w:val="1"/>
          <w:lang w:val="es-ES" w:eastAsia="ar-SA"/>
        </w:rPr>
        <w:t>Սակայն</w:t>
      </w:r>
      <w:r w:rsidRPr="00094024">
        <w:rPr>
          <w:rFonts w:ascii="GHEA Grapalat" w:eastAsia="Calibri" w:hAnsi="GHEA Grapalat" w:cs="GHEA Grapalat"/>
          <w:kern w:val="1"/>
          <w:lang w:val="hy-AM" w:eastAsia="ar-SA"/>
        </w:rPr>
        <w:t>,</w:t>
      </w:r>
      <w:r w:rsidRPr="00094024">
        <w:rPr>
          <w:rFonts w:ascii="GHEA Grapalat" w:eastAsia="Calibri" w:hAnsi="GHEA Grapalat" w:cs="GHEA Grapalat"/>
          <w:kern w:val="1"/>
          <w:lang w:val="es-ES" w:eastAsia="ar-SA"/>
        </w:rPr>
        <w:t xml:space="preserve"> եթե`</w:t>
      </w:r>
    </w:p>
    <w:p w:rsidR="00F16CDC" w:rsidRPr="00D15E52" w:rsidRDefault="00F16CDC" w:rsidP="00F16CDC">
      <w:pPr>
        <w:suppressAutoHyphens/>
        <w:spacing w:line="360" w:lineRule="auto"/>
        <w:ind w:right="-9" w:firstLine="720"/>
        <w:jc w:val="both"/>
        <w:rPr>
          <w:rFonts w:ascii="GHEA Grapalat" w:eastAsia="Calibri" w:hAnsi="GHEA Grapalat" w:cs="GHEA Grapalat"/>
          <w:kern w:val="1"/>
          <w:lang w:val="es-ES" w:eastAsia="ar-SA"/>
        </w:rPr>
      </w:pPr>
      <w:r w:rsidRPr="00D15E52">
        <w:rPr>
          <w:rFonts w:ascii="GHEA Grapalat" w:eastAsia="Calibri" w:hAnsi="GHEA Grapalat" w:cs="GHEA Grapalat"/>
          <w:kern w:val="1"/>
          <w:lang w:val="es-ES" w:eastAsia="ar-SA"/>
        </w:rPr>
        <w:t>1) կատարման</w:t>
      </w:r>
      <w:r w:rsidRPr="00D15E52">
        <w:rPr>
          <w:rFonts w:ascii="GHEA Grapalat" w:eastAsia="Calibri" w:hAnsi="GHEA Grapalat" w:cs="GHEA Grapalat"/>
          <w:kern w:val="1"/>
          <w:lang w:val="hy-AM" w:eastAsia="ar-SA"/>
        </w:rPr>
        <w:t xml:space="preserve"> </w:t>
      </w:r>
      <w:r w:rsidRPr="00D15E52">
        <w:rPr>
          <w:rFonts w:ascii="GHEA Grapalat" w:eastAsia="Calibri" w:hAnsi="GHEA Grapalat" w:cs="GHEA Grapalat"/>
          <w:kern w:val="1"/>
          <w:lang w:val="es-ES" w:eastAsia="ar-SA"/>
        </w:rPr>
        <w:t>ամրագրումը, բացի հնչյունագր</w:t>
      </w:r>
      <w:r w:rsidRPr="00D15E52">
        <w:rPr>
          <w:rFonts w:ascii="GHEA Grapalat" w:eastAsia="Calibri" w:hAnsi="GHEA Grapalat" w:cs="GHEA Grapalat"/>
          <w:kern w:val="1"/>
          <w:lang w:val="hy-AM" w:eastAsia="ar-SA"/>
        </w:rPr>
        <w:t>ում ամրագրվածից</w:t>
      </w:r>
      <w:r w:rsidRPr="00D15E52">
        <w:rPr>
          <w:rFonts w:ascii="GHEA Grapalat" w:eastAsia="Calibri" w:hAnsi="GHEA Grapalat" w:cs="GHEA Grapalat"/>
          <w:kern w:val="1"/>
          <w:lang w:val="es-ES" w:eastAsia="ar-SA"/>
        </w:rPr>
        <w:t xml:space="preserve">, այդ ժամանակահատվածում օրինական ճանապարհով լույս է ընծայվել կամ օրինական ճանապարհով </w:t>
      </w:r>
      <w:r w:rsidRPr="00D15E52">
        <w:rPr>
          <w:rFonts w:ascii="GHEA Grapalat" w:eastAsia="Calibri" w:hAnsi="GHEA Grapalat" w:cs="GHEA Grapalat"/>
          <w:kern w:val="1"/>
          <w:lang w:val="hy-AM" w:eastAsia="ar-SA"/>
        </w:rPr>
        <w:t>հաղորդվել է</w:t>
      </w:r>
      <w:r w:rsidRPr="00D15E52">
        <w:rPr>
          <w:rFonts w:ascii="GHEA Grapalat" w:eastAsia="Calibri" w:hAnsi="GHEA Grapalat" w:cs="GHEA Grapalat"/>
          <w:kern w:val="1"/>
          <w:lang w:val="es-ES" w:eastAsia="ar-SA"/>
        </w:rPr>
        <w:t xml:space="preserve"> հանրությանը, ապա պահպանության ժամկետ</w:t>
      </w:r>
      <w:r w:rsidRPr="00D15E52">
        <w:rPr>
          <w:rFonts w:ascii="GHEA Grapalat" w:eastAsia="Calibri" w:hAnsi="GHEA Grapalat" w:cs="GHEA Grapalat"/>
          <w:kern w:val="1"/>
          <w:lang w:val="hy-AM" w:eastAsia="ar-SA"/>
        </w:rPr>
        <w:t>ը</w:t>
      </w:r>
      <w:r w:rsidRPr="00D15E52">
        <w:rPr>
          <w:rFonts w:ascii="GHEA Grapalat" w:eastAsia="Calibri" w:hAnsi="GHEA Grapalat" w:cs="GHEA Grapalat"/>
          <w:kern w:val="1"/>
          <w:lang w:val="es-ES" w:eastAsia="ar-SA"/>
        </w:rPr>
        <w:t xml:space="preserve"> </w:t>
      </w:r>
      <w:r w:rsidRPr="00D15E52">
        <w:rPr>
          <w:rFonts w:ascii="GHEA Grapalat" w:eastAsia="Calibri" w:hAnsi="GHEA Grapalat" w:cs="GHEA Grapalat"/>
          <w:kern w:val="1"/>
          <w:lang w:val="hy-AM" w:eastAsia="ar-SA"/>
        </w:rPr>
        <w:t xml:space="preserve">գործում </w:t>
      </w:r>
      <w:r w:rsidRPr="00D15E52">
        <w:rPr>
          <w:rFonts w:ascii="GHEA Grapalat" w:eastAsia="Calibri" w:hAnsi="GHEA Grapalat" w:cs="GHEA Grapalat"/>
          <w:kern w:val="1"/>
          <w:lang w:val="es-ES" w:eastAsia="ar-SA"/>
        </w:rPr>
        <w:t xml:space="preserve">է առաջին այդպիսի լույսընծայման կամ առաջին անգամ հանրությանը </w:t>
      </w:r>
      <w:r w:rsidRPr="00D15E52">
        <w:rPr>
          <w:rFonts w:ascii="GHEA Grapalat" w:eastAsia="Calibri" w:hAnsi="GHEA Grapalat" w:cs="GHEA Grapalat"/>
          <w:kern w:val="1"/>
          <w:lang w:val="hy-AM" w:eastAsia="ar-SA"/>
        </w:rPr>
        <w:t>հաղորդել</w:t>
      </w:r>
      <w:r w:rsidRPr="00D15E52">
        <w:rPr>
          <w:rFonts w:ascii="GHEA Grapalat" w:eastAsia="Calibri" w:hAnsi="GHEA Grapalat" w:cs="GHEA Grapalat"/>
          <w:kern w:val="1"/>
          <w:lang w:val="es-ES" w:eastAsia="ar-SA"/>
        </w:rPr>
        <w:t>ու պահից (որն ավելի շուտ է տեղի ունեցել)` 50 տարի</w:t>
      </w:r>
      <w:r w:rsidRPr="00D15E52">
        <w:rPr>
          <w:rFonts w:ascii="GHEA Grapalat" w:eastAsia="Calibri" w:hAnsi="GHEA Grapalat" w:cs="GHEA Grapalat"/>
          <w:kern w:val="1"/>
          <w:lang w:val="hy-AM" w:eastAsia="ar-SA"/>
        </w:rPr>
        <w:t>։</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D15E52">
        <w:rPr>
          <w:rFonts w:ascii="GHEA Grapalat" w:eastAsia="Calibri" w:hAnsi="GHEA Grapalat" w:cs="GHEA Grapalat"/>
          <w:kern w:val="1"/>
          <w:lang w:val="es-ES" w:eastAsia="ar-SA"/>
        </w:rPr>
        <w:t xml:space="preserve">2) հնչյունագրում </w:t>
      </w:r>
      <w:r w:rsidRPr="00D15E52">
        <w:rPr>
          <w:rFonts w:ascii="GHEA Grapalat" w:eastAsia="Calibri" w:hAnsi="GHEA Grapalat" w:cs="GHEA Grapalat"/>
          <w:kern w:val="1"/>
          <w:lang w:val="hy-AM" w:eastAsia="ar-SA"/>
        </w:rPr>
        <w:t xml:space="preserve">ամրագրված </w:t>
      </w:r>
      <w:r w:rsidRPr="00D15E52">
        <w:rPr>
          <w:rFonts w:ascii="GHEA Grapalat" w:eastAsia="Calibri" w:hAnsi="GHEA Grapalat" w:cs="GHEA Grapalat"/>
          <w:kern w:val="1"/>
          <w:lang w:val="es-ES" w:eastAsia="ar-SA"/>
        </w:rPr>
        <w:t>կատար</w:t>
      </w:r>
      <w:r w:rsidRPr="00D15E52">
        <w:rPr>
          <w:rFonts w:ascii="GHEA Grapalat" w:eastAsia="Calibri" w:hAnsi="GHEA Grapalat" w:cs="GHEA Grapalat"/>
          <w:kern w:val="1"/>
          <w:lang w:val="hy-AM" w:eastAsia="ar-SA"/>
        </w:rPr>
        <w:t>ումը</w:t>
      </w:r>
      <w:r w:rsidRPr="00D15E52">
        <w:rPr>
          <w:rFonts w:ascii="GHEA Grapalat" w:eastAsia="Calibri" w:hAnsi="GHEA Grapalat" w:cs="GHEA Grapalat"/>
          <w:kern w:val="1"/>
          <w:lang w:val="es-ES" w:eastAsia="ar-SA"/>
        </w:rPr>
        <w:t xml:space="preserve"> օրինական ճանապարհով լույս է ընծայվել կամ օրինական ճանապարհով </w:t>
      </w:r>
      <w:r w:rsidRPr="00D15E52">
        <w:rPr>
          <w:rFonts w:ascii="GHEA Grapalat" w:eastAsia="Calibri" w:hAnsi="GHEA Grapalat" w:cs="GHEA Grapalat"/>
          <w:kern w:val="1"/>
          <w:lang w:val="hy-AM" w:eastAsia="ar-SA"/>
        </w:rPr>
        <w:t>հաղորդվել է</w:t>
      </w:r>
      <w:r w:rsidRPr="00D15E52">
        <w:rPr>
          <w:rFonts w:ascii="GHEA Grapalat" w:eastAsia="Calibri" w:hAnsi="GHEA Grapalat" w:cs="GHEA Grapalat"/>
          <w:kern w:val="1"/>
          <w:lang w:val="es-ES" w:eastAsia="ar-SA"/>
        </w:rPr>
        <w:t xml:space="preserve"> հանրությանը այդ ժամանակահատվածում, ապա պահպանության ժամկետ</w:t>
      </w:r>
      <w:r w:rsidRPr="00D15E52">
        <w:rPr>
          <w:rFonts w:ascii="GHEA Grapalat" w:eastAsia="Calibri" w:hAnsi="GHEA Grapalat" w:cs="GHEA Grapalat"/>
          <w:kern w:val="1"/>
          <w:lang w:val="hy-AM" w:eastAsia="ar-SA"/>
        </w:rPr>
        <w:t>ը</w:t>
      </w:r>
      <w:r w:rsidRPr="00D15E52">
        <w:rPr>
          <w:rFonts w:ascii="GHEA Grapalat" w:eastAsia="Calibri" w:hAnsi="GHEA Grapalat" w:cs="GHEA Grapalat"/>
          <w:kern w:val="1"/>
          <w:lang w:val="es-ES" w:eastAsia="ar-SA"/>
        </w:rPr>
        <w:t xml:space="preserve"> </w:t>
      </w:r>
      <w:r w:rsidRPr="00D15E52">
        <w:rPr>
          <w:rFonts w:ascii="GHEA Grapalat" w:eastAsia="Calibri" w:hAnsi="GHEA Grapalat" w:cs="GHEA Grapalat"/>
          <w:kern w:val="1"/>
          <w:lang w:val="hy-AM" w:eastAsia="ar-SA"/>
        </w:rPr>
        <w:t>գործում</w:t>
      </w:r>
      <w:r w:rsidRPr="00D15E52">
        <w:rPr>
          <w:rFonts w:ascii="GHEA Grapalat" w:eastAsia="Calibri" w:hAnsi="GHEA Grapalat" w:cs="GHEA Grapalat"/>
          <w:kern w:val="1"/>
          <w:lang w:val="es-ES" w:eastAsia="ar-SA"/>
        </w:rPr>
        <w:t xml:space="preserve"> է առաջին այդպիսի լույսընծայման կամ առաջին անգամ հանրությանը </w:t>
      </w:r>
      <w:r w:rsidRPr="00D15E52">
        <w:rPr>
          <w:rFonts w:ascii="GHEA Grapalat" w:eastAsia="Calibri" w:hAnsi="GHEA Grapalat" w:cs="GHEA Grapalat"/>
          <w:kern w:val="1"/>
          <w:lang w:val="hy-AM" w:eastAsia="ar-SA"/>
        </w:rPr>
        <w:t>հաղորդելու</w:t>
      </w:r>
      <w:r w:rsidRPr="00D15E52">
        <w:rPr>
          <w:rFonts w:ascii="GHEA Grapalat" w:eastAsia="Calibri" w:hAnsi="GHEA Grapalat" w:cs="GHEA Grapalat"/>
          <w:kern w:val="1"/>
          <w:lang w:val="es-ES" w:eastAsia="ar-SA"/>
        </w:rPr>
        <w:t xml:space="preserve"> պահից (որն ավելի շուտ</w:t>
      </w:r>
      <w:r w:rsidRPr="00094024">
        <w:rPr>
          <w:rFonts w:ascii="GHEA Grapalat" w:eastAsia="Calibri" w:hAnsi="GHEA Grapalat" w:cs="GHEA Grapalat"/>
          <w:kern w:val="1"/>
          <w:lang w:val="es-ES" w:eastAsia="ar-SA"/>
        </w:rPr>
        <w:t xml:space="preserve"> է տեղի ունեցել)` 70 տարի</w:t>
      </w:r>
      <w:r w:rsidRPr="00094024">
        <w:rPr>
          <w:rFonts w:ascii="GHEA Grapalat" w:eastAsia="Calibri" w:hAnsi="GHEA Grapalat" w:cs="GHEA Grapalat"/>
          <w:kern w:val="1"/>
          <w:lang w:val="hy-AM" w:eastAsia="ar-SA"/>
        </w:rPr>
        <w:t>։</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2. Կատարողի գույքային իրավունքներն անցնում են ժառանգներին սույն հոդվածի 1-ին մասով սահմանված ժամկետի մնացած ժամանակահատվածում: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102. Հնչյունագիրը և հնչյունագիր արտադրողը</w:t>
      </w:r>
    </w:p>
    <w:p w:rsidR="00F16CDC" w:rsidRPr="00094024" w:rsidRDefault="00F16CDC" w:rsidP="00F16CDC">
      <w:pPr>
        <w:suppressAutoHyphens/>
        <w:spacing w:after="120"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hy-AM" w:eastAsia="ar-SA"/>
        </w:rPr>
        <w:t>1. Հնչյունագիր արտադրողն այն ֆիզիկական կամ իրավաբանական անձն է, որի նախաձեռնությամբ և պատասխանատվությամբ իրականացվել է կատարման հնչյունների կամ այլ հնչյունների կամ հնչյունների ներկայացման առաջին ամրագրումը։</w:t>
      </w:r>
    </w:p>
    <w:p w:rsidR="00F16CDC" w:rsidRPr="0007756F" w:rsidRDefault="00F16CDC" w:rsidP="00F16CDC">
      <w:pPr>
        <w:suppressAutoHyphens/>
        <w:spacing w:after="120"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2. Հնչյունագիր</w:t>
      </w:r>
      <w:r w:rsidRPr="00094024">
        <w:rPr>
          <w:rFonts w:ascii="GHEA Grapalat" w:eastAsia="Calibri" w:hAnsi="GHEA Grapalat" w:cs="GHEA Grapalat"/>
          <w:kern w:val="1"/>
          <w:lang w:val="hy-AM" w:eastAsia="ar-SA"/>
        </w:rPr>
        <w:t>ը</w:t>
      </w:r>
      <w:r w:rsidRPr="00094024">
        <w:rPr>
          <w:rFonts w:ascii="GHEA Grapalat" w:eastAsia="Calibri" w:hAnsi="GHEA Grapalat" w:cs="GHEA Grapalat"/>
          <w:kern w:val="1"/>
          <w:lang w:val="es-ES" w:eastAsia="ar-SA"/>
        </w:rPr>
        <w:t xml:space="preserve"> կատարման հնչյունների կամ այլ հնչյունների կամ դրանց ներկայացման ամրագրումն է բացառապես ունկնդրելու համար, բացի դրանց ամրագրման այն ձևից, որն </w:t>
      </w:r>
      <w:r w:rsidRPr="0007756F">
        <w:rPr>
          <w:rFonts w:ascii="GHEA Grapalat" w:eastAsia="Calibri" w:hAnsi="GHEA Grapalat" w:cs="GHEA Grapalat"/>
          <w:kern w:val="1"/>
          <w:lang w:val="es-ES" w:eastAsia="ar-SA"/>
        </w:rPr>
        <w:t>ընդգրկված է տեսալսողական ստեղծագործությnւնում։</w:t>
      </w:r>
    </w:p>
    <w:p w:rsidR="00F16CDC" w:rsidRPr="00094024" w:rsidRDefault="00F16CDC" w:rsidP="00F16CDC">
      <w:pPr>
        <w:suppressAutoHyphens/>
        <w:spacing w:after="120"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3. Ամրագրումը հնչյունների մարմնավորում</w:t>
      </w:r>
      <w:r w:rsidRPr="00094024">
        <w:rPr>
          <w:rFonts w:ascii="GHEA Grapalat" w:eastAsia="Calibri" w:hAnsi="GHEA Grapalat" w:cs="GHEA Grapalat"/>
          <w:kern w:val="1"/>
          <w:lang w:val="hy-AM" w:eastAsia="ar-SA"/>
        </w:rPr>
        <w:t>ն է</w:t>
      </w:r>
      <w:r w:rsidRPr="00094024">
        <w:rPr>
          <w:rFonts w:ascii="GHEA Grapalat" w:eastAsia="Calibri" w:hAnsi="GHEA Grapalat" w:cs="GHEA Grapalat"/>
          <w:kern w:val="1"/>
          <w:lang w:val="es-ES" w:eastAsia="ar-SA"/>
        </w:rPr>
        <w:t xml:space="preserve"> կամ դրանց ներկայացնելն է, որը հնարավորություն է տալիս դրանք ընկալել, վերարտադրել կամ հաղորդել սարքի միջոցով։</w:t>
      </w:r>
    </w:p>
    <w:p w:rsidR="00F16CDC" w:rsidRPr="00094024" w:rsidRDefault="00F16CDC" w:rsidP="00F16CDC">
      <w:pPr>
        <w:suppressAutoHyphens/>
        <w:spacing w:after="120" w:line="100" w:lineRule="atLeast"/>
        <w:ind w:firstLine="720"/>
        <w:jc w:val="both"/>
        <w:rPr>
          <w:rFonts w:ascii="GHEA Grapalat" w:eastAsia="Calibri" w:hAnsi="GHEA Grapalat" w:cs="GHEA Grapalat"/>
          <w:kern w:val="1"/>
          <w:lang w:val="es-ES" w:eastAsia="ar-SA"/>
        </w:rPr>
      </w:pP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103. Հնչյունագիր արտադրողի իրավունքները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Հնչյունագիր արտադրողը բացառիկ իրավունք ունի թույլատրելու կամ արգելելու իր`</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հնչյունագրի վերարտադրությունը.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հնչյունագրի տարածումը, այդ թվում` ներմուծումը.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հնչյունագիրը վարձույթով տալը.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4) հնչյունագրի փոխատվությունը.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hy-AM" w:eastAsia="ar-SA"/>
        </w:rPr>
        <w:t>5) հնչյունագիրը հանրությանը մատչելի դարձնելը։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es-ES" w:eastAsia="ar-SA"/>
        </w:rPr>
        <w:t xml:space="preserve">2. </w:t>
      </w:r>
      <w:r w:rsidRPr="00094024">
        <w:rPr>
          <w:rFonts w:ascii="GHEA Grapalat" w:eastAsia="Calibri" w:hAnsi="GHEA Grapalat" w:cs="GHEA Grapalat"/>
          <w:bCs/>
          <w:spacing w:val="-1"/>
          <w:kern w:val="1"/>
          <w:lang w:val="hy-AM" w:eastAsia="ar-SA"/>
        </w:rPr>
        <w:t xml:space="preserve"> Հնչյունագիր արտադրողն իրավունք չունի արգելելու երրորդ անձանց կողմից </w:t>
      </w:r>
      <w:r w:rsidRPr="00094024">
        <w:rPr>
          <w:rFonts w:ascii="GHEA Grapalat" w:eastAsia="Calibri" w:hAnsi="GHEA Grapalat" w:cs="GHEA Grapalat"/>
          <w:spacing w:val="-1"/>
          <w:kern w:val="1"/>
          <w:lang w:val="hy-AM" w:eastAsia="ar-SA"/>
        </w:rPr>
        <w:t>հնչյունագրի օրինակների</w:t>
      </w:r>
      <w:r w:rsidRPr="00094024">
        <w:rPr>
          <w:rFonts w:ascii="GHEA Grapalat" w:eastAsia="Calibri" w:hAnsi="GHEA Grapalat" w:cs="GHEA Grapalat"/>
          <w:bCs/>
          <w:spacing w:val="-1"/>
          <w:kern w:val="1"/>
          <w:lang w:val="hy-AM" w:eastAsia="ar-SA"/>
        </w:rPr>
        <w:t xml:space="preserve"> տարածումը Հայաստանի Հանրապետությունում, եթե դրանք հնչյունագիր արտադրողի կողմից կամ նրա համաձայնությամբ քաղաքացիական շրջանառության մեջ են դրվել Հայաստանի Հանրապետությունում կամ այլ երկրում, որի հետ գործում է ընդհանուր շուկայի կամ ընդհանուր մաքսային սահմանի մասին Հայաստանի Հանրապետության միջազգային պայմանագիր:</w:t>
      </w:r>
    </w:p>
    <w:p w:rsidR="00F16CDC" w:rsidRPr="00094024" w:rsidRDefault="00F16CDC" w:rsidP="00F16CDC">
      <w:pPr>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3. Սույն հոդվածի 1-ին մասով նախատեսված իրավունքներն օրենքով սահմանված կարգով ամբողջությամբ կամ մասնակիորեն կարող են </w:t>
      </w:r>
      <w:r w:rsidRPr="00094024">
        <w:rPr>
          <w:rFonts w:ascii="GHEA Grapalat" w:eastAsia="Calibri" w:hAnsi="GHEA Grapalat" w:cs="GHEA Grapalat"/>
          <w:spacing w:val="-1"/>
          <w:kern w:val="1"/>
          <w:lang w:val="hy-AM" w:eastAsia="ar-SA"/>
        </w:rPr>
        <w:t>այլ անձի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spacing w:val="-1"/>
          <w:kern w:val="1"/>
          <w:lang w:val="hy-AM" w:eastAsia="ar-SA"/>
        </w:rPr>
        <w:t>փոխանցվել զիջման պայմանագրով կամ օգտագործման տրամադրվել լիցենզային պայմանագրով։</w:t>
      </w:r>
    </w:p>
    <w:p w:rsidR="00F16CDC" w:rsidRPr="00094024" w:rsidRDefault="00F16CDC" w:rsidP="00F16CDC">
      <w:pPr>
        <w:suppressAutoHyphens/>
        <w:spacing w:line="360" w:lineRule="auto"/>
        <w:ind w:right="-11" w:firstLine="720"/>
        <w:jc w:val="both"/>
        <w:rPr>
          <w:rFonts w:ascii="GHEA Grapalat" w:eastAsia="Calibri" w:hAnsi="GHEA Grapalat" w:cs="GHEA Grapalat"/>
          <w:b/>
          <w:kern w:val="1"/>
          <w:lang w:val="hy-AM" w:eastAsia="ar-SA"/>
        </w:rPr>
      </w:pPr>
    </w:p>
    <w:p w:rsidR="00F16CDC" w:rsidRDefault="00F16CDC" w:rsidP="00F16CDC">
      <w:pPr>
        <w:widowControl w:val="0"/>
        <w:suppressAutoHyphens/>
        <w:spacing w:line="360" w:lineRule="auto"/>
        <w:ind w:right="-11" w:firstLine="720"/>
        <w:jc w:val="both"/>
        <w:rPr>
          <w:rFonts w:ascii="GHEA Grapalat" w:eastAsia="Calibri" w:hAnsi="GHEA Grapalat" w:cs="GHEA Grapalat"/>
          <w:b/>
          <w:kern w:val="1"/>
          <w:lang w:val="hy-AM" w:eastAsia="ar-SA"/>
        </w:rPr>
      </w:pPr>
      <w:r w:rsidRPr="00094024">
        <w:rPr>
          <w:rFonts w:ascii="GHEA Grapalat" w:eastAsia="Calibri" w:hAnsi="GHEA Grapalat" w:cs="GHEA Grapalat"/>
          <w:b/>
          <w:kern w:val="1"/>
          <w:lang w:val="hy-AM" w:eastAsia="ar-SA"/>
        </w:rPr>
        <w:t>Հոդված 104. Հնչյունագրի նկատմամբ իրավունքների գործողության ժամկետը</w:t>
      </w: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Հնչյունագիր արտադրողի գույքային իրավունքները գործում են ամրագրման պահից` 50 տարի։ Սակայն եթե`</w:t>
      </w: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այդ ժամանակահատվածում հնչյունագիրն օրինական ճանապարհով լույս է ընծայվել, ապա հնչյունագիր արտադրողի իրավունքները գործում են 70 տարի` առաջին այդպիսի լույսընծայման պահից.</w:t>
      </w: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2) սույն մասի 1-ին կետում նշված ժամկետում հնչյունագիրն օրինական ճանապարհով լույս չի ընծայվել, սակայն օրինական ճանապարհով </w:t>
      </w:r>
      <w:r>
        <w:rPr>
          <w:rFonts w:ascii="GHEA Grapalat" w:eastAsia="Calibri" w:hAnsi="GHEA Grapalat" w:cs="GHEA Grapalat"/>
          <w:kern w:val="1"/>
          <w:lang w:val="hy-AM" w:eastAsia="ar-SA"/>
        </w:rPr>
        <w:t>հաղորդվել է</w:t>
      </w:r>
      <w:r w:rsidRPr="00094024">
        <w:rPr>
          <w:rFonts w:ascii="GHEA Grapalat" w:eastAsia="Calibri" w:hAnsi="GHEA Grapalat" w:cs="GHEA Grapalat"/>
          <w:kern w:val="1"/>
          <w:lang w:val="hy-AM" w:eastAsia="ar-SA"/>
        </w:rPr>
        <w:t xml:space="preserve"> հանրությանը, ապա հնչյունագիր արտադրողի իրավունքները գործում են 70 տարի` առաջին </w:t>
      </w:r>
      <w:r w:rsidRPr="00D15E52">
        <w:rPr>
          <w:rFonts w:ascii="GHEA Grapalat" w:eastAsia="Calibri" w:hAnsi="GHEA Grapalat" w:cs="GHEA Grapalat"/>
          <w:kern w:val="1"/>
          <w:lang w:val="hy-AM" w:eastAsia="ar-SA"/>
        </w:rPr>
        <w:t>անգամ հանրությանը հաղորդելու պահից</w:t>
      </w:r>
      <w:r w:rsidRPr="00094024">
        <w:rPr>
          <w:rFonts w:ascii="GHEA Grapalat" w:eastAsia="Calibri" w:hAnsi="GHEA Grapalat" w:cs="GHEA Grapalat"/>
          <w:kern w:val="1"/>
          <w:lang w:val="hy-AM" w:eastAsia="ar-SA"/>
        </w:rPr>
        <w:t>։</w:t>
      </w:r>
    </w:p>
    <w:p w:rsidR="00F16CDC" w:rsidRPr="00094024" w:rsidRDefault="00F16CDC" w:rsidP="00F16CDC">
      <w:pPr>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 xml:space="preserve">2. Հնչյունագիր արտադրողի գույքային իրավունքներն անցնում են իրավահաջորդին սույն հոդվածի 1-ին մասով սահմանված ժամկետի մնացած ժամանակահատվածում: </w:t>
      </w:r>
    </w:p>
    <w:p w:rsidR="00F16CDC" w:rsidRPr="00094024" w:rsidRDefault="00F16CDC" w:rsidP="00F16CDC">
      <w:pPr>
        <w:suppressAutoHyphens/>
        <w:spacing w:line="100" w:lineRule="atLeast"/>
        <w:ind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spacing w:val="-1"/>
          <w:kern w:val="1"/>
          <w:lang w:val="es-ES" w:eastAsia="ar-SA"/>
        </w:rPr>
      </w:pPr>
      <w:r w:rsidRPr="00094024">
        <w:rPr>
          <w:rFonts w:ascii="GHEA Grapalat" w:eastAsia="Calibri" w:hAnsi="GHEA Grapalat" w:cs="GHEA Grapalat"/>
          <w:b/>
          <w:spacing w:val="-1"/>
          <w:kern w:val="1"/>
          <w:lang w:val="hy-AM" w:eastAsia="ar-SA"/>
        </w:rPr>
        <w:t>Հոդված</w:t>
      </w:r>
      <w:r w:rsidRPr="00094024">
        <w:rPr>
          <w:rFonts w:ascii="GHEA Grapalat" w:eastAsia="Calibri" w:hAnsi="GHEA Grapalat" w:cs="GHEA Grapalat"/>
          <w:b/>
          <w:spacing w:val="-1"/>
          <w:kern w:val="1"/>
          <w:lang w:val="es-ES" w:eastAsia="ar-SA"/>
        </w:rPr>
        <w:t xml:space="preserve"> 1</w:t>
      </w:r>
      <w:r w:rsidRPr="00094024">
        <w:rPr>
          <w:rFonts w:ascii="GHEA Grapalat" w:eastAsia="Calibri" w:hAnsi="GHEA Grapalat" w:cs="GHEA Grapalat"/>
          <w:b/>
          <w:spacing w:val="-1"/>
          <w:kern w:val="1"/>
          <w:lang w:val="hy-AM" w:eastAsia="ar-SA"/>
        </w:rPr>
        <w:t>05</w:t>
      </w:r>
      <w:r w:rsidRPr="00094024">
        <w:rPr>
          <w:rFonts w:ascii="GHEA Grapalat" w:eastAsia="Calibri" w:hAnsi="GHEA Grapalat" w:cs="GHEA Grapalat"/>
          <w:b/>
          <w:spacing w:val="-1"/>
          <w:kern w:val="1"/>
          <w:lang w:val="es-ES" w:eastAsia="ar-SA"/>
        </w:rPr>
        <w:t>.</w:t>
      </w:r>
      <w:r w:rsidRPr="00094024">
        <w:rPr>
          <w:rFonts w:ascii="GHEA Grapalat" w:eastAsia="Calibri" w:hAnsi="GHEA Grapalat" w:cs="GHEA Grapalat"/>
          <w:b/>
          <w:spacing w:val="-1"/>
          <w:kern w:val="1"/>
          <w:lang w:val="hy-AM" w:eastAsia="ar-SA"/>
        </w:rPr>
        <w:t xml:space="preserve"> Լ</w:t>
      </w:r>
      <w:r w:rsidRPr="00094024">
        <w:rPr>
          <w:rFonts w:ascii="GHEA Grapalat" w:eastAsia="Calibri" w:hAnsi="GHEA Grapalat" w:cs="GHEA Grapalat"/>
          <w:b/>
          <w:spacing w:val="-1"/>
          <w:kern w:val="1"/>
          <w:lang w:val="es-ES" w:eastAsia="ar-SA"/>
        </w:rPr>
        <w:t>ույս ընծայված հնչյունագրի</w:t>
      </w:r>
      <w:r>
        <w:rPr>
          <w:rFonts w:ascii="GHEA Grapalat" w:eastAsia="Calibri" w:hAnsi="GHEA Grapalat" w:cs="GHEA Grapalat"/>
          <w:b/>
          <w:spacing w:val="-1"/>
          <w:kern w:val="1"/>
          <w:lang w:val="hy-AM" w:eastAsia="ar-SA"/>
        </w:rPr>
        <w:t>, տեսագրության</w:t>
      </w:r>
      <w:r w:rsidRPr="00094024">
        <w:rPr>
          <w:rFonts w:ascii="GHEA Grapalat" w:eastAsia="Calibri" w:hAnsi="GHEA Grapalat" w:cs="GHEA Grapalat"/>
          <w:b/>
          <w:spacing w:val="-1"/>
          <w:kern w:val="1"/>
          <w:lang w:val="es-ES" w:eastAsia="ar-SA"/>
        </w:rPr>
        <w:t xml:space="preserve"> օգտագործումը</w:t>
      </w:r>
    </w:p>
    <w:p w:rsidR="00F16CDC" w:rsidRPr="00094024" w:rsidRDefault="00F16CDC" w:rsidP="00F16CDC">
      <w:pPr>
        <w:widowControl w:val="0"/>
        <w:suppressAutoHyphens/>
        <w:spacing w:line="360" w:lineRule="auto"/>
        <w:ind w:right="-11" w:firstLine="561"/>
        <w:jc w:val="both"/>
        <w:rPr>
          <w:rFonts w:ascii="GHEA Grapalat" w:eastAsia="Calibri" w:hAnsi="GHEA Grapalat" w:cs="GHEA Grapalat"/>
          <w:spacing w:val="-1"/>
          <w:kern w:val="1"/>
          <w:lang w:val="es-ES" w:eastAsia="ar-SA"/>
        </w:rPr>
      </w:pPr>
      <w:r w:rsidRPr="00094024">
        <w:rPr>
          <w:rFonts w:ascii="GHEA Grapalat" w:eastAsia="Calibri" w:hAnsi="GHEA Grapalat" w:cs="GHEA Grapalat"/>
          <w:spacing w:val="-1"/>
          <w:kern w:val="1"/>
          <w:lang w:val="es-ES" w:eastAsia="ar-SA"/>
        </w:rPr>
        <w:t>1. Կատարողը, հնչյունագիր</w:t>
      </w:r>
      <w:r w:rsidRPr="00094024">
        <w:rPr>
          <w:rFonts w:ascii="GHEA Grapalat" w:eastAsia="Calibri" w:hAnsi="GHEA Grapalat" w:cs="GHEA Grapalat"/>
          <w:spacing w:val="-1"/>
          <w:kern w:val="1"/>
          <w:lang w:val="hy-AM" w:eastAsia="ar-SA"/>
        </w:rPr>
        <w:t xml:space="preserve"> </w:t>
      </w:r>
      <w:r>
        <w:rPr>
          <w:rFonts w:ascii="GHEA Grapalat" w:eastAsia="Calibri" w:hAnsi="GHEA Grapalat" w:cs="GHEA Grapalat"/>
          <w:spacing w:val="-1"/>
          <w:kern w:val="1"/>
          <w:lang w:val="hy-AM" w:eastAsia="ar-SA"/>
        </w:rPr>
        <w:t xml:space="preserve">կամ տեսագրություն </w:t>
      </w:r>
      <w:r w:rsidRPr="00094024">
        <w:rPr>
          <w:rFonts w:ascii="GHEA Grapalat" w:eastAsia="Calibri" w:hAnsi="GHEA Grapalat" w:cs="GHEA Grapalat"/>
          <w:spacing w:val="-1"/>
          <w:kern w:val="1"/>
          <w:lang w:val="es-ES" w:eastAsia="ar-SA"/>
        </w:rPr>
        <w:t>արտադրող</w:t>
      </w:r>
      <w:r>
        <w:rPr>
          <w:rFonts w:ascii="GHEA Grapalat" w:eastAsia="Calibri" w:hAnsi="GHEA Grapalat" w:cs="GHEA Grapalat"/>
          <w:spacing w:val="-1"/>
          <w:kern w:val="1"/>
          <w:lang w:val="hy-AM" w:eastAsia="ar-SA"/>
        </w:rPr>
        <w:t>ն</w:t>
      </w:r>
      <w:r w:rsidRPr="00094024">
        <w:rPr>
          <w:rFonts w:ascii="GHEA Grapalat" w:eastAsia="Calibri" w:hAnsi="GHEA Grapalat" w:cs="GHEA Grapalat"/>
          <w:spacing w:val="-1"/>
          <w:kern w:val="1"/>
          <w:lang w:val="es-ES" w:eastAsia="ar-SA"/>
        </w:rPr>
        <w:t xml:space="preserve"> արդարացի վարձատրություն ստանալու իրավունք ուն</w:t>
      </w:r>
      <w:r>
        <w:rPr>
          <w:rFonts w:ascii="GHEA Grapalat" w:eastAsia="Calibri" w:hAnsi="GHEA Grapalat" w:cs="GHEA Grapalat"/>
          <w:spacing w:val="-1"/>
          <w:kern w:val="1"/>
          <w:lang w:val="hy-AM" w:eastAsia="ar-SA"/>
        </w:rPr>
        <w:t>ի</w:t>
      </w:r>
      <w:r w:rsidRPr="00094024">
        <w:rPr>
          <w:rFonts w:ascii="GHEA Grapalat" w:eastAsia="Calibri" w:hAnsi="GHEA Grapalat" w:cs="GHEA Grapalat"/>
          <w:spacing w:val="-1"/>
          <w:kern w:val="1"/>
          <w:lang w:val="es-ES" w:eastAsia="ar-SA"/>
        </w:rPr>
        <w:t xml:space="preserve"> լույսընծայված հնչյունագրերում</w:t>
      </w:r>
      <w:r>
        <w:rPr>
          <w:rFonts w:ascii="GHEA Grapalat" w:eastAsia="Calibri" w:hAnsi="GHEA Grapalat" w:cs="GHEA Grapalat"/>
          <w:spacing w:val="-1"/>
          <w:kern w:val="1"/>
          <w:lang w:val="hy-AM" w:eastAsia="ar-SA"/>
        </w:rPr>
        <w:t>, տեսագրություններում</w:t>
      </w:r>
      <w:r w:rsidRPr="00094024">
        <w:rPr>
          <w:rFonts w:ascii="GHEA Grapalat" w:eastAsia="Calibri" w:hAnsi="GHEA Grapalat" w:cs="GHEA Grapalat"/>
          <w:spacing w:val="-1"/>
          <w:kern w:val="1"/>
          <w:lang w:val="es-ES" w:eastAsia="ar-SA"/>
        </w:rPr>
        <w:t xml:space="preserve"> ամրագրված իր կատարումների, լույսընծայված հնչյունագրերի</w:t>
      </w:r>
      <w:r>
        <w:rPr>
          <w:rFonts w:ascii="GHEA Grapalat" w:eastAsia="Calibri" w:hAnsi="GHEA Grapalat" w:cs="GHEA Grapalat"/>
          <w:spacing w:val="-1"/>
          <w:kern w:val="1"/>
          <w:lang w:val="hy-AM" w:eastAsia="ar-SA"/>
        </w:rPr>
        <w:t>, տեսագրությունների</w:t>
      </w:r>
      <w:r w:rsidRPr="00094024">
        <w:rPr>
          <w:rFonts w:ascii="GHEA Grapalat" w:eastAsia="Calibri" w:hAnsi="GHEA Grapalat" w:cs="GHEA Grapalat"/>
          <w:spacing w:val="-1"/>
          <w:kern w:val="1"/>
          <w:lang w:val="es-ES" w:eastAsia="ar-SA"/>
        </w:rPr>
        <w:t xml:space="preserve"> կամ դրանց օրինակների` իրենց բացառիկ իրավունքներով </w:t>
      </w:r>
      <w:r w:rsidRPr="00094024">
        <w:rPr>
          <w:rFonts w:ascii="GHEA Grapalat" w:eastAsia="Calibri" w:hAnsi="GHEA Grapalat" w:cs="GHEA Grapalat"/>
          <w:spacing w:val="-1"/>
          <w:kern w:val="1"/>
          <w:lang w:val="es-ES" w:eastAsia="ar-SA"/>
        </w:rPr>
        <w:lastRenderedPageBreak/>
        <w:t>չնախատեսված</w:t>
      </w:r>
      <w:r w:rsidRPr="00094024">
        <w:rPr>
          <w:rFonts w:ascii="GHEA Grapalat" w:eastAsia="Calibri" w:hAnsi="GHEA Grapalat" w:cs="GHEA Grapalat"/>
          <w:spacing w:val="-1"/>
          <w:kern w:val="1"/>
          <w:lang w:val="hy-AM" w:eastAsia="ar-SA"/>
        </w:rPr>
        <w:t>՝</w:t>
      </w:r>
      <w:r w:rsidRPr="00094024">
        <w:rPr>
          <w:rFonts w:ascii="GHEA Grapalat" w:eastAsia="Calibri" w:hAnsi="GHEA Grapalat" w:cs="GHEA Grapalat"/>
          <w:spacing w:val="-1"/>
          <w:kern w:val="1"/>
          <w:lang w:val="es-ES" w:eastAsia="ar-SA"/>
        </w:rPr>
        <w:t xml:space="preserve"> հեռարձակման և հանրությանը հաղորդելու նպատակով ուղղակի կամ անուղղակի օգտագործման համար: </w:t>
      </w:r>
    </w:p>
    <w:p w:rsidR="00F16CDC" w:rsidRPr="00094024" w:rsidRDefault="00F16CDC" w:rsidP="00F16CDC">
      <w:pPr>
        <w:widowControl w:val="0"/>
        <w:suppressAutoHyphens/>
        <w:spacing w:line="360" w:lineRule="auto"/>
        <w:ind w:right="-9" w:firstLine="561"/>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es-ES" w:eastAsia="ar-SA"/>
        </w:rPr>
        <w:t xml:space="preserve">2. </w:t>
      </w:r>
      <w:r w:rsidRPr="00094024">
        <w:rPr>
          <w:rFonts w:ascii="GHEA Grapalat" w:eastAsia="Calibri" w:hAnsi="GHEA Grapalat" w:cs="GHEA Grapalat"/>
          <w:spacing w:val="-1"/>
          <w:kern w:val="1"/>
          <w:lang w:val="hy-AM" w:eastAsia="ar-SA"/>
        </w:rPr>
        <w:t>Օգտագործողը, ս</w:t>
      </w:r>
      <w:r w:rsidRPr="00094024">
        <w:rPr>
          <w:rFonts w:ascii="GHEA Grapalat" w:eastAsia="Calibri" w:hAnsi="GHEA Grapalat" w:cs="GHEA Grapalat"/>
          <w:spacing w:val="-1"/>
          <w:kern w:val="1"/>
          <w:lang w:val="es-ES" w:eastAsia="ar-SA"/>
        </w:rPr>
        <w:t xml:space="preserve">ույն հոդվածի 1-ին մասով նախատեսված </w:t>
      </w:r>
      <w:r w:rsidRPr="00094024">
        <w:rPr>
          <w:rFonts w:ascii="GHEA Grapalat" w:eastAsia="Calibri" w:hAnsi="GHEA Grapalat" w:cs="GHEA Grapalat"/>
          <w:spacing w:val="-1"/>
          <w:kern w:val="1"/>
          <w:lang w:val="hy-AM" w:eastAsia="ar-SA"/>
        </w:rPr>
        <w:t xml:space="preserve">յուրաքանչյուր այդպիսի օգտագործման համար, միանվագ </w:t>
      </w:r>
      <w:r w:rsidRPr="00094024">
        <w:rPr>
          <w:rFonts w:ascii="GHEA Grapalat" w:eastAsia="Calibri" w:hAnsi="GHEA Grapalat" w:cs="GHEA Grapalat"/>
          <w:spacing w:val="-1"/>
          <w:kern w:val="1"/>
          <w:lang w:val="es-ES" w:eastAsia="ar-SA"/>
        </w:rPr>
        <w:t>արդարացի վարձատրությ</w:t>
      </w:r>
      <w:r w:rsidRPr="00094024">
        <w:rPr>
          <w:rFonts w:ascii="GHEA Grapalat" w:eastAsia="Calibri" w:hAnsi="GHEA Grapalat" w:cs="GHEA Grapalat"/>
          <w:spacing w:val="-1"/>
          <w:kern w:val="1"/>
          <w:lang w:val="hy-AM" w:eastAsia="ar-SA"/>
        </w:rPr>
        <w:t>ու</w:t>
      </w:r>
      <w:r w:rsidRPr="00094024">
        <w:rPr>
          <w:rFonts w:ascii="GHEA Grapalat" w:eastAsia="Calibri" w:hAnsi="GHEA Grapalat" w:cs="GHEA Grapalat"/>
          <w:spacing w:val="-1"/>
          <w:kern w:val="1"/>
          <w:lang w:val="es-ES" w:eastAsia="ar-SA"/>
        </w:rPr>
        <w:t xml:space="preserve">ն </w:t>
      </w:r>
      <w:r w:rsidRPr="00094024">
        <w:rPr>
          <w:rFonts w:ascii="GHEA Grapalat" w:eastAsia="Calibri" w:hAnsi="GHEA Grapalat" w:cs="GHEA Grapalat"/>
          <w:spacing w:val="-1"/>
          <w:kern w:val="1"/>
          <w:lang w:val="hy-AM" w:eastAsia="ar-SA"/>
        </w:rPr>
        <w:t xml:space="preserve">է վճարում </w:t>
      </w:r>
      <w:r w:rsidRPr="00094024">
        <w:rPr>
          <w:rFonts w:ascii="GHEA Grapalat" w:eastAsia="Calibri" w:hAnsi="GHEA Grapalat" w:cs="GHEA Grapalat"/>
          <w:kern w:val="1"/>
          <w:lang w:val="es-ES" w:eastAsia="ar-SA"/>
        </w:rPr>
        <w:t>գույքային իրավունքներ</w:t>
      </w:r>
      <w:r w:rsidRPr="00094024">
        <w:rPr>
          <w:rFonts w:ascii="GHEA Grapalat" w:eastAsia="Calibri" w:hAnsi="GHEA Grapalat" w:cs="GHEA Grapalat"/>
          <w:kern w:val="1"/>
          <w:lang w:val="hy-AM" w:eastAsia="ar-SA"/>
        </w:rPr>
        <w:t>ը</w:t>
      </w:r>
      <w:r w:rsidRPr="00094024">
        <w:rPr>
          <w:rFonts w:ascii="GHEA Grapalat" w:eastAsia="Calibri" w:hAnsi="GHEA Grapalat" w:cs="GHEA Grapalat"/>
          <w:kern w:val="1"/>
          <w:lang w:val="es-ES" w:eastAsia="ar-SA"/>
        </w:rPr>
        <w:t xml:space="preserve"> կոլեկտիվ </w:t>
      </w:r>
      <w:r w:rsidRPr="00094024">
        <w:rPr>
          <w:rFonts w:ascii="GHEA Grapalat" w:eastAsia="Calibri" w:hAnsi="GHEA Grapalat" w:cs="GHEA Grapalat"/>
          <w:kern w:val="1"/>
          <w:lang w:val="hy-AM" w:eastAsia="ar-SA"/>
        </w:rPr>
        <w:t xml:space="preserve">հիմունքներով </w:t>
      </w:r>
      <w:r w:rsidRPr="00094024">
        <w:rPr>
          <w:rFonts w:ascii="GHEA Grapalat" w:eastAsia="Calibri" w:hAnsi="GHEA Grapalat" w:cs="GHEA Grapalat"/>
          <w:kern w:val="1"/>
          <w:lang w:val="es-ES" w:eastAsia="ar-SA"/>
        </w:rPr>
        <w:t>կառավար</w:t>
      </w:r>
      <w:r w:rsidRPr="00094024">
        <w:rPr>
          <w:rFonts w:ascii="GHEA Grapalat" w:eastAsia="Calibri" w:hAnsi="GHEA Grapalat" w:cs="GHEA Grapalat"/>
          <w:kern w:val="1"/>
          <w:lang w:val="hy-AM" w:eastAsia="ar-SA"/>
        </w:rPr>
        <w:t xml:space="preserve">ող </w:t>
      </w:r>
      <w:r w:rsidRPr="00094024">
        <w:rPr>
          <w:rFonts w:ascii="GHEA Grapalat" w:eastAsia="Calibri" w:hAnsi="GHEA Grapalat" w:cs="GHEA Grapalat"/>
          <w:spacing w:val="-1"/>
          <w:kern w:val="1"/>
          <w:lang w:val="hy-AM" w:eastAsia="ar-SA"/>
        </w:rPr>
        <w:t>կազմակերպությանը:</w:t>
      </w:r>
      <w:r w:rsidRPr="00094024">
        <w:rPr>
          <w:rFonts w:ascii="Sylfaen" w:eastAsia="Calibri" w:hAnsi="Sylfaen" w:cs="Sylfaen"/>
          <w:spacing w:val="-1"/>
          <w:kern w:val="1"/>
          <w:sz w:val="22"/>
          <w:szCs w:val="22"/>
          <w:lang w:val="es-ES" w:eastAsia="ar-SA"/>
        </w:rPr>
        <w:t xml:space="preserve"> </w:t>
      </w:r>
    </w:p>
    <w:p w:rsidR="00F16CDC" w:rsidRPr="00094024" w:rsidRDefault="00F16CDC" w:rsidP="00F16CDC">
      <w:pPr>
        <w:widowControl w:val="0"/>
        <w:suppressAutoHyphens/>
        <w:spacing w:line="360" w:lineRule="auto"/>
        <w:ind w:right="-9" w:firstLine="561"/>
        <w:jc w:val="both"/>
        <w:rPr>
          <w:rFonts w:ascii="GHEA Grapalat" w:eastAsia="Calibri" w:hAnsi="GHEA Grapalat" w:cs="GHEA Grapalat"/>
          <w:spacing w:val="-1"/>
          <w:kern w:val="1"/>
          <w:lang w:val="hy-AM" w:eastAsia="ar-SA"/>
        </w:rPr>
      </w:pPr>
      <w:r w:rsidRPr="00094024">
        <w:rPr>
          <w:rFonts w:ascii="GHEA Grapalat" w:eastAsia="Calibri" w:hAnsi="GHEA Grapalat" w:cs="GHEA Grapalat"/>
          <w:spacing w:val="-1"/>
          <w:kern w:val="1"/>
          <w:lang w:val="hy-AM" w:eastAsia="ar-SA"/>
        </w:rPr>
        <w:t xml:space="preserve">3. Կատարողի և հնչյունագիր </w:t>
      </w:r>
      <w:r>
        <w:rPr>
          <w:rFonts w:ascii="GHEA Grapalat" w:eastAsia="Calibri" w:hAnsi="GHEA Grapalat" w:cs="GHEA Grapalat"/>
          <w:spacing w:val="-1"/>
          <w:kern w:val="1"/>
          <w:lang w:val="hy-AM" w:eastAsia="ar-SA"/>
        </w:rPr>
        <w:t xml:space="preserve">կամ տեսագրություն </w:t>
      </w:r>
      <w:r w:rsidRPr="00094024">
        <w:rPr>
          <w:rFonts w:ascii="GHEA Grapalat" w:eastAsia="Calibri" w:hAnsi="GHEA Grapalat" w:cs="GHEA Grapalat"/>
          <w:spacing w:val="-1"/>
          <w:kern w:val="1"/>
          <w:lang w:val="hy-AM" w:eastAsia="ar-SA"/>
        </w:rPr>
        <w:t>արտադրողի միջև վարձատրության բաշխումը կատարվում է նրանց միջև կնքված պայմանագրի համաձայն, իսկ դրա բացակայության դեպքում հասանելիք վարձատրությունը նրանց միջև բաշխվում է հավասարաչափ։</w:t>
      </w:r>
    </w:p>
    <w:p w:rsidR="00F16CDC" w:rsidRPr="00094024" w:rsidRDefault="00F16CDC" w:rsidP="00F16CDC">
      <w:pPr>
        <w:widowControl w:val="0"/>
        <w:suppressAutoHyphens/>
        <w:spacing w:line="360" w:lineRule="auto"/>
        <w:ind w:right="-9" w:firstLine="561"/>
        <w:jc w:val="both"/>
        <w:rPr>
          <w:rFonts w:ascii="Sylfaen" w:eastAsia="Calibri" w:hAnsi="Sylfaen" w:cs="Sylfaen"/>
          <w:b/>
          <w:spacing w:val="-1"/>
          <w:kern w:val="1"/>
          <w:sz w:val="22"/>
          <w:szCs w:val="22"/>
          <w:lang w:val="hy-AM" w:eastAsia="ar-SA"/>
        </w:rPr>
      </w:pPr>
      <w:r w:rsidRPr="00094024">
        <w:rPr>
          <w:rFonts w:ascii="GHEA Grapalat" w:eastAsia="Calibri" w:hAnsi="GHEA Grapalat" w:cs="GHEA Grapalat"/>
          <w:spacing w:val="-1"/>
          <w:kern w:val="1"/>
          <w:lang w:val="hy-AM" w:eastAsia="ar-SA"/>
        </w:rPr>
        <w:t>4. Սույն հոդվածի նպատակով հնչյունագրերը,</w:t>
      </w:r>
      <w:r>
        <w:rPr>
          <w:rFonts w:ascii="GHEA Grapalat" w:eastAsia="Calibri" w:hAnsi="GHEA Grapalat" w:cs="GHEA Grapalat"/>
          <w:spacing w:val="-1"/>
          <w:kern w:val="1"/>
          <w:lang w:val="hy-AM" w:eastAsia="ar-SA"/>
        </w:rPr>
        <w:t xml:space="preserve"> տեսագրությունները, </w:t>
      </w:r>
      <w:r w:rsidRPr="00094024">
        <w:rPr>
          <w:rFonts w:ascii="GHEA Grapalat" w:eastAsia="Calibri" w:hAnsi="GHEA Grapalat" w:cs="GHEA Grapalat"/>
          <w:spacing w:val="-1"/>
          <w:kern w:val="1"/>
          <w:lang w:val="hy-AM" w:eastAsia="ar-SA"/>
        </w:rPr>
        <w:t>որոնք հանրության համար մատչելի են դարձել սույն օրենքի 30-րդ հոդվածի համաձայն՝ դիտվում են որպես լույսընծայված:</w:t>
      </w:r>
    </w:p>
    <w:p w:rsidR="00F16CDC" w:rsidRPr="00094024" w:rsidRDefault="00F16CDC" w:rsidP="00F16CDC">
      <w:pPr>
        <w:widowControl w:val="0"/>
        <w:suppressAutoHyphens/>
        <w:spacing w:line="100" w:lineRule="atLeast"/>
        <w:ind w:right="-9"/>
        <w:jc w:val="both"/>
        <w:rPr>
          <w:rFonts w:ascii="Sylfaen" w:eastAsia="Calibri" w:hAnsi="Sylfaen" w:cs="Sylfaen"/>
          <w:b/>
          <w:spacing w:val="-1"/>
          <w:kern w:val="1"/>
          <w:sz w:val="22"/>
          <w:szCs w:val="22"/>
          <w:lang w:val="hy-AM" w:eastAsia="ar-SA"/>
        </w:rPr>
      </w:pPr>
    </w:p>
    <w:p w:rsidR="00F16CDC" w:rsidRPr="00094024" w:rsidRDefault="00F16CDC" w:rsidP="00F16CDC">
      <w:pPr>
        <w:suppressAutoHyphens/>
        <w:spacing w:line="100" w:lineRule="atLeast"/>
        <w:ind w:right="-11" w:firstLine="720"/>
        <w:jc w:val="center"/>
        <w:rPr>
          <w:rFonts w:ascii="GHEA Grapalat" w:eastAsia="Calibri" w:hAnsi="GHEA Grapalat" w:cs="GHEA Grapalat"/>
          <w:kern w:val="1"/>
          <w:lang w:val="hy-AM" w:eastAsia="ar-SA"/>
        </w:rPr>
      </w:pP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106. Տեսագրությունը և տեսագրություն արտադրողը</w:t>
      </w: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Տեսագրություն արտադրողն այն ֆիզիկական կամ իրավաբանական անձն է, ում նախաձեռնությամբ և պատասխանատվությամբ  պատրաստվում է տեսագրությունը:</w:t>
      </w:r>
    </w:p>
    <w:p w:rsidR="00F16CDC" w:rsidRPr="00094024" w:rsidRDefault="00F16CDC" w:rsidP="00F16CDC">
      <w:pPr>
        <w:suppressAutoHyphens/>
        <w:spacing w:line="360" w:lineRule="auto"/>
        <w:ind w:firstLine="561"/>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Տեսագրությունը տեսալսողական ստեղծագործության կամ շարժվող պատկերների տեսալսողական ամրագրումն է։ Շարժվող պատկերները միմյանց փոխկապակցված պատկերների ամրագրված շարք է՝ ձայնի ուղեկցությամբ կամ առանց դրա, որը հնարավոր է դիտել, իսկ ձայնի ուղեկցության դեպքում՝ նաև լսել։ Շարժվող պատկերներ</w:t>
      </w:r>
      <w:r>
        <w:rPr>
          <w:rFonts w:ascii="GHEA Grapalat" w:eastAsia="Calibri" w:hAnsi="GHEA Grapalat" w:cs="GHEA Grapalat"/>
          <w:kern w:val="1"/>
          <w:lang w:val="hy-AM" w:eastAsia="ar-SA"/>
        </w:rPr>
        <w:t>ը</w:t>
      </w:r>
      <w:r w:rsidRPr="00094024">
        <w:rPr>
          <w:rFonts w:ascii="GHEA Grapalat" w:eastAsia="Calibri" w:hAnsi="GHEA Grapalat" w:cs="GHEA Grapalat"/>
          <w:kern w:val="1"/>
          <w:lang w:val="hy-AM" w:eastAsia="ar-SA"/>
        </w:rPr>
        <w:t xml:space="preserve"> ստեղծագործական աշխատանքի արդյունք չեն և հեղինակային իրավունքի օբյեկտ չեն համարվում։</w:t>
      </w:r>
    </w:p>
    <w:p w:rsidR="00F16CDC" w:rsidRPr="00094024" w:rsidRDefault="00F16CDC" w:rsidP="00F16CDC">
      <w:pPr>
        <w:suppressAutoHyphens/>
        <w:spacing w:line="360" w:lineRule="auto"/>
        <w:ind w:right="-11"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 3. Սույն հոդվածի 2-րդ մասի համաձայն՝ տեսալսողական ամրագրումը շարժվող պատկերների շարքի մարմնավորումը (նյութականացված արտահայտումը) կամ դրանց ներկայացումն է ձայնի ուղեկցությամբ կամ առանց դրա, որը թույլ է տալիս դրանց ընկալումը, վերարտադրումը կամ հաղորդումը համապատասխան սարքերի միջոցով։</w:t>
      </w:r>
    </w:p>
    <w:p w:rsidR="00F16CDC" w:rsidRDefault="00F16CDC" w:rsidP="00F16CDC">
      <w:pPr>
        <w:suppressAutoHyphens/>
        <w:spacing w:line="360" w:lineRule="auto"/>
        <w:ind w:right="-11"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107. Տեսագրություն արտադրողի իրավունքները</w:t>
      </w: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Տեսագրություն արտադրողը բացառիկ իրավունք ունի թույլատրելու կամ արգելելու իր՝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1) տեսագրության վերարտադրությունը.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տեսագրության տարածումը, այդ թվում` ներմուծումը.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տեսագրությունը վարձույթով տալը.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տեսագրության փոխատվությունը.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hy-AM" w:eastAsia="ar-SA"/>
        </w:rPr>
        <w:t>5) տեսագրությունը հանրությանը մատչելի դարձնելը: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es-ES" w:eastAsia="ar-SA"/>
        </w:rPr>
        <w:t>2. Տեսագրություն արտադրողն</w:t>
      </w:r>
      <w:r w:rsidRPr="00094024">
        <w:rPr>
          <w:rFonts w:ascii="GHEA Grapalat" w:eastAsia="Calibri" w:hAnsi="GHEA Grapalat" w:cs="GHEA Grapalat"/>
          <w:bCs/>
          <w:spacing w:val="-1"/>
          <w:kern w:val="1"/>
          <w:lang w:val="hy-AM" w:eastAsia="ar-SA"/>
        </w:rPr>
        <w:t xml:space="preserve"> իրավունք չունի արգելելու երրորդ անձանց կողմից </w:t>
      </w:r>
      <w:r w:rsidRPr="00094024">
        <w:rPr>
          <w:rFonts w:ascii="GHEA Grapalat" w:eastAsia="Calibri" w:hAnsi="GHEA Grapalat" w:cs="GHEA Grapalat"/>
          <w:spacing w:val="-1"/>
          <w:kern w:val="1"/>
          <w:lang w:val="hy-AM" w:eastAsia="ar-SA"/>
        </w:rPr>
        <w:t>տեսագրության օրինակների</w:t>
      </w:r>
      <w:r w:rsidRPr="00094024">
        <w:rPr>
          <w:rFonts w:ascii="GHEA Grapalat" w:eastAsia="Calibri" w:hAnsi="GHEA Grapalat" w:cs="GHEA Grapalat"/>
          <w:bCs/>
          <w:spacing w:val="-1"/>
          <w:kern w:val="1"/>
          <w:lang w:val="hy-AM" w:eastAsia="ar-SA"/>
        </w:rPr>
        <w:t xml:space="preserve"> տարածումը Հայաստանի Հանրապետությունում, եթե դրանք տեսագրություն արտադրողի կողմից կամ նրա համաձայնությամբ քաղաքացիական շրջանառության մեջ են դրվել Հայաստանի Հանրապետությունում կամ այլ երկրում, որի հետ գործում է ընդհանուր շուկայի կամ ընդհանուր մաքսային սահմանի մասին Հայաստանի Հանրապետության միջազգային պայմանագիր:</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w:t>
      </w:r>
      <w:r w:rsidRPr="00094024">
        <w:rPr>
          <w:rFonts w:ascii="GHEA Grapalat" w:eastAsia="Calibri" w:hAnsi="GHEA Grapalat" w:cs="GHEA Grapalat"/>
          <w:kern w:val="1"/>
          <w:lang w:val="es-ES" w:eastAsia="ar-SA"/>
        </w:rPr>
        <w:t>. Ս</w:t>
      </w:r>
      <w:r w:rsidRPr="00094024">
        <w:rPr>
          <w:rFonts w:ascii="GHEA Grapalat" w:eastAsia="Calibri" w:hAnsi="GHEA Grapalat" w:cs="GHEA Grapalat"/>
          <w:kern w:val="1"/>
          <w:lang w:val="hy-AM" w:eastAsia="ar-SA"/>
        </w:rPr>
        <w:t xml:space="preserve">ույն հոդվածի 1-ին մասով նախատեսված իրավունքներն օրենքով սահմանված կարգով ամբողջությամբ կամ </w:t>
      </w:r>
      <w:r w:rsidRPr="00094024">
        <w:rPr>
          <w:rFonts w:ascii="GHEA Grapalat" w:eastAsia="Calibri" w:hAnsi="GHEA Grapalat" w:cs="GHEA Grapalat"/>
          <w:kern w:val="1"/>
          <w:lang w:val="es-ES" w:eastAsia="ar-SA"/>
        </w:rPr>
        <w:t xml:space="preserve">մասնակիորեն կարող են </w:t>
      </w:r>
      <w:r w:rsidRPr="00094024">
        <w:rPr>
          <w:rFonts w:ascii="GHEA Grapalat" w:eastAsia="Calibri" w:hAnsi="GHEA Grapalat" w:cs="GHEA Grapalat"/>
          <w:spacing w:val="-1"/>
          <w:kern w:val="1"/>
          <w:lang w:val="hy-AM" w:eastAsia="ar-SA"/>
        </w:rPr>
        <w:t>փոխանցվել զիջման պայմանագրով այլ անձի կամ տրամադրվել լիցենզային պայմանագրով։</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bCs/>
          <w:kern w:val="1"/>
          <w:lang w:val="hy-AM" w:eastAsia="ar-SA"/>
        </w:rPr>
        <w:t>Հոդված 108. Տեսագրության նկատմամբ իրավունքների գործողության ժամկետը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Տեսագրություն արտադրողի գույքային իրավունքները ծագում են ամրագրման պահից և գործում են 50 տարի։</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2. Եթե այդ ժամանակահատվածում տեսագրությունն օրինական ճանապարհով լույս է ընծայվել կամ </w:t>
      </w:r>
      <w:r>
        <w:rPr>
          <w:rFonts w:ascii="GHEA Grapalat" w:eastAsia="Calibri" w:hAnsi="GHEA Grapalat" w:cs="GHEA Grapalat"/>
          <w:kern w:val="1"/>
          <w:lang w:val="hy-AM" w:eastAsia="ar-SA"/>
        </w:rPr>
        <w:t>հաղորդվել է</w:t>
      </w:r>
      <w:r w:rsidRPr="00094024">
        <w:rPr>
          <w:rFonts w:ascii="GHEA Grapalat" w:eastAsia="Calibri" w:hAnsi="GHEA Grapalat" w:cs="GHEA Grapalat"/>
          <w:kern w:val="1"/>
          <w:lang w:val="hy-AM" w:eastAsia="ar-SA"/>
        </w:rPr>
        <w:t xml:space="preserve"> հանրությանը, ապա տեսագրություն արտադրողի իրավունքները ծագում են առաջին այդպիսի լույսընծայման կամ առաջին անգամ </w:t>
      </w:r>
      <w:r w:rsidRPr="00D15E52">
        <w:rPr>
          <w:rFonts w:ascii="GHEA Grapalat" w:eastAsia="Calibri" w:hAnsi="GHEA Grapalat" w:cs="GHEA Grapalat"/>
          <w:kern w:val="1"/>
          <w:lang w:val="hy-AM" w:eastAsia="ar-SA"/>
        </w:rPr>
        <w:t>հանրությանը հաղորդելու պահից</w:t>
      </w:r>
      <w:r w:rsidRPr="00094024">
        <w:rPr>
          <w:rFonts w:ascii="GHEA Grapalat" w:eastAsia="Calibri" w:hAnsi="GHEA Grapalat" w:cs="GHEA Grapalat"/>
          <w:kern w:val="1"/>
          <w:lang w:val="hy-AM" w:eastAsia="ar-SA"/>
        </w:rPr>
        <w:t xml:space="preserve"> (որն  ավելի շուտ է տեղի ունեցել) և գործում են 50 տարի։</w:t>
      </w:r>
    </w:p>
    <w:p w:rsidR="00F16CDC" w:rsidRPr="00094024" w:rsidRDefault="00F16CDC" w:rsidP="00F16CDC">
      <w:pPr>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3. Տեսագրություն արտադրողի գույքային իրավունքներն անցնում են   իրավահաջորդին սույն հոդվածի 1-ին և 2-րդ մասերով սահմանված ժամկետի մնացած ժամանակահատվածում: </w:t>
      </w:r>
    </w:p>
    <w:p w:rsidR="00F16CDC" w:rsidRPr="00094024" w:rsidRDefault="00F16CDC" w:rsidP="00F16CDC">
      <w:pPr>
        <w:widowControl w:val="0"/>
        <w:suppressAutoHyphens/>
        <w:spacing w:line="360" w:lineRule="auto"/>
        <w:ind w:right="-11" w:firstLine="720"/>
        <w:jc w:val="center"/>
        <w:rPr>
          <w:rFonts w:ascii="GHEA Grapalat" w:eastAsia="Calibri" w:hAnsi="GHEA Grapalat" w:cs="GHEA Grapalat"/>
          <w:b/>
          <w:kern w:val="1"/>
          <w:lang w:val="hy-AM" w:eastAsia="ar-SA"/>
        </w:rPr>
      </w:pPr>
    </w:p>
    <w:p w:rsidR="00F16CDC" w:rsidRPr="00A8244C" w:rsidRDefault="00F16CDC" w:rsidP="00F16CDC">
      <w:pPr>
        <w:suppressAutoHyphens/>
        <w:spacing w:line="360" w:lineRule="auto"/>
        <w:ind w:firstLine="720"/>
        <w:jc w:val="both"/>
        <w:rPr>
          <w:rFonts w:ascii="GHEA Grapalat" w:eastAsia="Calibri" w:hAnsi="GHEA Grapalat" w:cs="GHEA Grapalat"/>
          <w:b/>
          <w:kern w:val="1"/>
          <w:lang w:val="hy-AM" w:eastAsia="ar-SA"/>
        </w:rPr>
      </w:pPr>
      <w:r w:rsidRPr="00A8244C">
        <w:rPr>
          <w:rFonts w:ascii="GHEA Grapalat" w:eastAsia="Calibri" w:hAnsi="GHEA Grapalat" w:cs="GHEA Grapalat"/>
          <w:b/>
          <w:bCs/>
          <w:kern w:val="1"/>
          <w:lang w:val="hy-AM" w:eastAsia="ar-SA"/>
        </w:rPr>
        <w:t xml:space="preserve">Հոդված 109. </w:t>
      </w:r>
      <w:r w:rsidRPr="00A8244C">
        <w:rPr>
          <w:rFonts w:ascii="GHEA Grapalat" w:eastAsia="Calibri" w:hAnsi="GHEA Grapalat" w:cs="GHEA Grapalat"/>
          <w:b/>
          <w:kern w:val="1"/>
          <w:lang w:val="hy-AM" w:eastAsia="ar-SA"/>
        </w:rPr>
        <w:t>Հեռարձակող կազմակերպության կամ մալուխով վերահաղորդող կազմակերպության հաղորդումը</w:t>
      </w:r>
    </w:p>
    <w:p w:rsidR="00F16CDC" w:rsidRPr="00A8244C" w:rsidRDefault="00F16CDC" w:rsidP="00F16CDC">
      <w:pPr>
        <w:suppressAutoHyphens/>
        <w:spacing w:line="360" w:lineRule="auto"/>
        <w:ind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 xml:space="preserve">1. Հեռարձակող կազմակերպության կամ մալուխով վերահաղորդող կազմակերպության հաղորդումն այն հաղորդումն է, որը պատրաստվել է հեռարձակող կամ </w:t>
      </w:r>
      <w:r w:rsidRPr="00A8244C">
        <w:rPr>
          <w:rFonts w:ascii="GHEA Grapalat" w:eastAsia="Calibri" w:hAnsi="GHEA Grapalat" w:cs="GHEA Grapalat"/>
          <w:kern w:val="1"/>
          <w:lang w:val="hy-AM" w:eastAsia="ar-SA"/>
        </w:rPr>
        <w:lastRenderedPageBreak/>
        <w:t xml:space="preserve">մալուխով վերահաղորդող կազմակերպության կամ նրա պատվերով և միջոցներով՝ այլ անձի կողմից։ </w:t>
      </w:r>
    </w:p>
    <w:p w:rsidR="00F16CDC" w:rsidRPr="00A8244C" w:rsidRDefault="00F16CDC" w:rsidP="00F16CDC">
      <w:pPr>
        <w:widowControl w:val="0"/>
        <w:suppressAutoHyphens/>
        <w:spacing w:line="100" w:lineRule="atLeast"/>
        <w:ind w:right="-11" w:firstLine="720"/>
        <w:jc w:val="both"/>
        <w:rPr>
          <w:rFonts w:ascii="GHEA Grapalat" w:eastAsia="Calibri" w:hAnsi="GHEA Grapalat" w:cs="GHEA Grapalat"/>
          <w:kern w:val="1"/>
          <w:lang w:val="hy-AM" w:eastAsia="ar-SA"/>
        </w:rPr>
      </w:pPr>
    </w:p>
    <w:p w:rsidR="00F16CDC" w:rsidRPr="00A8244C"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A8244C">
        <w:rPr>
          <w:rFonts w:ascii="GHEA Grapalat" w:eastAsia="Calibri" w:hAnsi="GHEA Grapalat" w:cs="GHEA Grapalat"/>
          <w:b/>
          <w:kern w:val="1"/>
          <w:lang w:val="hy-AM" w:eastAsia="ar-SA"/>
        </w:rPr>
        <w:t>Հոդված 110. Հեռարձակող կազմակերպության և մալուխով վերահաղորդող կազմակերպության գույքային իրավունքներն իր հաղորդման նկատմամբ</w:t>
      </w:r>
    </w:p>
    <w:p w:rsidR="00F16CDC" w:rsidRPr="00A8244C"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1. Հեռարձակող կազմակերպությունը և մալուխով վերահաղորդող կազմակերպությունը բացառիկ իրավունք ունեն արգելելու կամ թույլատրելու իրենց ՝</w:t>
      </w:r>
    </w:p>
    <w:p w:rsidR="00F16CDC" w:rsidRPr="00A8244C"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1) հաղորդման ամրագրումը.</w:t>
      </w:r>
    </w:p>
    <w:p w:rsidR="00F16CDC" w:rsidRPr="00A8244C"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2) հաղորդման ամրագրման վերարտադրությունը.</w:t>
      </w:r>
    </w:p>
    <w:p w:rsidR="00F16CDC" w:rsidRPr="00A8244C"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3) հաղորդման ամրագրման տարածումը, այդ թվում` ներմուծումը.</w:t>
      </w:r>
    </w:p>
    <w:p w:rsidR="00F16CDC" w:rsidRPr="00A8244C"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4) հաղորդման վերահեռարձակումը.</w:t>
      </w:r>
    </w:p>
    <w:p w:rsidR="00F16CDC" w:rsidRPr="00A8244C" w:rsidRDefault="00F16CDC" w:rsidP="00F16CDC">
      <w:pPr>
        <w:widowControl w:val="0"/>
        <w:suppressAutoHyphens/>
        <w:spacing w:line="360" w:lineRule="auto"/>
        <w:ind w:right="-284" w:firstLine="709"/>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5) հաղորդման երկրորդային հեռարձակումը, եթե նման հաղորդումն իրականացվում է հանրության համար վճարովի մուտքով վայրերում.</w:t>
      </w:r>
    </w:p>
    <w:p w:rsidR="00F16CDC" w:rsidRPr="00A8244C"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6) հաղորդումը  մատչելի դարձնելը հանրությանը ։</w:t>
      </w:r>
    </w:p>
    <w:p w:rsidR="00F16CDC" w:rsidRPr="00A8244C" w:rsidRDefault="00F16CDC" w:rsidP="00F16CDC">
      <w:pPr>
        <w:suppressAutoHyphens/>
        <w:spacing w:line="360" w:lineRule="auto"/>
        <w:ind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2</w:t>
      </w:r>
      <w:r w:rsidRPr="00A8244C">
        <w:rPr>
          <w:rFonts w:ascii="GHEA Grapalat" w:eastAsia="Calibri" w:hAnsi="GHEA Grapalat" w:cs="GHEA Grapalat"/>
          <w:kern w:val="1"/>
          <w:lang w:val="es-ES" w:eastAsia="ar-SA"/>
        </w:rPr>
        <w:t>. Ս</w:t>
      </w:r>
      <w:r w:rsidRPr="00A8244C">
        <w:rPr>
          <w:rFonts w:ascii="GHEA Grapalat" w:eastAsia="Calibri" w:hAnsi="GHEA Grapalat" w:cs="GHEA Grapalat"/>
          <w:kern w:val="1"/>
          <w:lang w:val="hy-AM" w:eastAsia="ar-SA"/>
        </w:rPr>
        <w:t xml:space="preserve">ույն հոդվածի 1-ին մասով նախատեսված իրավունքներն օրենքով սահմանված կարգով, ամբողջությամբ կամ </w:t>
      </w:r>
      <w:r w:rsidRPr="00A8244C">
        <w:rPr>
          <w:rFonts w:ascii="GHEA Grapalat" w:eastAsia="Calibri" w:hAnsi="GHEA Grapalat" w:cs="GHEA Grapalat"/>
          <w:kern w:val="1"/>
          <w:lang w:val="es-ES" w:eastAsia="ar-SA"/>
        </w:rPr>
        <w:t xml:space="preserve">մասնակիորեն, </w:t>
      </w:r>
      <w:r w:rsidRPr="00A8244C">
        <w:rPr>
          <w:rFonts w:ascii="GHEA Grapalat" w:eastAsia="Calibri" w:hAnsi="GHEA Grapalat" w:cs="GHEA Grapalat"/>
          <w:spacing w:val="-1"/>
          <w:kern w:val="1"/>
          <w:lang w:val="hy-AM" w:eastAsia="ar-SA"/>
        </w:rPr>
        <w:t>այլ անձի</w:t>
      </w:r>
      <w:r w:rsidRPr="00A8244C">
        <w:rPr>
          <w:rFonts w:ascii="GHEA Grapalat" w:eastAsia="Calibri" w:hAnsi="GHEA Grapalat" w:cs="GHEA Grapalat"/>
          <w:kern w:val="1"/>
          <w:lang w:val="es-ES" w:eastAsia="ar-SA"/>
        </w:rPr>
        <w:t xml:space="preserve"> կարող են </w:t>
      </w:r>
      <w:r w:rsidRPr="00A8244C">
        <w:rPr>
          <w:rFonts w:ascii="GHEA Grapalat" w:eastAsia="Calibri" w:hAnsi="GHEA Grapalat" w:cs="GHEA Grapalat"/>
          <w:spacing w:val="-1"/>
          <w:kern w:val="1"/>
          <w:lang w:val="hy-AM" w:eastAsia="ar-SA"/>
        </w:rPr>
        <w:t>փոխանցվել զիջման պայմանագրով կամ օգտագործման տրամադրվել լիցենզային պայմանագրով։</w:t>
      </w:r>
    </w:p>
    <w:p w:rsidR="00F16CDC" w:rsidRPr="00A8244C" w:rsidRDefault="00F16CDC" w:rsidP="00F16CDC">
      <w:pPr>
        <w:suppressAutoHyphens/>
        <w:spacing w:line="360" w:lineRule="auto"/>
        <w:ind w:firstLine="720"/>
        <w:jc w:val="both"/>
        <w:rPr>
          <w:rFonts w:ascii="GHEA Grapalat" w:eastAsia="Calibri" w:hAnsi="GHEA Grapalat" w:cs="GHEA Grapalat"/>
          <w:kern w:val="1"/>
          <w:lang w:val="hy-AM" w:eastAsia="ar-SA"/>
        </w:rPr>
      </w:pPr>
    </w:p>
    <w:p w:rsidR="00F16CDC" w:rsidRPr="00A8244C"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A8244C">
        <w:rPr>
          <w:rFonts w:ascii="GHEA Grapalat" w:eastAsia="Calibri" w:hAnsi="GHEA Grapalat" w:cs="GHEA Grapalat"/>
          <w:b/>
          <w:bCs/>
          <w:kern w:val="1"/>
          <w:lang w:val="hy-AM" w:eastAsia="ar-SA"/>
        </w:rPr>
        <w:t>Հոդված 111. Հեռարձակող կազմակերպության և մալուխով վերահաղորդող կազմակերպության իրավունքների գործողության ժամկետը</w:t>
      </w:r>
    </w:p>
    <w:p w:rsidR="00F16CDC" w:rsidRPr="00A8244C"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1. Հեռարձակող կազմակերպության և մալուխով վերահաղորդող կազմակերպության գույքային իրավունքները գործում են հաղորդման առաջին հեռարձակման պահից` 50 տարի։</w:t>
      </w:r>
    </w:p>
    <w:p w:rsidR="00F16CDC" w:rsidRPr="00A8244C" w:rsidRDefault="00F16CDC" w:rsidP="00F16CDC">
      <w:pPr>
        <w:suppressAutoHyphens/>
        <w:spacing w:after="120" w:line="360" w:lineRule="auto"/>
        <w:ind w:firstLine="720"/>
        <w:jc w:val="both"/>
        <w:rPr>
          <w:rFonts w:ascii="GHEA Grapalat" w:eastAsia="Calibri" w:hAnsi="GHEA Grapalat" w:cs="GHEA Grapalat"/>
          <w:kern w:val="1"/>
          <w:lang w:val="hy-AM" w:eastAsia="ar-SA"/>
        </w:rPr>
      </w:pPr>
      <w:r w:rsidRPr="00A8244C">
        <w:rPr>
          <w:rFonts w:ascii="GHEA Grapalat" w:eastAsia="Calibri" w:hAnsi="GHEA Grapalat" w:cs="GHEA Grapalat"/>
          <w:kern w:val="1"/>
          <w:lang w:val="hy-AM" w:eastAsia="ar-SA"/>
        </w:rPr>
        <w:t xml:space="preserve">2. Հեռարձակող կազմակերպության և մալուխով վերահաղորդող կազմակերպության գույքային իրավունքներն անցնում են իրավահաջորդին սույն հոդվածի 1-ին մասով սահմանված ժամկետի մնացած ժամանակահատվածում: </w:t>
      </w:r>
    </w:p>
    <w:p w:rsidR="00F16CDC" w:rsidRPr="00A8244C" w:rsidRDefault="00F16CDC" w:rsidP="00F16CDC">
      <w:pPr>
        <w:suppressAutoHyphens/>
        <w:spacing w:line="360" w:lineRule="auto"/>
        <w:ind w:right="-11" w:firstLine="720"/>
        <w:jc w:val="both"/>
        <w:rPr>
          <w:rFonts w:eastAsia="Calibri"/>
          <w:kern w:val="1"/>
          <w:lang w:val="hy-AM" w:eastAsia="ar-SA"/>
        </w:rPr>
      </w:pP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hAnsi="GHEA Grapalat" w:cs="GHEA Grapalat"/>
          <w:b/>
          <w:bCs/>
          <w:kern w:val="1"/>
          <w:lang w:val="hy-AM" w:eastAsia="ar-SA"/>
        </w:rPr>
        <w:t>Հոդված 112. Հրատարակչի գույքային իրավունքները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1. Հրատարակչական, պոլիգրաֆիական և գեղարվեստական ներքին և արտաքին ձևավորման նկատմամբ բացառիկ իրավունքը պատկանում է տվյալ ձևավորումն իրականացրած հրատարակչին։</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Հրատարակիչն իրավունք ունի արգելելու կամ թույլատրելու երրորդ անձանց իր հրատարակությունների հրատարակչական ձևավորումների վերարտադրությունը։</w:t>
      </w:r>
    </w:p>
    <w:p w:rsidR="00F16CDC"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Հրատարակիչը կարող է պայմանագրով այլ անձանց տրամադրել հրատարակչական ձևավորումն օգտագործելու իրավունքը։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 4</w:t>
      </w:r>
      <w:r w:rsidRPr="00094024">
        <w:rPr>
          <w:rFonts w:ascii="GHEA Grapalat" w:eastAsia="Calibri" w:hAnsi="GHEA Grapalat" w:cs="GHEA Grapalat"/>
          <w:kern w:val="1"/>
          <w:lang w:val="es-ES" w:eastAsia="ar-SA"/>
        </w:rPr>
        <w:t>. Ս</w:t>
      </w:r>
      <w:r w:rsidRPr="00094024">
        <w:rPr>
          <w:rFonts w:ascii="GHEA Grapalat" w:eastAsia="Calibri" w:hAnsi="GHEA Grapalat" w:cs="GHEA Grapalat"/>
          <w:kern w:val="1"/>
          <w:lang w:val="hy-AM" w:eastAsia="ar-SA"/>
        </w:rPr>
        <w:t xml:space="preserve">ույն հոդվածի 1-ին մասով նախատեսված իրավունքն օրենքով սահմանված կարգով, ամբողջությամբ կամ </w:t>
      </w:r>
      <w:r w:rsidRPr="00094024">
        <w:rPr>
          <w:rFonts w:ascii="GHEA Grapalat" w:eastAsia="Calibri" w:hAnsi="GHEA Grapalat" w:cs="GHEA Grapalat"/>
          <w:kern w:val="1"/>
          <w:lang w:val="es-ES" w:eastAsia="ar-SA"/>
        </w:rPr>
        <w:t xml:space="preserve">մասնակիորեն, </w:t>
      </w:r>
      <w:r w:rsidRPr="00094024">
        <w:rPr>
          <w:rFonts w:ascii="GHEA Grapalat" w:eastAsia="Calibri" w:hAnsi="GHEA Grapalat" w:cs="GHEA Grapalat"/>
          <w:spacing w:val="-1"/>
          <w:kern w:val="1"/>
          <w:lang w:val="hy-AM" w:eastAsia="ar-SA"/>
        </w:rPr>
        <w:t>այլ անձի</w:t>
      </w:r>
      <w:r w:rsidRPr="00094024">
        <w:rPr>
          <w:rFonts w:ascii="GHEA Grapalat" w:eastAsia="Calibri" w:hAnsi="GHEA Grapalat" w:cs="GHEA Grapalat"/>
          <w:kern w:val="1"/>
          <w:lang w:val="es-ES" w:eastAsia="ar-SA"/>
        </w:rPr>
        <w:t xml:space="preserve"> կարող են </w:t>
      </w:r>
      <w:r w:rsidRPr="00094024">
        <w:rPr>
          <w:rFonts w:ascii="GHEA Grapalat" w:eastAsia="Calibri" w:hAnsi="GHEA Grapalat" w:cs="GHEA Grapalat"/>
          <w:spacing w:val="-1"/>
          <w:kern w:val="1"/>
          <w:lang w:val="hy-AM" w:eastAsia="ar-SA"/>
        </w:rPr>
        <w:t>փոխանցվել զիջման պայմանագրով կամ օգտագործման տրամադրվել լիցենզային պայմանագրով:</w:t>
      </w:r>
    </w:p>
    <w:p w:rsidR="00F16CDC" w:rsidRPr="00094024" w:rsidRDefault="00F16CDC" w:rsidP="00F16CDC">
      <w:pPr>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5. Հրատարակչի գույքային իրավունքը ծագում է ստեղծագործության հրատարակման պահից և գործում է 50 տարի։</w:t>
      </w:r>
    </w:p>
    <w:p w:rsidR="00F16CDC" w:rsidRPr="00094024" w:rsidRDefault="00F16CDC" w:rsidP="00F16CDC">
      <w:pPr>
        <w:suppressAutoHyphens/>
        <w:spacing w:after="120" w:line="360" w:lineRule="auto"/>
        <w:ind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after="12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Հոդված </w:t>
      </w:r>
      <w:r w:rsidRPr="00094024">
        <w:rPr>
          <w:rFonts w:ascii="GHEA Grapalat" w:eastAsia="Calibri" w:hAnsi="GHEA Grapalat" w:cs="GHEA Grapalat"/>
          <w:b/>
          <w:iCs/>
          <w:kern w:val="1"/>
          <w:lang w:val="hy-AM" w:eastAsia="ar-SA"/>
        </w:rPr>
        <w:t>113</w:t>
      </w:r>
      <w:r w:rsidRPr="00094024">
        <w:rPr>
          <w:rFonts w:ascii="GHEA Grapalat" w:eastAsia="Calibri" w:hAnsi="GHEA Grapalat" w:cs="GHEA Grapalat"/>
          <w:b/>
          <w:kern w:val="1"/>
          <w:lang w:val="hy-AM" w:eastAsia="ar-SA"/>
        </w:rPr>
        <w:t>. Չհրատարակված ստեղծագործությունների պահպանությունը</w:t>
      </w:r>
    </w:p>
    <w:p w:rsidR="00F16CDC" w:rsidRPr="00094024" w:rsidRDefault="00F16CDC" w:rsidP="00F16CDC">
      <w:pPr>
        <w:suppressAutoHyphens/>
        <w:spacing w:after="12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Ցանկացած անձ, որը գույքային իրավունքների գործողության ժամկետի ավարտից հետո առաջին անգամ օրինական ճանապարհով հրատարակում կամ այլ միջոցներով հաղորդում է հանրությանը անտիպ ստեղծագործությունը, օգտվում է հեղինակի՝ սույն օրենքով նախատեսված գույքային իրավունքներից:</w:t>
      </w:r>
    </w:p>
    <w:p w:rsidR="00F16CDC" w:rsidRPr="00094024" w:rsidRDefault="00F16CDC" w:rsidP="00F16CDC">
      <w:pPr>
        <w:suppressAutoHyphens/>
        <w:spacing w:after="12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Անտիպ ստեղծագործության նկատմամբ իրավունքները ծագում են առաջին անգամ օրինական ճանապարհով դրա հրատարակման կամ այլ միջոցներով հանրությանը մատչելի դարձնելու պահից և գործում են 25 տարի։</w:t>
      </w:r>
    </w:p>
    <w:p w:rsidR="00F16CDC" w:rsidRPr="00094024" w:rsidRDefault="00F16CDC" w:rsidP="00F16CDC">
      <w:pPr>
        <w:suppressAutoHyphens/>
        <w:spacing w:after="120" w:line="100" w:lineRule="atLeast"/>
        <w:ind w:firstLine="720"/>
        <w:jc w:val="both"/>
        <w:rPr>
          <w:rFonts w:ascii="GHEA Grapalat" w:eastAsia="Calibri" w:hAnsi="GHEA Grapalat" w:cs="GHEA Grapalat"/>
          <w:kern w:val="1"/>
          <w:lang w:val="hy-AM" w:eastAsia="ar-SA"/>
        </w:rPr>
      </w:pPr>
    </w:p>
    <w:p w:rsidR="00F16CDC" w:rsidRPr="00094024" w:rsidRDefault="00F16CDC" w:rsidP="00F16CDC">
      <w:pPr>
        <w:tabs>
          <w:tab w:val="left" w:pos="-1080"/>
          <w:tab w:val="left" w:pos="-720"/>
          <w:tab w:val="left" w:pos="0"/>
          <w:tab w:val="left" w:pos="720"/>
          <w:tab w:val="left" w:pos="1440"/>
          <w:tab w:val="left" w:pos="2160"/>
          <w:tab w:val="right" w:leader="dot" w:pos="9331"/>
        </w:tabs>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114. Քննադատական և գիտական աշխատությունների հրատարակությունները</w:t>
      </w:r>
    </w:p>
    <w:p w:rsidR="00F16CDC" w:rsidRPr="00094024" w:rsidRDefault="00F16CDC" w:rsidP="00F16CDC">
      <w:pPr>
        <w:tabs>
          <w:tab w:val="left" w:pos="-1080"/>
          <w:tab w:val="left" w:pos="-720"/>
          <w:tab w:val="left" w:pos="0"/>
          <w:tab w:val="left" w:pos="720"/>
          <w:tab w:val="left" w:pos="1440"/>
          <w:tab w:val="left" w:pos="2160"/>
          <w:tab w:val="right" w:leader="dot" w:pos="9331"/>
        </w:tabs>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Ցանկացած անձ, որը պատրաստում է հանրության սեփականությունը դարձած ստեղծագործությունների քննադատական և գիտական հրատարակությունները, որոնք, լինելով գիտահետազոտական աշխատանքների  արդյունք, էականորեն տարբերվում են տվյալ աշխատության արդեն հայտնի հրատարակություններից, օգտվում է հեղինակի՝ սույն օրենքով նախատեսված գույքային  իրավունքներից։</w:t>
      </w:r>
    </w:p>
    <w:p w:rsidR="00F16CDC" w:rsidRPr="00094024" w:rsidRDefault="00F16CDC" w:rsidP="00F16CDC">
      <w:pPr>
        <w:suppressAutoHyphens/>
        <w:spacing w:line="360" w:lineRule="auto"/>
        <w:ind w:right="-11"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lastRenderedPageBreak/>
        <w:t xml:space="preserve">2. Սույն հոդվածի 1-ին մասում նշված իրավունքները գործում են 30 տարի` քննադատական և գիտական հրատարակության առաջին օրինական հրատարակության պահից։ </w:t>
      </w:r>
    </w:p>
    <w:p w:rsidR="00F16CDC" w:rsidRPr="00094024" w:rsidRDefault="00F16CDC" w:rsidP="00F16CDC">
      <w:pPr>
        <w:widowControl w:val="0"/>
        <w:suppressAutoHyphens/>
        <w:spacing w:line="100" w:lineRule="atLeast"/>
        <w:ind w:right="-11"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115. Տվյալների բազան և տվյալների բազա պատրաստողը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Սույն գլխի իմաստով </w:t>
      </w:r>
      <w:r w:rsidRPr="00094024">
        <w:rPr>
          <w:rFonts w:ascii="GHEA Grapalat" w:eastAsia="Calibri" w:hAnsi="GHEA Grapalat" w:cs="GHEA Grapalat"/>
          <w:spacing w:val="-1"/>
          <w:kern w:val="1"/>
          <w:lang w:val="hy-AM" w:eastAsia="ar-SA"/>
        </w:rPr>
        <w:t>տվյալների բազան անկախ ստեղծագործությունների, տվյալների կամ այլ նյութերի համակարգված կամ հետևողական ձևով դասավորված հավաքածու է, որը անհատապես մատչելի է էլեկտրոնային կամ այլ եղանակով</w:t>
      </w:r>
      <w:r w:rsidRPr="00094024">
        <w:rPr>
          <w:rFonts w:ascii="GHEA Grapalat" w:eastAsia="Calibri" w:hAnsi="GHEA Grapalat" w:cs="GHEA Grapalat"/>
          <w:kern w:val="1"/>
          <w:lang w:val="hy-AM" w:eastAsia="ar-SA"/>
        </w:rPr>
        <w:t xml:space="preserve"> և որի պարունակության ձեռքբերումը, ճշգրտումը կամ ներկայացումը պահանջում է որակական կամ քանակական էական ներդրում։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Սույն օրենքի իմաստով տվյալների բազա պատրաստող է համարվում ցանկացած անձ, որն իր նախաձեռնությամբ և պատասխանատվությամբ որակապես և (կամ) քանակապես էական ներդրում է կատարել տվյալների բազայի պարունակության ձեռքբերման, ճշգրտման կամ ներկայացման համար։</w:t>
      </w:r>
    </w:p>
    <w:p w:rsidR="00F16CDC" w:rsidRPr="00094024" w:rsidRDefault="00F16CDC" w:rsidP="00F16CDC">
      <w:pPr>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3. Տվյալների բազայի պարունակության որևէ որակական կամ քանակական էական փոփոխություն, ներառյալ` հաջորդական լրացումների, վերացման կամ ձևափոխումների հավաքական արդյունքից բխող որևէ էական փոփոխություն, որը հանգեցնում է տվյալների բազայի համար որակական կամ քանակական էական նոր ներդրումների, համարվում է որպես այդ ներդրումից բխող նոր տվյալների բազա։</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b/>
          <w:kern w:val="1"/>
          <w:lang w:val="hy-AM" w:eastAsia="ar-SA"/>
        </w:rPr>
      </w:pPr>
    </w:p>
    <w:p w:rsidR="00F16CDC" w:rsidRDefault="00F16CDC" w:rsidP="00F16CDC">
      <w:pPr>
        <w:widowControl w:val="0"/>
        <w:suppressAutoHyphens/>
        <w:spacing w:line="360" w:lineRule="auto"/>
        <w:ind w:right="-11"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116. Տվյալների բազայի պահպանությունը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Սույն գլխով նախատեսված տվյալների բազայի պահպանությունը կիրառվում է`</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տվյալների բազայի ամբողջ պարունակության նկատմամբ.</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դրա պարունակության որակապես կամ քանակապես յուրաքանչյուր էական մասի նկատմամբ.</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դրա պարունակության որակապես կամ քանակապես ոչ էական մասերի նկատմամբ, երբ դրանք օգտագործվում են կրկնվող և հետևողական ձևով, որը հակասում է տվյալների բազայի բնականոն օգտագործման պահանջներին կամ անհիմն վնասում է տվյալների բազա պատրաստողի օրինական շահերը։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2. Սույն գլխով նախատեսված պահպանությունը չի կիրառվում էլեկտրոնային տվյալների բազաների պատրաստման կամ շահագործման համար օգտագործված համակարգչային ծրագրերի նկատմամբ։</w:t>
      </w:r>
    </w:p>
    <w:p w:rsidR="00F16CDC" w:rsidRPr="00094024" w:rsidRDefault="00F16CDC" w:rsidP="00F16CDC">
      <w:pPr>
        <w:widowControl w:val="0"/>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3. Սույն հոդվածի 1-ին մասով նախատեսված պահպանությունը կիրառվում է տվյալների բազայի կամ դրա պարունակության նկատմամբ` անկախ տվյալների բազայի պարունակության նկատմամբ հեղինակային իրավունքի կամ հարակից իրավունքների պահպանությունից և չի վնասում տվյալների բազայի պարունակության նկատմամբ գոյություն ունեցող իրավունքները։ </w:t>
      </w:r>
    </w:p>
    <w:p w:rsidR="00F16CDC" w:rsidRPr="00094024" w:rsidRDefault="00F16CDC" w:rsidP="00F16CDC">
      <w:pPr>
        <w:widowControl w:val="0"/>
        <w:suppressAutoHyphens/>
        <w:spacing w:line="100" w:lineRule="atLeast"/>
        <w:ind w:right="-11"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117. Տվյալների բազա պատրաստողի իրավունքները</w:t>
      </w: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Տվյալների բազա պատրաստողը բացառիկ իրավունք ունի արգելելու կամ թույլատրելու իր ՝</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տվյալների բազայի վերարտադրությունը.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տվյալների բազայի օրինակների տարածումը.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տվյալների բազայի օրինակների վարձույթով տալը.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տվյալների բազան հանրությանը մատչելի դարձնելը.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hy-AM" w:eastAsia="ar-SA"/>
        </w:rPr>
        <w:t>5) տվյալների բազայի հաղորդումը հանրությանը այլ ձևերով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es-ES" w:eastAsia="ar-SA"/>
        </w:rPr>
        <w:t>2. Ս</w:t>
      </w:r>
      <w:r w:rsidRPr="00094024">
        <w:rPr>
          <w:rFonts w:ascii="GHEA Grapalat" w:eastAsia="Calibri" w:hAnsi="GHEA Grapalat" w:cs="GHEA Grapalat"/>
          <w:kern w:val="1"/>
          <w:lang w:val="hy-AM" w:eastAsia="ar-SA"/>
        </w:rPr>
        <w:t>ույն հոդվածի 1-ին մասով նախատեսված իրավունքներ</w:t>
      </w:r>
      <w:r w:rsidRPr="00094024">
        <w:rPr>
          <w:rFonts w:ascii="GHEA Grapalat" w:eastAsia="Calibri" w:hAnsi="GHEA Grapalat" w:cs="GHEA Grapalat"/>
          <w:kern w:val="1"/>
          <w:lang w:val="en-US" w:eastAsia="ar-SA"/>
        </w:rPr>
        <w:t>ն</w:t>
      </w:r>
      <w:r w:rsidRPr="00094024">
        <w:rPr>
          <w:rFonts w:ascii="GHEA Grapalat" w:eastAsia="Calibri" w:hAnsi="GHEA Grapalat" w:cs="GHEA Grapalat"/>
          <w:kern w:val="1"/>
          <w:lang w:val="hy-AM" w:eastAsia="ar-SA"/>
        </w:rPr>
        <w:t xml:space="preserve"> օրենքով սահմանված կարգով պայմանագրով ամբողջությամբ կամ </w:t>
      </w:r>
      <w:r w:rsidRPr="00094024">
        <w:rPr>
          <w:rFonts w:ascii="GHEA Grapalat" w:eastAsia="Calibri" w:hAnsi="GHEA Grapalat" w:cs="GHEA Grapalat"/>
          <w:kern w:val="1"/>
          <w:lang w:val="es-ES" w:eastAsia="ar-SA"/>
        </w:rPr>
        <w:t xml:space="preserve">մասնակիորեն, կարող են </w:t>
      </w:r>
      <w:r w:rsidRPr="00094024">
        <w:rPr>
          <w:rFonts w:ascii="GHEA Grapalat" w:eastAsia="Calibri" w:hAnsi="GHEA Grapalat" w:cs="GHEA Grapalat"/>
          <w:spacing w:val="-1"/>
          <w:kern w:val="1"/>
          <w:lang w:val="hy-AM" w:eastAsia="ar-SA"/>
        </w:rPr>
        <w:t>փոխանցվել զիջման պայմանագրով այլ անձի կամ տրամադրվել լիցենզային պայմանագրով</w:t>
      </w:r>
      <w:r w:rsidRPr="00094024">
        <w:rPr>
          <w:rFonts w:ascii="GHEA Grapalat" w:eastAsia="Calibri" w:hAnsi="GHEA Grapalat" w:cs="GHEA Grapalat"/>
          <w:kern w:val="1"/>
          <w:lang w:val="es-ES" w:eastAsia="ar-SA"/>
        </w:rPr>
        <w:t>։</w:t>
      </w:r>
    </w:p>
    <w:p w:rsidR="00F16CDC" w:rsidRPr="00094024" w:rsidRDefault="00F16CDC" w:rsidP="00F16CDC">
      <w:pPr>
        <w:widowControl w:val="0"/>
        <w:suppressAutoHyphens/>
        <w:spacing w:line="100" w:lineRule="atLeast"/>
        <w:ind w:right="-11"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11"/>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         Հոդված 118. Տվյալների բազայի օրինական օգտագործողների իրավունքներն ու պարտականությունները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Հրապարակված տվյալների բազայի կամ դրա օրինակի օրինական օգտագործողն ազատ է օգտագործել դրա պարունակության որակական կամ քանակական ոչ էական մասերը ցանկացած նպատակով։</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Եթե տվյալների բազայի օրինական օգտագործողն իրավասու է օգտագործել տվյալների բազայի միայն մի մասը, ապա սույն հոդվածը կիրառվում է միայն այդ մասի նկատմամբ։</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Հրապարակված տվյալների բազայի կամ դրա օրինակի օրինական օգտագործողը չի կարող կատարել գործողություններ, որոնք հակասում են տվյալների բազայի բնականոն </w:t>
      </w:r>
      <w:r w:rsidRPr="00094024">
        <w:rPr>
          <w:rFonts w:ascii="GHEA Grapalat" w:eastAsia="Calibri" w:hAnsi="GHEA Grapalat" w:cs="GHEA Grapalat"/>
          <w:kern w:val="1"/>
          <w:lang w:val="hy-AM" w:eastAsia="ar-SA"/>
        </w:rPr>
        <w:lastRenderedPageBreak/>
        <w:t>օգտագործման պահանջներին կամ անհիմն կերպով վնասում են տվյալների բազա պատրաստողի օրինական շահերը։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Հրապարակված տվյալների բազայի կամ դրա օրինակի օրինական օգտագործողը չպետք է վնասի տվյալների բազայում ընդգրկված ստեղծագործությունների կամ հարակից իրավունքների օբյեկտների նկատմամբ հեղինակային իրավունքի կամ հարակից իրավունքների իրավատիրոջ շահերը։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Սույն հոդվածին հակասող պայմանագրի ցանկացած դրույթ առոչինչ է։</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right="-11"/>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  Հոդված 119. Տվյալների բազայի նկատմամբ իրավունքների սահմանափակումները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Ցանկացած ձևով հրապարակված տվյալների բազայի օրինական օգտագործողն առանց տվյալների բազա պատրաստողի թույլտվության կարող է բանաքաղել և (կամ)</w:t>
      </w:r>
      <w:r w:rsidRPr="00094024">
        <w:rPr>
          <w:rFonts w:ascii="GHEA Grapalat" w:eastAsia="Calibri" w:hAnsi="GHEA Grapalat" w:cs="GHEA Grapalat"/>
          <w:i/>
          <w:kern w:val="1"/>
          <w:lang w:val="hy-AM" w:eastAsia="ar-SA"/>
        </w:rPr>
        <w:t xml:space="preserve"> </w:t>
      </w:r>
      <w:r w:rsidRPr="00094024">
        <w:rPr>
          <w:rFonts w:ascii="GHEA Grapalat" w:eastAsia="Calibri" w:hAnsi="GHEA Grapalat" w:cs="GHEA Grapalat"/>
          <w:kern w:val="1"/>
          <w:lang w:val="hy-AM" w:eastAsia="ar-SA"/>
        </w:rPr>
        <w:t xml:space="preserve">ազատ օգտագործել դրա պարունակության էական մասը հետևյալ դեպքերում` </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եթե ոչ էլեկտրոնային տվյալների բազայի պարունակությունն օգտագործվում է անձնական նպատակով.</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եթե տվյալների բազայի պարունակությունն օգտագործվում է ուսուցման կամ գիտական հետազոտության լուսաբանման նպատակներով` ոչ առևտրային նպատակն արդարացնող ծավալով.</w:t>
      </w:r>
    </w:p>
    <w:p w:rsidR="00F16CDC" w:rsidRPr="00094024" w:rsidRDefault="00F16CDC" w:rsidP="00F16CDC">
      <w:pPr>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3) եթե տվյալների բազայի պարունակությունն օգտագործվում է հասարակության անվտանգության կամ վարչական, խորհրդարանական, դատական կամ արբիտրաժային ընթացակարգերի պատշաճ ընթացքի ապահովման կամ լուսաբանման նպատակներով։</w:t>
      </w:r>
    </w:p>
    <w:p w:rsidR="00F16CDC" w:rsidRPr="00094024" w:rsidRDefault="00F16CDC" w:rsidP="00F16CDC">
      <w:pPr>
        <w:widowControl w:val="0"/>
        <w:suppressAutoHyphens/>
        <w:spacing w:line="100" w:lineRule="atLeast"/>
        <w:ind w:right="-11"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120. Տվյալների բազայի պահպանության ժամկետը</w:t>
      </w: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Տվյալների բազա պատրաստողի իրավունքները ծագում են տվյալների բազայի պատրաստումն ավարտելու պահից և գործում են 15 տարի։</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Եթե սույն հոդվածի 1-ին մասով նախատեսված ժամկետում տվյալների բազան օրինական ճանապարհով հրապարակվել է, ապա պաhպանության ժամկետը գործում է 15 տարի` առաջին հրապարակման պահից։</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Տվյալների բազայի պարունակության որևէ որակական կամ քանակական էական փոփոխություն, որը հանգեցնում է որակական կամ քանակական էական նոր ներդրման, </w:t>
      </w:r>
      <w:r w:rsidRPr="00094024">
        <w:rPr>
          <w:rFonts w:ascii="GHEA Grapalat" w:eastAsia="Calibri" w:hAnsi="GHEA Grapalat" w:cs="GHEA Grapalat"/>
          <w:kern w:val="1"/>
          <w:lang w:val="hy-AM" w:eastAsia="ar-SA"/>
        </w:rPr>
        <w:lastRenderedPageBreak/>
        <w:t>համարվում է որպես այդ ներդրումից բխող նոր տվյալների բազա` իր պահպանության ժամկետով։</w:t>
      </w:r>
    </w:p>
    <w:p w:rsidR="00F16CDC" w:rsidRPr="00094024" w:rsidRDefault="00F16CDC" w:rsidP="00F16CDC">
      <w:pPr>
        <w:suppressAutoHyphens/>
        <w:spacing w:line="360" w:lineRule="auto"/>
        <w:ind w:firstLine="720"/>
        <w:jc w:val="both"/>
        <w:rPr>
          <w:rFonts w:ascii="GHEA Grapalat" w:eastAsia="Calibri" w:hAnsi="GHEA Grapalat" w:cs="GHEA Grapalat"/>
          <w:b/>
          <w:bCs/>
          <w:kern w:val="1"/>
          <w:lang w:val="hy-AM" w:eastAsia="ar-SA"/>
        </w:rPr>
      </w:pPr>
      <w:r w:rsidRPr="00094024">
        <w:rPr>
          <w:rFonts w:ascii="GHEA Grapalat" w:eastAsia="Calibri" w:hAnsi="GHEA Grapalat" w:cs="GHEA Grapalat"/>
          <w:kern w:val="1"/>
          <w:lang w:val="hy-AM" w:eastAsia="ar-SA"/>
        </w:rPr>
        <w:t>4. Սույն հոդվածի 3-րդ մասով նախատեսված պարունակության էական փոփոխությունը ներառում է նաև տվյալների բազայի հաջորդական լրացումների հավաքումը, ջնջումը կամ փոփոխությունը։</w:t>
      </w:r>
    </w:p>
    <w:p w:rsidR="00F16CDC" w:rsidRPr="00094024" w:rsidRDefault="00F16CDC" w:rsidP="00F16CDC">
      <w:pPr>
        <w:suppressAutoHyphens/>
        <w:spacing w:line="360" w:lineRule="auto"/>
        <w:ind w:right="-11"/>
        <w:jc w:val="both"/>
        <w:rPr>
          <w:rFonts w:ascii="GHEA Grapalat" w:eastAsia="Calibri" w:hAnsi="GHEA Grapalat" w:cs="GHEA Grapalat"/>
          <w:b/>
          <w:kern w:val="1"/>
          <w:lang w:val="hy-AM" w:eastAsia="ar-SA"/>
        </w:rPr>
      </w:pPr>
      <w:r w:rsidRPr="00094024">
        <w:rPr>
          <w:rFonts w:ascii="GHEA Grapalat" w:eastAsia="Calibri" w:hAnsi="GHEA Grapalat" w:cs="GHEA Grapalat"/>
          <w:b/>
          <w:bCs/>
          <w:kern w:val="1"/>
          <w:lang w:val="hy-AM" w:eastAsia="ar-SA"/>
        </w:rPr>
        <w:tab/>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iCs/>
          <w:kern w:val="1"/>
          <w:lang w:val="hy-AM" w:eastAsia="ar-SA"/>
        </w:rPr>
      </w:pPr>
      <w:r w:rsidRPr="00094024">
        <w:rPr>
          <w:rFonts w:ascii="GHEA Grapalat" w:eastAsia="Calibri" w:hAnsi="GHEA Grapalat" w:cs="GHEA Grapalat"/>
          <w:b/>
          <w:kern w:val="1"/>
          <w:lang w:val="hy-AM" w:eastAsia="ar-SA"/>
        </w:rPr>
        <w:t>ԳԼՈՒԽ 14</w:t>
      </w:r>
    </w:p>
    <w:p w:rsidR="00F16CDC" w:rsidRPr="00094024" w:rsidRDefault="00F16CDC" w:rsidP="00F16CDC">
      <w:pPr>
        <w:suppressAutoHyphens/>
        <w:spacing w:line="360" w:lineRule="auto"/>
        <w:ind w:firstLine="720"/>
        <w:jc w:val="center"/>
        <w:rPr>
          <w:rFonts w:ascii="GHEA Grapalat" w:eastAsia="Calibri" w:hAnsi="GHEA Grapalat" w:cs="GHEA Grapalat"/>
          <w:b/>
          <w:i/>
          <w:iCs/>
          <w:kern w:val="1"/>
          <w:lang w:val="hy-AM" w:eastAsia="ar-SA"/>
        </w:rPr>
      </w:pPr>
      <w:r w:rsidRPr="00094024">
        <w:rPr>
          <w:rFonts w:ascii="GHEA Grapalat" w:eastAsia="Calibri" w:hAnsi="GHEA Grapalat" w:cs="GHEA Grapalat"/>
          <w:b/>
          <w:iCs/>
          <w:kern w:val="1"/>
          <w:lang w:val="hy-AM" w:eastAsia="ar-SA"/>
        </w:rPr>
        <w:t>ԳՈՒՅՔԱՅԻՆ ԻՐԱՎՈՒՆՔՆԵՐԻ ԿՈԼԵԿՏԻՎ ԿԱՌԱՎԱՐՈՒՄԸ</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i/>
          <w:iCs/>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121. Գույքային իրավունքների կառավարումը</w:t>
      </w:r>
    </w:p>
    <w:p w:rsidR="00F16CDC" w:rsidRPr="00094024" w:rsidRDefault="00F16CDC" w:rsidP="00F16CDC">
      <w:pPr>
        <w:widowControl w:val="0"/>
        <w:tabs>
          <w:tab w:val="left" w:pos="0"/>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Հեղինակը, կատարողը, հնչյունագիր արտադրողը, տեսագրություն արտադրողը, ինչպես նաև հեղինակային իրավունքի կամ հարակից իրավունքների այլ իրավատերն ազատ է որոշելու իր գույքային իրավունքները կառավարել անհատական կարգով կամ կոլեկտիվ հիմունքներով, եթե սույն օրենքով այլ բան նախատեսված չէ։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2. Սույն հոդվածի 1-ին մասով սահմանված իրավունքների կառավարումն իրականացվում է գույքային իրավունքները կոլեկտիվ հիմունքներով կառավարող կազմակերպությունների (այսուհետ` կոլեկտիվ կառավարման կազմակերպություն) միջոցով։</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122. Կոլեկտիվ կառավարման կազմակերպության ստեղծումը</w:t>
      </w:r>
      <w:r w:rsidRPr="00094024">
        <w:rPr>
          <w:rFonts w:ascii="GHEA Grapalat" w:eastAsia="Calibri" w:hAnsi="GHEA Grapalat" w:cs="GHEA Grapalat"/>
          <w:b/>
          <w:kern w:val="1"/>
          <w:lang w:val="hy-AM" w:eastAsia="ar-SA"/>
        </w:rPr>
        <w:tab/>
      </w:r>
    </w:p>
    <w:p w:rsidR="00F16CDC" w:rsidRPr="00094024" w:rsidRDefault="00F16CDC" w:rsidP="00F16CDC">
      <w:pPr>
        <w:tabs>
          <w:tab w:val="left" w:pos="870"/>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Հեղինակային </w:t>
      </w:r>
      <w:r w:rsidRPr="0007756F">
        <w:rPr>
          <w:rFonts w:ascii="GHEA Grapalat" w:eastAsia="Calibri" w:hAnsi="GHEA Grapalat" w:cs="GHEA Grapalat"/>
          <w:kern w:val="1"/>
          <w:lang w:val="hy-AM" w:eastAsia="ar-SA"/>
        </w:rPr>
        <w:t>իրավունքի կամ հարակից</w:t>
      </w:r>
      <w:r w:rsidRPr="00094024">
        <w:rPr>
          <w:rFonts w:ascii="GHEA Grapalat" w:eastAsia="Calibri" w:hAnsi="GHEA Grapalat" w:cs="GHEA Grapalat"/>
          <w:kern w:val="1"/>
          <w:lang w:val="hy-AM" w:eastAsia="ar-SA"/>
        </w:rPr>
        <w:t xml:space="preserve"> իրավունքների իրավատերերն իրենց գույքային իրավունքների կառավարումն ապահովելու նպատակով, երբ այդ իրավունքների իրականացումն անհատական կարգով գործնականում դժվար է, ստեղծում են ոչ առևտրային կոլեկտիվ կառավարման կազմակերպություններ։</w:t>
      </w:r>
    </w:p>
    <w:p w:rsidR="00F16CDC" w:rsidRPr="00094024" w:rsidRDefault="00F16CDC" w:rsidP="00F16CDC">
      <w:pPr>
        <w:tabs>
          <w:tab w:val="left" w:pos="870"/>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Կոլեկտիվ կառավարման կազմակերպությունն ունի իրավաբանական անձի կարգավիճակ, որը սույն օրենքով սահմանված և Հայաստանի Հանրապետությունում մշտական բնակության կամ գտնվելու վայր ունեցող իրավատերերի մեծամասնության կողմից վերապահված լիազորությունների հիման վրա, որպես միակ նպատակ, իրականացնում է սույն օրենքով պահպանվող օբյեկտների նկատմամբ գույքային իրավունքների կառավարումը:</w:t>
      </w:r>
    </w:p>
    <w:p w:rsidR="00F16CDC" w:rsidRPr="00094024" w:rsidRDefault="00F16CDC" w:rsidP="00F16CDC">
      <w:pPr>
        <w:tabs>
          <w:tab w:val="left" w:pos="709"/>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Կոլեկտիվ կառավարման կազմակերպությունը կարող է իրականացնել`</w:t>
      </w:r>
    </w:p>
    <w:p w:rsidR="00F16CDC" w:rsidRPr="00094024" w:rsidRDefault="00F16CDC" w:rsidP="00F16CDC">
      <w:pPr>
        <w:tabs>
          <w:tab w:val="left" w:pos="709"/>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1) տարբեր կատեգորաների օբյեկտների նկատմամբ մեկ իրավունք, կամ</w:t>
      </w:r>
    </w:p>
    <w:p w:rsidR="00F16CDC" w:rsidRPr="00094024" w:rsidRDefault="00F16CDC" w:rsidP="00F16CDC">
      <w:pPr>
        <w:tabs>
          <w:tab w:val="left" w:pos="709"/>
        </w:tabs>
        <w:suppressAutoHyphens/>
        <w:spacing w:line="360" w:lineRule="auto"/>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ab/>
        <w:t>2) մեկ կատեգորիայի օբյեկտի նկատմամբ տարբեր իրավունքներ, կամ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տարբեր կատեգորիաների օբյեկտների նկատմամբ տարբեր իրավունքներ: </w:t>
      </w:r>
    </w:p>
    <w:p w:rsidR="00F16CDC" w:rsidRPr="00094024" w:rsidRDefault="00F16CDC" w:rsidP="00F16CDC">
      <w:pPr>
        <w:tabs>
          <w:tab w:val="left" w:pos="870"/>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Իրավատերերի կողմից լիազորությունները վերապահվում են պայմանագրով, որը կնքվում է գրավոր` կոլեկտիվ կառավարման կազմակերպության և իրավատերերի,  ինչպես նաև կոլեկտիվ կառավարման այլ կազմակերպությունների միջև (ինչպես Հայաստանի Հանրապետության, այնպես էլ` օտարերկրյա պետությունների): Իրավատերերի հետ կնքվող պայմանագրում նշվում է ռեպերտուարը, որի նկատմամբ գույքային իրավունքները հանձնվում են կառավարման:</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5. Գույքային իրավունքների կառավարման լիազորությունը պայմանագրով կոլեկտիվ կառավարման կազմակերպությանը փոխանցած իրավատերերը համարվում են այդ կազմակերպության անդամներ: </w:t>
      </w:r>
    </w:p>
    <w:p w:rsidR="00F16CDC" w:rsidRPr="00094024" w:rsidRDefault="00F16CDC" w:rsidP="00F16CDC">
      <w:pPr>
        <w:tabs>
          <w:tab w:val="left" w:pos="540"/>
        </w:tabs>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6.Կոլեկտիվ կառավարման կազմակերպությունը գործունեությունն իրականացնում է </w:t>
      </w:r>
      <w:r w:rsidRPr="00094024">
        <w:rPr>
          <w:rFonts w:ascii="GHEA Grapalat" w:eastAsia="Calibri" w:hAnsi="GHEA Grapalat"/>
          <w:kern w:val="1"/>
          <w:lang w:val="hy-AM" w:eastAsia="ar-SA"/>
        </w:rPr>
        <w:t>Հայաստանի Հանրապետության կառավարության լիազորած մարմն</w:t>
      </w:r>
      <w:r w:rsidRPr="00094024">
        <w:rPr>
          <w:rFonts w:ascii="GHEA Grapalat" w:eastAsia="Calibri" w:hAnsi="GHEA Grapalat" w:cs="GHEA Grapalat"/>
          <w:kern w:val="1"/>
          <w:lang w:val="hy-AM" w:eastAsia="ar-SA"/>
        </w:rPr>
        <w:t>ի կողմից</w:t>
      </w:r>
      <w:r w:rsidR="008A485F">
        <w:rPr>
          <w:rFonts w:ascii="GHEA Grapalat" w:eastAsia="Calibri" w:hAnsi="GHEA Grapalat" w:cs="GHEA Grapalat"/>
          <w:kern w:val="1"/>
          <w:lang w:val="hy-AM" w:eastAsia="ar-SA"/>
        </w:rPr>
        <w:t>՝ ի դեմս Մտավոր սեփականության գրասենյ</w:t>
      </w:r>
      <w:r w:rsidR="002F6F44">
        <w:rPr>
          <w:rFonts w:ascii="GHEA Grapalat" w:eastAsia="Calibri" w:hAnsi="GHEA Grapalat" w:cs="GHEA Grapalat"/>
          <w:kern w:val="1"/>
          <w:lang w:val="hy-AM" w:eastAsia="ar-SA"/>
        </w:rPr>
        <w:t>ա</w:t>
      </w:r>
      <w:r w:rsidR="008A485F">
        <w:rPr>
          <w:rFonts w:ascii="GHEA Grapalat" w:eastAsia="Calibri" w:hAnsi="GHEA Grapalat" w:cs="GHEA Grapalat"/>
          <w:kern w:val="1"/>
          <w:lang w:val="hy-AM" w:eastAsia="ar-SA"/>
        </w:rPr>
        <w:t>կի,</w:t>
      </w:r>
      <w:r w:rsidRPr="00094024">
        <w:rPr>
          <w:rFonts w:ascii="GHEA Grapalat" w:eastAsia="Calibri" w:hAnsi="GHEA Grapalat" w:cs="GHEA Grapalat"/>
          <w:kern w:val="1"/>
          <w:lang w:val="hy-AM" w:eastAsia="ar-SA"/>
        </w:rPr>
        <w:t xml:space="preserve"> հավատարմագրվելուց հետո (այսուհետ՝ պետական լիազոր մարմին)։  </w:t>
      </w:r>
    </w:p>
    <w:p w:rsidR="00F16CDC" w:rsidRPr="00094024" w:rsidRDefault="00F16CDC" w:rsidP="00F16CDC">
      <w:pPr>
        <w:tabs>
          <w:tab w:val="left" w:pos="870"/>
        </w:tabs>
        <w:suppressAutoHyphens/>
        <w:spacing w:line="360" w:lineRule="auto"/>
        <w:ind w:firstLine="720"/>
        <w:jc w:val="both"/>
        <w:rPr>
          <w:rFonts w:ascii="GHEA Grapalat" w:eastAsia="Calibri" w:hAnsi="GHEA Grapalat" w:cs="GHEA Grapalat"/>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Հոդված 123. Կոլեկտիվ կառավարման կազմակերպության գործառույթները </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Կազմակերպությունն իրականացնում է ռեպերտուարի նկատմամբ գույքային իրավունքների կառավարում, մասնավորապես՝</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hy-AM" w:eastAsia="ar-SA"/>
        </w:rPr>
        <w:t>1) կնքում է պայմանագրեր օգտագործողների հետ ստեղծագործությունների օգտագործման թույլտվության և վարձատրություն ստանալու վերաբերյալ, համաձայնեցնում օգտագործողների հետ վարձատրության չափը և պայմանագրի այլ պայմաններ.</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es-ES" w:eastAsia="ar-SA"/>
        </w:rPr>
        <w:t>2) կնքում է փոխադարձ պահպանության համաձայնագրեր օտարերկրյա պետություններում գործող նմանատիպ կազմակերպությունների հետ</w:t>
      </w:r>
      <w:r w:rsidRPr="00094024">
        <w:rPr>
          <w:rFonts w:ascii="GHEA Grapalat" w:eastAsia="Calibri" w:hAnsi="GHEA Grapalat" w:cs="GHEA Grapalat"/>
          <w:kern w:val="1"/>
          <w:lang w:val="hy-AM" w:eastAsia="ar-SA"/>
        </w:rPr>
        <w:t>.</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ստուգում է օգտագործողների՝ վարձատրության հաշվարկին վերաբերող փաստաթղթերը և վերահսկում է ռեպերտուարի օգտագործումը.</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հաշվարկում և հավաքում է հեղինակների` ռեպերտուարի օգտագործումից առաջացած վարձատրությունը.</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բաշխում է իրավատերերին հասանելիք գումարները.</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6) ներկայացնում է կազմակերպության անդամ հանդիսացող և օտարերկրյա իրավատերերի շահերը դատարանում, պետական, ոչ պետական ու հասարակական մարմիններում.</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7) հավաքում, բաշխում ու վճարում իրականացնելիս առաջացած փաստացի ծախսերը ծածկելու համար հավաքված գումարներից, որպես անդամավճար, իր կանոնադրությամբ սահմանված կարգով կատարում է գանձումներ: </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Կազմակերպությունն ի պահ է վերցնում հեղինակային իրավունքով կամ հարակից իրավունքներով պահպանվող օբյեկտները և տալիս համապատասխան փաստաթուղթ:</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Կազմակերպությունն իր անդամների, իրավատերերի ու օգտագործողների համար ստեղծում է էլեկտրոնային միջոցներով հաղորդակցվելու հնարավորություն՝ իրենց իրավունքների իրականացման և, համապատասխան դեպքերում, ռեպերտուարի օգտագործման վերաբերյալ տեղեկատվության նպատակով։</w:t>
      </w:r>
    </w:p>
    <w:p w:rsidR="00F16CDC" w:rsidRPr="00094024" w:rsidRDefault="00F16CDC" w:rsidP="00F16CDC">
      <w:pPr>
        <w:tabs>
          <w:tab w:val="left" w:pos="870"/>
        </w:tabs>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4. Սույն գլխի իմաստով՝ ռեպերտուար է համարվում որոշակի իրավունքներով պահպանվող հրապարակված այն օբյեկտների (երաժշտական, տեսալսողական, դրամատիկական, երաժշտա-դրամատիկական, կերպարվեստի և այլ ստեղծագործությունների, հարակից իրավունքների) ցանկը, որոնց նկատմամբ գույքային իրավունքների կառավարումն իրականացնում է կոլեկտիվ կառավարման կազմակերպությունը:</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124. Ընդլայնված կոլեկտիվ կառավարումը</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kern w:val="1"/>
          <w:lang w:val="hy-AM" w:eastAsia="ar-SA"/>
        </w:rPr>
        <w:t>Հավատարմագրված կոլեկտիվ կառավարման կազմակերպությունն իր իրավասության շրջանակներում իրականացնում է նաև այն իրավատերերի գույքային իրավունքների կառավարումը, ում հետ այդպիսի պայմանագրեր չի կնքել։ Իրավատերը, ով հավատարմագրված կոլեկտիվ կառավարման կազմակերպության հետ գույքային իրավունքների կառավարման լիազորություններ տրամադրելու վերաբերյալ գրավոր պայմանագիր չի կնքել, իրավասու է ցանկացած պահի, գրավոր ծանուցում ներկայացնելու միջոցով, ամբողջական կամ մասնակի հրաժարվել հավատարմագրված կոլեկտիվ կառավարման կազմակերպության կողմից իր իրավունքների կառավարումից։</w:t>
      </w: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2. Այն ժամանակահատվածում, որի ընթացքում անդամ չհանդիսացող իրավատերերի իրավունքների կառավարումն իրականացվում է կոլեկտիվ կառավարման </w:t>
      </w:r>
      <w:r w:rsidRPr="00094024">
        <w:rPr>
          <w:rFonts w:ascii="GHEA Grapalat" w:eastAsia="Calibri" w:hAnsi="GHEA Grapalat" w:cs="GHEA Grapalat"/>
          <w:kern w:val="1"/>
          <w:lang w:val="hy-AM" w:eastAsia="ar-SA"/>
        </w:rPr>
        <w:lastRenderedPageBreak/>
        <w:t>կազմակերպության կողմից, նրանք՝ համապատասխան փոփոխություններով (mutatis mutandis), օգտվում են կազմակերպության անդամների սույն օրենքով նախատեսված իրավունքներից:</w:t>
      </w:r>
    </w:p>
    <w:p w:rsidR="00F16CDC" w:rsidRPr="00094024" w:rsidRDefault="00F16CDC" w:rsidP="00F16CDC">
      <w:pPr>
        <w:widowControl w:val="0"/>
        <w:suppressAutoHyphens/>
        <w:spacing w:line="100" w:lineRule="atLeast"/>
        <w:ind w:firstLine="720"/>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125. Պարտադիր կոլեկտիվ կառավարման ենթակա իրավունքները</w:t>
      </w:r>
    </w:p>
    <w:p w:rsidR="00F16CDC" w:rsidRPr="00F9602D" w:rsidRDefault="00F16CDC" w:rsidP="00F16CDC">
      <w:pPr>
        <w:tabs>
          <w:tab w:val="left" w:pos="870"/>
        </w:tabs>
        <w:suppressAutoHyphens/>
        <w:spacing w:line="360" w:lineRule="auto"/>
        <w:ind w:firstLine="720"/>
        <w:jc w:val="both"/>
        <w:rPr>
          <w:rFonts w:ascii="GHEA Grapalat" w:eastAsia="Arial Unicode MS" w:hAnsi="GHEA Grapalat" w:cs="GHEA Grapalat"/>
          <w:kern w:val="1"/>
          <w:lang w:val="hy-AM" w:eastAsia="ar-SA"/>
        </w:rPr>
      </w:pPr>
      <w:r w:rsidRPr="00F9602D">
        <w:rPr>
          <w:rFonts w:ascii="GHEA Grapalat" w:eastAsia="Arial Unicode MS" w:hAnsi="GHEA Grapalat" w:cs="GHEA Grapalat"/>
          <w:kern w:val="1"/>
          <w:lang w:val="hy-AM" w:eastAsia="ar-SA"/>
        </w:rPr>
        <w:t>1. Կոլեկտիվ հիմունքներով պարտադիր կառավարման ենթակա է`</w:t>
      </w:r>
    </w:p>
    <w:p w:rsidR="00F16CDC" w:rsidRPr="00F9602D" w:rsidRDefault="00F16CDC" w:rsidP="00F16CDC">
      <w:pPr>
        <w:tabs>
          <w:tab w:val="left" w:pos="870"/>
        </w:tabs>
        <w:suppressAutoHyphens/>
        <w:spacing w:line="360" w:lineRule="auto"/>
        <w:ind w:firstLine="720"/>
        <w:jc w:val="both"/>
        <w:rPr>
          <w:rFonts w:ascii="GHEA Grapalat" w:eastAsia="Arial Unicode MS" w:hAnsi="GHEA Grapalat" w:cs="GHEA Grapalat"/>
          <w:kern w:val="1"/>
          <w:lang w:val="hy-AM" w:eastAsia="ar-SA"/>
        </w:rPr>
      </w:pPr>
      <w:r w:rsidRPr="00F9602D">
        <w:rPr>
          <w:rFonts w:ascii="GHEA Grapalat" w:eastAsia="Arial Unicode MS" w:hAnsi="GHEA Grapalat" w:cs="GHEA Grapalat"/>
          <w:kern w:val="1"/>
          <w:lang w:val="hy-AM" w:eastAsia="ar-SA"/>
        </w:rPr>
        <w:t>1)</w:t>
      </w:r>
      <w:r w:rsidRPr="00F9602D">
        <w:rPr>
          <w:rFonts w:ascii="GHEA Grapalat" w:eastAsia="Arial Unicode MS" w:hAnsi="GHEA Grapalat" w:cs="GHEA Grapalat"/>
          <w:spacing w:val="-1"/>
          <w:kern w:val="1"/>
          <w:lang w:val="hy-AM" w:eastAsia="ar-SA"/>
        </w:rPr>
        <w:t xml:space="preserve"> </w:t>
      </w:r>
      <w:r w:rsidRPr="00F9602D">
        <w:rPr>
          <w:rFonts w:ascii="GHEA Grapalat" w:eastAsia="Arial Unicode MS" w:hAnsi="GHEA Grapalat" w:cs="GHEA Grapalat"/>
          <w:kern w:val="1"/>
          <w:lang w:val="hy-AM" w:eastAsia="ar-SA"/>
        </w:rPr>
        <w:t>լույսընծայված հնչյունագրի, տեսագրության, հնչյունագրի կամ տեսագրության մեջ ամրագրված կատարման` հեռարձակման կամ հրապարակային կատարման իրավունքը.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Arial Unicode MS" w:hAnsi="GHEA Grapalat" w:cs="GHEA Grapalat"/>
          <w:kern w:val="1"/>
          <w:lang w:val="hy-AM" w:eastAsia="ar-SA"/>
        </w:rPr>
        <w:t xml:space="preserve"> </w:t>
      </w:r>
      <w:r w:rsidRPr="00094024">
        <w:rPr>
          <w:rFonts w:ascii="GHEA Grapalat" w:eastAsia="Calibri" w:hAnsi="GHEA Grapalat" w:cs="GHEA Grapalat"/>
          <w:kern w:val="1"/>
          <w:lang w:val="hy-AM" w:eastAsia="ar-SA"/>
        </w:rPr>
        <w:t>2) հնչյունագիրը, տեսագրությունը կամ տեսալսողական ստեղծագործությունը վարձույթով տալու դեպքում վարձատրություն ստանալու</w:t>
      </w:r>
      <w:r w:rsidRPr="00094024">
        <w:rPr>
          <w:rFonts w:ascii="GHEA Grapalat" w:eastAsia="Calibri" w:hAnsi="GHEA Grapalat" w:cs="GHEA Grapalat"/>
          <w:spacing w:val="-1"/>
          <w:kern w:val="1"/>
          <w:lang w:val="hy-AM" w:eastAsia="ar-SA"/>
        </w:rPr>
        <w:t xml:space="preserve"> </w:t>
      </w:r>
      <w:r w:rsidRPr="00094024">
        <w:rPr>
          <w:rFonts w:ascii="GHEA Grapalat" w:eastAsia="Calibri" w:hAnsi="GHEA Grapalat" w:cs="GHEA Grapalat"/>
          <w:kern w:val="1"/>
          <w:lang w:val="hy-AM" w:eastAsia="ar-SA"/>
        </w:rPr>
        <w:t>իրավունքը, որը հեղինակները և կատարողները պահպանում են նույնիսկ այն դեպքում, երբ վարձույթով տալու իրավունքը պայմանագրով փոխանցել են հնչյունագիր, տեսագրություն կամ տեսալսողական ստեղծագործություն արտադրողներին</w:t>
      </w:r>
      <w:r w:rsidRPr="00094024">
        <w:rPr>
          <w:rFonts w:ascii="GHEA Grapalat" w:eastAsia="Calibri" w:hAnsi="GHEA Grapalat" w:cs="GHEA Grapalat"/>
          <w:kern w:val="1"/>
          <w:lang w:val="es-ES" w:eastAsia="ar-SA"/>
        </w:rPr>
        <w:t>.</w:t>
      </w:r>
    </w:p>
    <w:p w:rsidR="00F16CDC" w:rsidRPr="00094024" w:rsidRDefault="00F16CDC" w:rsidP="00F16CDC">
      <w:pPr>
        <w:suppressAutoHyphens/>
        <w:spacing w:line="360" w:lineRule="auto"/>
        <w:ind w:firstLine="720"/>
        <w:jc w:val="both"/>
        <w:rPr>
          <w:rFonts w:ascii="GHEA Grapalat" w:eastAsia="Helvetica" w:hAnsi="GHEA Grapalat" w:cs="GHEA Grapalat"/>
          <w:kern w:val="1"/>
          <w:lang w:val="hy-AM" w:eastAsia="ar-SA"/>
        </w:rPr>
      </w:pPr>
      <w:r w:rsidRPr="00094024">
        <w:rPr>
          <w:rFonts w:ascii="GHEA Grapalat" w:eastAsia="Arial Unicode MS" w:hAnsi="GHEA Grapalat" w:cs="GHEA Grapalat"/>
          <w:kern w:val="1"/>
          <w:lang w:val="hy-AM" w:eastAsia="ar-SA"/>
        </w:rPr>
        <w:t>3</w:t>
      </w:r>
      <w:r w:rsidRPr="00094024">
        <w:rPr>
          <w:rFonts w:ascii="GHEA Grapalat" w:eastAsia="Arial Unicode MS" w:hAnsi="GHEA Grapalat" w:cs="GHEA Grapalat"/>
          <w:kern w:val="1"/>
          <w:lang w:val="es-ES" w:eastAsia="ar-SA"/>
        </w:rPr>
        <w:t>)</w:t>
      </w:r>
      <w:r w:rsidRPr="00094024">
        <w:rPr>
          <w:rFonts w:ascii="GHEA Grapalat" w:eastAsia="Helvetica" w:hAnsi="GHEA Grapalat" w:cs="GHEA Grapalat"/>
          <w:kern w:val="1"/>
          <w:lang w:val="hy-AM" w:eastAsia="ar-SA"/>
        </w:rPr>
        <w:t xml:space="preserve"> ստեղծագործության, կատարման, հնչյունագրի կամ տեսագրության մալուխով վերահաղորդման իրավունքը, բացառությամբ, </w:t>
      </w:r>
      <w:r w:rsidRPr="00094024">
        <w:rPr>
          <w:rFonts w:ascii="GHEA Grapalat" w:eastAsia="Helvetica" w:hAnsi="GHEA Grapalat" w:cs="GHEA Grapalat"/>
          <w:spacing w:val="-1"/>
          <w:kern w:val="1"/>
          <w:lang w:val="hy-AM" w:eastAsia="ar-SA"/>
        </w:rPr>
        <w:t>երբ մալուխային վերահաղորդման իրավունքն իրականացվում է հեռարձակող կազմակերպության կողմից իր սեփական հեռարձակումների համար` անկախ նրանից` այդ իրավունքները իր սեփական իրավունքներն են, թե փոխանցվել են իրեն հեղինակային իրավունքի կամ հարակից իրավունքների այլ իրավատերերի կողմից.</w:t>
      </w:r>
    </w:p>
    <w:p w:rsidR="00F16CDC" w:rsidRPr="00094024" w:rsidRDefault="00F16CDC" w:rsidP="00F16CDC">
      <w:pPr>
        <w:widowControl w:val="0"/>
        <w:suppressAutoHyphens/>
        <w:spacing w:line="360" w:lineRule="auto"/>
        <w:ind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kern w:val="1"/>
          <w:lang w:val="hy-AM" w:eastAsia="ar-SA"/>
        </w:rPr>
        <w:t>4) կերպարվեստի ստեղծագործության վերավաճառքի իրավունքը:</w:t>
      </w:r>
    </w:p>
    <w:p w:rsidR="00F16CDC" w:rsidRPr="00094024" w:rsidRDefault="00F16CDC" w:rsidP="00F16CDC">
      <w:pPr>
        <w:tabs>
          <w:tab w:val="left" w:pos="870"/>
        </w:tabs>
        <w:suppressAutoHyphens/>
        <w:spacing w:after="200" w:line="360" w:lineRule="auto"/>
        <w:ind w:firstLine="720"/>
        <w:jc w:val="both"/>
        <w:rPr>
          <w:rFonts w:ascii="GHEA Grapalat" w:eastAsia="Arial Unicode MS" w:hAnsi="GHEA Grapalat" w:cs="GHEA Grapalat"/>
          <w:kern w:val="1"/>
          <w:sz w:val="22"/>
          <w:szCs w:val="22"/>
          <w:lang w:val="hy-AM" w:eastAsia="ar-SA"/>
        </w:rPr>
      </w:pPr>
    </w:p>
    <w:p w:rsidR="00F16CDC" w:rsidRPr="00094024" w:rsidRDefault="00F16CDC" w:rsidP="00F16CDC">
      <w:pPr>
        <w:suppressAutoHyphens/>
        <w:spacing w:after="240" w:line="360" w:lineRule="auto"/>
        <w:ind w:firstLine="720"/>
        <w:jc w:val="both"/>
        <w:rPr>
          <w:rFonts w:ascii="GHEA Grapalat" w:eastAsia="Calibri" w:hAnsi="GHEA Grapalat" w:cs="GHEA Grapalat"/>
          <w:kern w:val="1"/>
          <w:lang w:val="hy-AM" w:eastAsia="ar-SA"/>
        </w:rPr>
      </w:pPr>
      <w:bookmarkStart w:id="3" w:name="OLE_LINK2"/>
      <w:r w:rsidRPr="00094024">
        <w:rPr>
          <w:rFonts w:ascii="GHEA Grapalat" w:eastAsia="Calibri" w:hAnsi="GHEA Grapalat" w:cs="GHEA Grapalat"/>
          <w:b/>
          <w:kern w:val="1"/>
          <w:lang w:val="hy-AM" w:eastAsia="ar-SA"/>
        </w:rPr>
        <w:t>Հոդված 126. Կոլեկտիվ կառավարման կազմակերպության հավատարմագրման պայմաններն ու ընթացակարգը</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Որպես կոլեկտիվ կառավարման կազմակերպություն կարող է հավատարմագրվել ցանկացած իրավաբանական անձ, որն ունի`</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սույն օրենքով սահմանված պահանջներին համապատասխանող կանոնադրություն,</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2) որոշակի ռեպերտուարի իրավատերերի մեծամասնության հետ կնքված պայմանագրեր, </w:t>
      </w:r>
    </w:p>
    <w:p w:rsidR="00F16CDC" w:rsidRPr="00094024" w:rsidRDefault="00F16CDC" w:rsidP="00F16CDC">
      <w:pPr>
        <w:widowControl w:val="0"/>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3) համապատասխան անձնակազմ և տեխնիկական միջոցներ (տեղեկատվական տեխնոլոգիաների և հաղորդակցման սարքավորումներ, ծրագրային ապահովում, տվյալների բազաներ, անհրաժեշտ տարածքներ և այլն) իրավունքների կոլեկտիվ կառավարումն արդյունավետ, պատշաճ և թափանցիկ իրականացնելու համար,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հեղինակային վարձատրության և (կամ) հարակից իրավունքների իրավատերերի վարձատրության հավաքագրման, բաշխման և վճարման մեխանիզմներ: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2. Հավատարմագրման գործընթացը պետական լիազոր մարմինն իրականացում է ցանկացած իրավաբանական անձի դիմումի հիման վրա, որի մեջ նշվում են կոլեկտիվ կառավարման ենթակա իրավունքները: Դիմումին կից ներկայացվում են համապատասխան փաստաթղթեր, որոնք հիմնավորում են սույն հոդվածի 1-ին մասով նախատեսված պահանջները:  </w:t>
      </w:r>
    </w:p>
    <w:p w:rsidR="00F16CDC" w:rsidRPr="00094024" w:rsidRDefault="00F16CDC" w:rsidP="00F16CDC">
      <w:pPr>
        <w:suppressAutoHyphens/>
        <w:spacing w:line="360" w:lineRule="auto"/>
        <w:ind w:right="90" w:firstLine="720"/>
        <w:jc w:val="both"/>
        <w:rPr>
          <w:rFonts w:ascii="GHEA Grapalat" w:eastAsia="Arial Unicode MS" w:hAnsi="GHEA Grapalat" w:cs="Sylfaen"/>
          <w:kern w:val="1"/>
          <w:lang w:val="hy-AM" w:eastAsia="ar-SA"/>
        </w:rPr>
      </w:pPr>
      <w:r w:rsidRPr="00094024">
        <w:rPr>
          <w:rFonts w:ascii="GHEA Grapalat" w:eastAsia="Calibri" w:hAnsi="GHEA Grapalat" w:cs="GHEA Grapalat"/>
          <w:kern w:val="1"/>
          <w:lang w:val="hy-AM" w:eastAsia="ar-SA"/>
        </w:rPr>
        <w:t xml:space="preserve">3. Հավատարմագրման դիմումի և դիմումին կից ներկայացված փաստաթղթերի ուսումնասիրության համար պետական լիազոր մարմինը ստեղծում է հանձնաժողով (այսուհետ՝ Հանձնաժողով), որի անհատական կազմը հաստատում է պետական լիազոր մարմնի ղեկավարը։ Փաստաթղթերի ուսումնասիրությունն իրականացվում է այն ստանալու օրվանից մեկամսյա ժամկետում: Հանձնաժողովը փաստաթղթերի ուսումնասիրության արդյունքում տալիս է հավատարմագրման համար օրենքով սահմանված պահանջների համապատասխանության կամ </w:t>
      </w:r>
      <w:r w:rsidRPr="00094024">
        <w:rPr>
          <w:rFonts w:ascii="GHEA Grapalat" w:eastAsia="Arial Unicode MS" w:hAnsi="GHEA Grapalat" w:cs="Sylfaen"/>
          <w:kern w:val="1"/>
          <w:lang w:val="hy-AM" w:eastAsia="ar-SA"/>
        </w:rPr>
        <w:t>չհամապատասխանության մասին եզրակացություն:</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Հանձնաժողովի եզրակացության հիման վրա պետական լիազոր մարմնի ղեկավարը որոշում է կայացնում հավատարմագրման կամ հավատարմագրումը մերժելու մասին։</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Պետական լիազոր մարմնի</w:t>
      </w:r>
      <w:r w:rsidRPr="00094024">
        <w:rPr>
          <w:rFonts w:ascii="GHEA Grapalat" w:eastAsia="Calibri" w:hAnsi="GHEA Grapalat" w:cs="GHEA Grapalat"/>
          <w:color w:val="FF0000"/>
          <w:kern w:val="1"/>
          <w:lang w:val="hy-AM" w:eastAsia="ar-SA"/>
        </w:rPr>
        <w:t xml:space="preserve"> </w:t>
      </w:r>
      <w:r w:rsidRPr="00094024">
        <w:rPr>
          <w:rFonts w:ascii="GHEA Grapalat" w:eastAsia="Calibri" w:hAnsi="GHEA Grapalat" w:cs="GHEA Grapalat"/>
          <w:kern w:val="1"/>
          <w:lang w:val="hy-AM" w:eastAsia="ar-SA"/>
        </w:rPr>
        <w:t xml:space="preserve">ղեկավարը հավատարմագրման մասին որոշում է կայացնում, եթե </w:t>
      </w:r>
      <w:r w:rsidRPr="00094024">
        <w:rPr>
          <w:rFonts w:ascii="GHEA Grapalat" w:eastAsia="Arial Unicode MS" w:hAnsi="GHEA Grapalat" w:cs="Sylfaen"/>
          <w:kern w:val="1"/>
          <w:lang w:val="hy-AM" w:eastAsia="ar-SA"/>
        </w:rPr>
        <w:t>Հանձնաժողովի կողմից տրամադրված եզրակացության համաձայն՝</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կոլեկտիվ կառավարման կազմակերպության կանոնադրությունը համապատասխանում է սույն օրենքով սահմանված պահանջներին,</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կազմակերպությունն իր կանոնադրության համաձայն բաց է դիմումում նշված կառավարման ենթակա իրավունքների ցանկացած այլ իրավատերերի անդամակցության համար,</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վարձատրության հաշվարկման, հավաքագրման, բաշխման կարգը չի հակասում սույն օրենքի դրույթներին,</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4) սույն օրենքով նախատեսված իր գործառույթներն իրականացնելու համար կոլեկտիվ կառավարման կազմակերպությունն ունի համապատասխան տեխնիկական միջոցներ և անձնակազմ,</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որոշակի ռեպերտուարի համար ներկայացնում է համապատասխան քանակի իրավատերերի:</w:t>
      </w:r>
    </w:p>
    <w:p w:rsidR="00F16CDC" w:rsidRPr="00094024" w:rsidRDefault="00F16CDC" w:rsidP="00F16CDC">
      <w:pPr>
        <w:suppressAutoHyphens/>
        <w:spacing w:line="360" w:lineRule="auto"/>
        <w:ind w:right="90" w:firstLine="720"/>
        <w:jc w:val="both"/>
        <w:rPr>
          <w:rFonts w:ascii="GHEA Grapalat" w:eastAsia="Arial Unicode MS" w:hAnsi="GHEA Grapalat" w:cs="Sylfaen"/>
          <w:kern w:val="1"/>
          <w:lang w:val="hy-AM" w:eastAsia="ar-SA"/>
        </w:rPr>
      </w:pPr>
      <w:r w:rsidRPr="00094024">
        <w:rPr>
          <w:rFonts w:ascii="GHEA Grapalat" w:eastAsia="Calibri" w:hAnsi="GHEA Grapalat" w:cs="GHEA Grapalat"/>
          <w:kern w:val="1"/>
          <w:lang w:val="hy-AM" w:eastAsia="ar-SA"/>
        </w:rPr>
        <w:t xml:space="preserve">6. Պետական լիազոր մարմնի ղեկավարը հավատարմագրումը մերժելու մասին որոշում է կայացնում, եթե </w:t>
      </w:r>
      <w:r w:rsidRPr="00094024">
        <w:rPr>
          <w:rFonts w:ascii="GHEA Grapalat" w:eastAsia="Arial Unicode MS" w:hAnsi="GHEA Grapalat" w:cs="Sylfaen"/>
          <w:kern w:val="1"/>
          <w:lang w:val="hy-AM" w:eastAsia="ar-SA"/>
        </w:rPr>
        <w:t>Հանձնաժողովի կողմից տրամադրված եզրակացության համաձայն՝ ներկայացված փաստաթղթերը չեն համապատասխանում սույն հոդվածի -</w:t>
      </w:r>
      <w:r w:rsidRPr="00094024">
        <w:rPr>
          <w:rFonts w:ascii="GHEA Grapalat" w:eastAsia="Arial Unicode MS" w:hAnsi="GHEA Grapalat" w:cs="Calibri"/>
          <w:color w:val="000000"/>
          <w:kern w:val="1"/>
          <w:lang w:val="hy-AM" w:eastAsia="ar-SA"/>
        </w:rPr>
        <w:t>5-</w:t>
      </w:r>
      <w:r w:rsidRPr="00094024">
        <w:rPr>
          <w:rFonts w:ascii="GHEA Grapalat" w:eastAsia="Arial Unicode MS" w:hAnsi="GHEA Grapalat" w:cs="Sylfaen"/>
          <w:kern w:val="1"/>
          <w:lang w:val="hy-AM" w:eastAsia="ar-SA"/>
        </w:rPr>
        <w:t>րդ մասով նախատեսված պայմաններին:</w:t>
      </w:r>
    </w:p>
    <w:bookmarkEnd w:id="3"/>
    <w:p w:rsidR="00F16CDC" w:rsidRPr="00094024" w:rsidRDefault="00F16CDC" w:rsidP="00F16CDC">
      <w:pPr>
        <w:widowControl w:val="0"/>
        <w:suppressAutoHyphens/>
        <w:spacing w:line="360" w:lineRule="auto"/>
        <w:ind w:firstLine="720"/>
        <w:jc w:val="both"/>
        <w:rPr>
          <w:rFonts w:ascii="GHEA Grapalat" w:eastAsia="Calibri" w:hAnsi="GHEA Grapalat" w:cs="GHEA Grapalat"/>
          <w:kern w:val="1"/>
          <w:lang w:val="hy-AM" w:eastAsia="ar-SA"/>
        </w:rPr>
      </w:pP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127. Հավատարմագրման վկայականի տրամադրումը և դրա գործողության ժամկետը</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Սույն օրենքի 126-րդ հոդվածի 4-րդ մասով նախատեսված` կոլեկտիվ կառավարման կազմակերպությանը հավատարմագրելու մասին որոշում ընդունելու դեպքում պետական լիազոր մարմինը հնգօրյա ժամկետում կոլեկտիվ կառավարման կազմակերպությանը տալիս է իր կողմից հաստատված ձևով հավատարմագրման վկայական։</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Հավատարմագրման վկայականի գործողության ժամկետը հինգ տարի է, որը հաշվարկվում է սույն օրենքի 126-րդ հոդվածի 4-րդ մասով նախատեսված հավատարմագրելու մասին որոշման ընդունման օրվանից։</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Հավատարմագրման վկայականի գործողության ժամկետը կարող է երկարաձգվել բազմակի անգամ, ամեն անգամ 5 տարի ժամկետով՝ պետական լիազոր մարմին ներկայացված դիմումի հիման վրա։ Դիմումը ներկայացվում է հավատարմագրման վկայականի գործողության ընթացիկ ժամկետի վերջին 3 ամսվա ընթացքում, որին կից ներկայացվում են սույն օրենքի 126–րդ հոդվածի 1-ին մասով նախատեսված փաստաթղթերը։</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Սույն հոդվածի 3-րդ մասի համաձայն՝ ներկայացված դիմումների նկատմամբ կիրառվում են սույն օրենքի 126-րդ հոդվածի դրույթները՝ համապատասխան փոփոխություններով (mutatis mutandis)։</w:t>
      </w:r>
    </w:p>
    <w:p w:rsidR="00F16CDC" w:rsidRPr="00094024" w:rsidRDefault="00F16CDC" w:rsidP="00F16CDC">
      <w:pPr>
        <w:suppressAutoHyphens/>
        <w:spacing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5. Սույն օրենքի 126-րդ հոդվածի 4-րդ մասով նախատեսված` կոլեկտիվ կառավարման կազմակերպությանը հավատարմագրումը մերժելու մասին որոշում ընդունելու դեպքում պետական լիազոր մարմինը մերժման մասին որոշումը հնգօրյա ժամկետում տրամադրում է դիմում ներկայացրած կազմակերպությանը:</w:t>
      </w:r>
    </w:p>
    <w:p w:rsidR="00F16CDC" w:rsidRPr="00094024" w:rsidRDefault="00F16CDC" w:rsidP="00F16CDC">
      <w:pPr>
        <w:suppressAutoHyphens/>
        <w:spacing w:line="360" w:lineRule="auto"/>
        <w:ind w:right="90"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6. Պետական լիազոր մարմնի որոշումները կարող են բողոքարկվել դատական կարգով։</w:t>
      </w:r>
      <w:r w:rsidRPr="00094024">
        <w:rPr>
          <w:rFonts w:ascii="GHEA Grapalat" w:eastAsia="Calibri" w:hAnsi="GHEA Grapalat" w:cs="GHEA Grapalat"/>
          <w:b/>
          <w:kern w:val="1"/>
          <w:lang w:val="hy-AM" w:eastAsia="ar-SA"/>
        </w:rPr>
        <w:t xml:space="preserve"> </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Հոդված 128. Կոլեկտիվ կառավարման կազմակերպության նկատմամբ պետական վերահսկողությունը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Պետական լիազոր մարմինը վերահսկողություն է իրականացնում կոլեկտիվ կառավարման կազմակերպության գործունեության նկատմամբ՝ սույն օրենքի դրույթներին դրա համապատասխանության մասով:</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Կոլեկտիվ կառավարման կազմակերպության գործունեության վերաբերյալ պետական լիազոր մարմինը կարող 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պահանջել ցանկացած փաստաթուղթ, տեղեկություն, բանավոր կամ գրավոր բացատրություն,</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ստուգել գործունեության հաշվապահական մատյանները և այլ փաստաթղթերը,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ներկա գտնվել ղեկավար մարմինների ժողովներին, հարցեր բարձրացնել, բացատրություններ պահանջել և առաջարկություններ ներկայացնել։</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Պետական լիազոր մարմինն իրավասու չէ լուծել կոլեկտիվ կառավարման կազմակերպության և նրա անդամների, ինչպես նաև կոլեկտիվ կառավարման կազմակերպության և օգտագործողների միջև ծագած վեճերը։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Կոլեկտիվ կառավարման կազմակերպությունը սեփական նախաձեռնությամբ, կանոնավոր, պատշաճ կերպով և ժամանակին տեղեկություններ է ներկայացնում պետական լիազոր մարմին իր կանոնադրության կամ գործունեության որևէ փոփոխության վերաբերյալ մեկամսյա ժամկետում, որոնք կարգավորվում են սույն օրենքով։</w:t>
      </w:r>
    </w:p>
    <w:p w:rsidR="00F16CDC" w:rsidRPr="00094024" w:rsidRDefault="00F16CDC" w:rsidP="00F16CDC">
      <w:pPr>
        <w:widowControl w:val="0"/>
        <w:suppressAutoHyphens/>
        <w:spacing w:line="100" w:lineRule="atLeast"/>
        <w:ind w:firstLine="720"/>
        <w:jc w:val="both"/>
        <w:rPr>
          <w:rFonts w:ascii="GHEA Grapalat" w:eastAsia="Calibri" w:hAnsi="GHEA Grapalat" w:cs="GHEA Grapalat"/>
          <w:kern w:val="1"/>
          <w:lang w:val="hy-AM" w:eastAsia="ar-SA"/>
        </w:rPr>
      </w:pPr>
    </w:p>
    <w:p w:rsidR="00F16CDC" w:rsidRPr="00094024" w:rsidRDefault="00F16CDC" w:rsidP="00F16CDC">
      <w:pPr>
        <w:tabs>
          <w:tab w:val="left" w:pos="5736"/>
        </w:tabs>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Հոդված 129. Խախտումների վերացումը </w:t>
      </w:r>
      <w:r w:rsidRPr="00094024">
        <w:rPr>
          <w:rFonts w:ascii="GHEA Grapalat" w:eastAsia="Calibri" w:hAnsi="GHEA Grapalat" w:cs="GHEA Grapalat"/>
          <w:b/>
          <w:kern w:val="1"/>
          <w:lang w:val="hy-AM" w:eastAsia="ar-SA"/>
        </w:rPr>
        <w:tab/>
      </w:r>
    </w:p>
    <w:p w:rsidR="00F16CDC" w:rsidRPr="00094024" w:rsidRDefault="00F16CDC" w:rsidP="00F16CDC">
      <w:pPr>
        <w:suppressAutoHyphens/>
        <w:spacing w:line="360" w:lineRule="auto"/>
        <w:ind w:firstLine="720"/>
        <w:jc w:val="both"/>
        <w:rPr>
          <w:rFonts w:ascii="GHEA Grapalat" w:eastAsia="Calibri" w:hAnsi="GHEA Grapalat" w:cs="GHEA Grapalat"/>
          <w:kern w:val="1"/>
          <w:lang w:val="sl-SI" w:eastAsia="ar-SA"/>
        </w:rPr>
      </w:pPr>
      <w:r w:rsidRPr="00094024">
        <w:rPr>
          <w:rFonts w:ascii="GHEA Grapalat" w:eastAsia="Calibri" w:hAnsi="GHEA Grapalat" w:cs="GHEA Grapalat"/>
          <w:kern w:val="1"/>
          <w:lang w:val="hy-AM" w:eastAsia="ar-SA"/>
        </w:rPr>
        <w:t xml:space="preserve">1. Եթե պետական լիազոր մարմինը պարզում է, որ կոլեկտիվ կառավարման կազմակերպության գործունեությունը չի համապատասխանում սույն օրենքով սահմանված </w:t>
      </w:r>
      <w:r w:rsidRPr="00094024">
        <w:rPr>
          <w:rFonts w:ascii="GHEA Grapalat" w:eastAsia="Calibri" w:hAnsi="GHEA Grapalat" w:cs="GHEA Grapalat"/>
          <w:kern w:val="1"/>
          <w:lang w:val="hy-AM" w:eastAsia="ar-SA"/>
        </w:rPr>
        <w:lastRenderedPageBreak/>
        <w:t>պահանջներին, ապա իր որոշմամբ կազմակերպությանը պարտավորեցնում է եռամսյա ժամկետում վերացնել հայտնաբերված խախտումները։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sl-SI" w:eastAsia="ar-SA"/>
        </w:rPr>
      </w:pPr>
      <w:r w:rsidRPr="00094024">
        <w:rPr>
          <w:rFonts w:ascii="GHEA Grapalat" w:eastAsia="Calibri" w:hAnsi="GHEA Grapalat" w:cs="GHEA Grapalat"/>
          <w:kern w:val="1"/>
          <w:lang w:val="sl-SI" w:eastAsia="ar-SA"/>
        </w:rPr>
        <w:t>2.</w:t>
      </w:r>
      <w:r w:rsidRPr="00094024">
        <w:rPr>
          <w:rFonts w:ascii="GHEA Grapalat" w:eastAsia="Calibri" w:hAnsi="GHEA Grapalat" w:cs="GHEA Grapalat"/>
          <w:kern w:val="1"/>
          <w:lang w:val="hy-AM" w:eastAsia="ar-SA"/>
        </w:rPr>
        <w:t xml:space="preserve"> Հ</w:t>
      </w:r>
      <w:r w:rsidRPr="00094024">
        <w:rPr>
          <w:rFonts w:ascii="GHEA Grapalat" w:eastAsia="Calibri" w:hAnsi="GHEA Grapalat" w:cs="GHEA Grapalat"/>
          <w:kern w:val="1"/>
          <w:lang w:val="es-ES" w:eastAsia="ar-SA"/>
        </w:rPr>
        <w:t>իմնավոր</w:t>
      </w:r>
      <w:r w:rsidRPr="00094024">
        <w:rPr>
          <w:rFonts w:ascii="GHEA Grapalat" w:eastAsia="Calibri" w:hAnsi="GHEA Grapalat" w:cs="GHEA Grapalat"/>
          <w:kern w:val="1"/>
          <w:lang w:val="hy-AM" w:eastAsia="ar-SA"/>
        </w:rPr>
        <w:t xml:space="preserve"> պատճառների</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առկայության դեպքում</w:t>
      </w:r>
      <w:r w:rsidRPr="00094024">
        <w:rPr>
          <w:rFonts w:ascii="GHEA Grapalat" w:eastAsia="Calibri" w:hAnsi="GHEA Grapalat" w:cs="GHEA Grapalat"/>
          <w:kern w:val="1"/>
          <w:lang w:val="hy-AM" w:eastAsia="ar-SA"/>
        </w:rPr>
        <w:t xml:space="preserve"> պ</w:t>
      </w:r>
      <w:r w:rsidRPr="00094024">
        <w:rPr>
          <w:rFonts w:ascii="GHEA Grapalat" w:eastAsia="Calibri" w:hAnsi="GHEA Grapalat" w:cs="GHEA Grapalat"/>
          <w:kern w:val="1"/>
          <w:lang w:val="es-ES" w:eastAsia="ar-SA"/>
        </w:rPr>
        <w:t>ետական</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hy-AM" w:eastAsia="ar-SA"/>
        </w:rPr>
        <w:t xml:space="preserve">լիազոր </w:t>
      </w:r>
      <w:r w:rsidRPr="00094024">
        <w:rPr>
          <w:rFonts w:ascii="GHEA Grapalat" w:eastAsia="Calibri" w:hAnsi="GHEA Grapalat" w:cs="GHEA Grapalat"/>
          <w:kern w:val="1"/>
          <w:lang w:val="es-ES" w:eastAsia="ar-SA"/>
        </w:rPr>
        <w:t>մարմինը</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կարող</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է</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hy-AM" w:eastAsia="ar-SA"/>
        </w:rPr>
        <w:t xml:space="preserve">իր </w:t>
      </w:r>
      <w:r w:rsidRPr="00094024">
        <w:rPr>
          <w:rFonts w:ascii="GHEA Grapalat" w:eastAsia="Calibri" w:hAnsi="GHEA Grapalat" w:cs="GHEA Grapalat"/>
          <w:kern w:val="1"/>
          <w:lang w:val="es-ES" w:eastAsia="ar-SA"/>
        </w:rPr>
        <w:t>հայեցողությամբ</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 xml:space="preserve">կամ </w:t>
      </w:r>
      <w:r w:rsidRPr="00094024">
        <w:rPr>
          <w:rFonts w:ascii="GHEA Grapalat" w:eastAsia="Calibri" w:hAnsi="GHEA Grapalat" w:cs="GHEA Grapalat"/>
          <w:kern w:val="1"/>
          <w:lang w:val="hy-AM" w:eastAsia="ar-SA"/>
        </w:rPr>
        <w:t xml:space="preserve">կոլեկտիվ կառավարման կազմակերպության </w:t>
      </w:r>
      <w:r w:rsidRPr="00094024">
        <w:rPr>
          <w:rFonts w:ascii="GHEA Grapalat" w:eastAsia="Calibri" w:hAnsi="GHEA Grapalat" w:cs="GHEA Grapalat"/>
          <w:kern w:val="1"/>
          <w:lang w:val="es-ES" w:eastAsia="ar-SA"/>
        </w:rPr>
        <w:t>դիմում</w:t>
      </w:r>
      <w:r w:rsidRPr="00094024">
        <w:rPr>
          <w:rFonts w:ascii="GHEA Grapalat" w:eastAsia="Calibri" w:hAnsi="GHEA Grapalat" w:cs="GHEA Grapalat"/>
          <w:kern w:val="1"/>
          <w:lang w:val="hy-AM" w:eastAsia="ar-SA"/>
        </w:rPr>
        <w:t>ի հիման վրա</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երկարա</w:t>
      </w:r>
      <w:r w:rsidRPr="00094024">
        <w:rPr>
          <w:rFonts w:ascii="GHEA Grapalat" w:eastAsia="Calibri" w:hAnsi="GHEA Grapalat" w:cs="GHEA Grapalat"/>
          <w:kern w:val="1"/>
          <w:lang w:val="hy-AM" w:eastAsia="ar-SA"/>
        </w:rPr>
        <w:t>ձգել</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սույն</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հոդվածի</w:t>
      </w:r>
      <w:r w:rsidRPr="00094024">
        <w:rPr>
          <w:rFonts w:ascii="GHEA Grapalat" w:eastAsia="Calibri" w:hAnsi="GHEA Grapalat" w:cs="GHEA Grapalat"/>
          <w:kern w:val="1"/>
          <w:lang w:val="sl-SI" w:eastAsia="ar-SA"/>
        </w:rPr>
        <w:t xml:space="preserve"> 1-</w:t>
      </w:r>
      <w:r w:rsidRPr="00094024">
        <w:rPr>
          <w:rFonts w:ascii="GHEA Grapalat" w:eastAsia="Calibri" w:hAnsi="GHEA Grapalat" w:cs="GHEA Grapalat"/>
          <w:kern w:val="1"/>
          <w:lang w:val="es-ES" w:eastAsia="ar-SA"/>
        </w:rPr>
        <w:t>ին</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մաս</w:t>
      </w:r>
      <w:r w:rsidRPr="00094024">
        <w:rPr>
          <w:rFonts w:ascii="GHEA Grapalat" w:eastAsia="Calibri" w:hAnsi="GHEA Grapalat" w:cs="GHEA Grapalat"/>
          <w:kern w:val="1"/>
          <w:lang w:val="hy-AM" w:eastAsia="ar-SA"/>
        </w:rPr>
        <w:t>ով</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նախատեսված</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hy-AM" w:eastAsia="ar-SA"/>
        </w:rPr>
        <w:t xml:space="preserve"> ժամկետը</w:t>
      </w:r>
      <w:r w:rsidRPr="00094024">
        <w:rPr>
          <w:rFonts w:ascii="GHEA Grapalat" w:eastAsia="Calibri" w:hAnsi="GHEA Grapalat" w:cs="GHEA Grapalat"/>
          <w:kern w:val="1"/>
          <w:lang w:val="sl-SI" w:eastAsia="ar-SA"/>
        </w:rPr>
        <w:t>։</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sl-SI" w:eastAsia="ar-SA"/>
        </w:rPr>
        <w:t xml:space="preserve">3. </w:t>
      </w:r>
      <w:r w:rsidRPr="00094024">
        <w:rPr>
          <w:rFonts w:ascii="GHEA Grapalat" w:eastAsia="Calibri" w:hAnsi="GHEA Grapalat" w:cs="GHEA Grapalat"/>
          <w:kern w:val="1"/>
          <w:lang w:val="es-ES" w:eastAsia="ar-SA"/>
        </w:rPr>
        <w:t>Եթե</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սահմանված</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 xml:space="preserve">ժամկետում </w:t>
      </w:r>
      <w:r w:rsidRPr="00094024">
        <w:rPr>
          <w:rFonts w:ascii="GHEA Grapalat" w:eastAsia="Calibri" w:hAnsi="GHEA Grapalat" w:cs="GHEA Grapalat"/>
          <w:kern w:val="1"/>
          <w:lang w:val="hy-AM" w:eastAsia="ar-SA"/>
        </w:rPr>
        <w:t>կոլեկտիվ կառավարման</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կազմակերպությունը</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չի</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կատարում</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սույն</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հոդվածի</w:t>
      </w:r>
      <w:r w:rsidRPr="00094024">
        <w:rPr>
          <w:rFonts w:ascii="GHEA Grapalat" w:eastAsia="Calibri" w:hAnsi="GHEA Grapalat" w:cs="GHEA Grapalat"/>
          <w:kern w:val="1"/>
          <w:lang w:val="sl-SI" w:eastAsia="ar-SA"/>
        </w:rPr>
        <w:t xml:space="preserve"> 1-</w:t>
      </w:r>
      <w:r w:rsidRPr="00094024">
        <w:rPr>
          <w:rFonts w:ascii="GHEA Grapalat" w:eastAsia="Calibri" w:hAnsi="GHEA Grapalat" w:cs="GHEA Grapalat"/>
          <w:kern w:val="1"/>
          <w:lang w:val="es-ES" w:eastAsia="ar-SA"/>
        </w:rPr>
        <w:t>ին</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մաս</w:t>
      </w:r>
      <w:r w:rsidRPr="00094024">
        <w:rPr>
          <w:rFonts w:ascii="GHEA Grapalat" w:eastAsia="Calibri" w:hAnsi="GHEA Grapalat" w:cs="GHEA Grapalat"/>
          <w:kern w:val="1"/>
          <w:lang w:val="hy-AM" w:eastAsia="ar-SA"/>
        </w:rPr>
        <w:t>ով</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նախատեսված</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պարտա</w:t>
      </w:r>
      <w:r w:rsidRPr="00094024">
        <w:rPr>
          <w:rFonts w:ascii="GHEA Grapalat" w:eastAsia="Calibri" w:hAnsi="GHEA Grapalat" w:cs="GHEA Grapalat"/>
          <w:kern w:val="1"/>
          <w:lang w:val="hy-AM" w:eastAsia="ar-SA"/>
        </w:rPr>
        <w:t>վորությունը</w:t>
      </w:r>
      <w:r w:rsidRPr="00094024">
        <w:rPr>
          <w:rFonts w:ascii="GHEA Grapalat" w:eastAsia="Calibri" w:hAnsi="GHEA Grapalat" w:cs="GHEA Grapalat"/>
          <w:kern w:val="1"/>
          <w:lang w:val="sl-SI" w:eastAsia="ar-SA"/>
        </w:rPr>
        <w:t>,</w:t>
      </w:r>
      <w:r w:rsidRPr="00094024">
        <w:rPr>
          <w:rFonts w:ascii="GHEA Grapalat" w:eastAsia="Calibri" w:hAnsi="GHEA Grapalat" w:cs="GHEA Grapalat"/>
          <w:kern w:val="1"/>
          <w:lang w:val="hy-AM" w:eastAsia="ar-SA"/>
        </w:rPr>
        <w:t xml:space="preserve"> ապա</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պետական</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hy-AM" w:eastAsia="ar-SA"/>
        </w:rPr>
        <w:t>լիազոր</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մարմինը</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կարող</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է</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նոր</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hy-AM" w:eastAsia="ar-SA"/>
        </w:rPr>
        <w:t>որոշմամբ</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պահանջել</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որոշակ</w:t>
      </w:r>
      <w:r w:rsidRPr="00094024">
        <w:rPr>
          <w:rFonts w:ascii="GHEA Grapalat" w:eastAsia="Calibri" w:hAnsi="GHEA Grapalat" w:cs="GHEA Grapalat"/>
          <w:kern w:val="1"/>
          <w:lang w:val="hy-AM" w:eastAsia="ar-SA"/>
        </w:rPr>
        <w:t>ի</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 xml:space="preserve">ժամկետում </w:t>
      </w:r>
      <w:r w:rsidRPr="00094024">
        <w:rPr>
          <w:rFonts w:ascii="GHEA Grapalat" w:eastAsia="Calibri" w:hAnsi="GHEA Grapalat" w:cs="GHEA Grapalat"/>
          <w:kern w:val="1"/>
          <w:lang w:val="hy-AM" w:eastAsia="ar-SA"/>
        </w:rPr>
        <w:t>կոլեկտիվ կառավարման</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 xml:space="preserve">կազմակերպության ընդհանուր </w:t>
      </w:r>
      <w:r w:rsidRPr="00094024">
        <w:rPr>
          <w:rFonts w:ascii="GHEA Grapalat" w:eastAsia="Calibri" w:hAnsi="GHEA Grapalat" w:cs="GHEA Grapalat"/>
          <w:kern w:val="1"/>
          <w:lang w:val="es-ES" w:eastAsia="ar-SA"/>
        </w:rPr>
        <w:t>ժողովի</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գումարում</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և</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hy-AM" w:eastAsia="ar-SA"/>
        </w:rPr>
        <w:t>ղեկավար</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մարմինների</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նոր</w:t>
      </w:r>
      <w:r w:rsidRPr="00094024">
        <w:rPr>
          <w:rFonts w:ascii="GHEA Grapalat" w:eastAsia="Calibri" w:hAnsi="GHEA Grapalat" w:cs="GHEA Grapalat"/>
          <w:kern w:val="1"/>
          <w:lang w:val="sl-SI" w:eastAsia="ar-SA"/>
        </w:rPr>
        <w:t xml:space="preserve"> </w:t>
      </w:r>
      <w:r w:rsidRPr="00094024">
        <w:rPr>
          <w:rFonts w:ascii="GHEA Grapalat" w:eastAsia="Calibri" w:hAnsi="GHEA Grapalat" w:cs="GHEA Grapalat"/>
          <w:kern w:val="1"/>
          <w:lang w:val="es-ES" w:eastAsia="ar-SA"/>
        </w:rPr>
        <w:t>ընտրություններ:</w:t>
      </w:r>
    </w:p>
    <w:p w:rsidR="00F16CDC" w:rsidRPr="00094024" w:rsidRDefault="00F16CDC" w:rsidP="00F16CDC">
      <w:pPr>
        <w:suppressAutoHyphens/>
        <w:spacing w:line="360" w:lineRule="auto"/>
        <w:ind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130. Հավատարմագրման վկայագրի գործողության դադարեցումը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Պետական լիազոր մարմինն իր որոշմամբ դադարեցնում է կոլեկտիվ կառավարման կազմակերպությանը տրամադրված հավատարմագրման վկայագրի գործողությունը, եթե`</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առաջացել են այնպիսի հանգամանքներ, որոնք սույն օրենքի համաձայն հավատարմագրումը մերժելու հիմք են հանդիսանում.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կոլեկտիվ կառավարման կազմակերպությունն  առնվազն երեք հաջորդական անգամ սահմանված ժամկետներում չի վերացրել պետական լիազոր մարմնի կողմից հայտնաբերված խախտումները: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2. Պետական լիազոր մարմինը սույն հոդվածի 1-ին մասով նախատեսված որոշման ուժի մեջ մտնելը սահմանում է այնպես, որ կոլեկտիվ կառավարման կազմակերպության գործունեությանը պատճառվող անհարմարությունները հասցվի նվազագույնի։  </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iCs/>
          <w:kern w:val="1"/>
          <w:lang w:val="hy-AM" w:eastAsia="ar-SA"/>
        </w:rPr>
      </w:pPr>
      <w:r w:rsidRPr="00094024">
        <w:rPr>
          <w:rFonts w:ascii="GHEA Grapalat" w:eastAsia="Calibri" w:hAnsi="GHEA Grapalat" w:cs="GHEA Grapalat"/>
          <w:b/>
          <w:kern w:val="1"/>
          <w:lang w:val="hy-AM" w:eastAsia="ar-SA"/>
        </w:rPr>
        <w:t>ԳԼՈՒԽ 15</w:t>
      </w:r>
    </w:p>
    <w:p w:rsidR="00F16CDC" w:rsidRPr="00094024" w:rsidRDefault="00F16CDC" w:rsidP="00F16CDC">
      <w:pPr>
        <w:widowControl w:val="0"/>
        <w:suppressAutoHyphens/>
        <w:spacing w:line="360" w:lineRule="auto"/>
        <w:ind w:right="-9"/>
        <w:jc w:val="center"/>
        <w:rPr>
          <w:rFonts w:ascii="GHEA Grapalat" w:eastAsia="Calibri" w:hAnsi="GHEA Grapalat" w:cs="GHEA Grapalat"/>
          <w:b/>
          <w:iCs/>
          <w:kern w:val="1"/>
          <w:lang w:val="hy-AM" w:eastAsia="ar-SA"/>
        </w:rPr>
      </w:pPr>
      <w:r w:rsidRPr="00094024">
        <w:rPr>
          <w:rFonts w:ascii="GHEA Grapalat" w:eastAsia="Calibri" w:hAnsi="GHEA Grapalat" w:cs="GHEA Grapalat"/>
          <w:b/>
          <w:iCs/>
          <w:kern w:val="1"/>
          <w:lang w:val="hy-AM" w:eastAsia="ar-SA"/>
        </w:rPr>
        <w:t>ԿՈԼԵԿՏԻՎ ԿԱՌԱՎԱՐՄԱՆ ԿԱԶՄԱԿԵՐՊՈՒԹՅԱՆ ՀԱՐԱԲԵՐՈՒԹՅՈՒՆՆԵՐՆ</w:t>
      </w:r>
    </w:p>
    <w:p w:rsidR="00F16CDC" w:rsidRPr="00094024" w:rsidRDefault="00F16CDC" w:rsidP="00F16CDC">
      <w:pPr>
        <w:widowControl w:val="0"/>
        <w:suppressAutoHyphens/>
        <w:spacing w:line="360" w:lineRule="auto"/>
        <w:ind w:right="-9"/>
        <w:jc w:val="center"/>
        <w:rPr>
          <w:rFonts w:ascii="GHEA Grapalat" w:eastAsia="Calibri" w:hAnsi="GHEA Grapalat" w:cs="GHEA Grapalat"/>
          <w:b/>
          <w:kern w:val="1"/>
          <w:lang w:val="hy-AM" w:eastAsia="ar-SA"/>
        </w:rPr>
      </w:pPr>
      <w:r w:rsidRPr="00094024">
        <w:rPr>
          <w:rFonts w:ascii="GHEA Grapalat" w:eastAsia="Calibri" w:hAnsi="GHEA Grapalat" w:cs="GHEA Grapalat"/>
          <w:b/>
          <w:iCs/>
          <w:kern w:val="1"/>
          <w:lang w:val="hy-AM" w:eastAsia="ar-SA"/>
        </w:rPr>
        <w:t>ԻՐ ԱՆԴԱՄՆԵՐԻ ՀԵՏ</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131.</w:t>
      </w:r>
      <w:r w:rsidRPr="00094024">
        <w:rPr>
          <w:rFonts w:ascii="GHEA Grapalat" w:eastAsia="Calibri" w:hAnsi="GHEA Grapalat" w:cs="GHEA Grapalat"/>
          <w:b/>
          <w:i/>
          <w:kern w:val="1"/>
          <w:lang w:val="hy-AM" w:eastAsia="ar-SA"/>
        </w:rPr>
        <w:t xml:space="preserve"> </w:t>
      </w:r>
      <w:r w:rsidRPr="00094024">
        <w:rPr>
          <w:rFonts w:ascii="GHEA Grapalat" w:eastAsia="Calibri" w:hAnsi="GHEA Grapalat" w:cs="GHEA Grapalat"/>
          <w:b/>
          <w:kern w:val="1"/>
          <w:lang w:val="hy-AM" w:eastAsia="ar-SA"/>
        </w:rPr>
        <w:t>Պայմանագիր կնքելու պարտավորությունը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Որոշակի կատեգորիայի իրավատիրոջ դիմումի հիման վրա կոլեկտիվ </w:t>
      </w:r>
      <w:r w:rsidRPr="00094024">
        <w:rPr>
          <w:rFonts w:ascii="GHEA Grapalat" w:eastAsia="Calibri" w:hAnsi="GHEA Grapalat" w:cs="GHEA Grapalat"/>
          <w:kern w:val="1"/>
          <w:lang w:val="hy-AM" w:eastAsia="ar-SA"/>
        </w:rPr>
        <w:lastRenderedPageBreak/>
        <w:t>կառավարման կազմակերպությունը պարտավոր է նրա հետ կնքել նույնատիպ պայմաններով պայմանագիր, ինչպիսին կնքել է նույն կատեգորիայի այլ անդամների հետ։</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2. Կոլեկտիվ կառավարման կազմակերպությունն իրավատերերին ընդունում է որպես անդամներ, եթե նրանք համապատասխանում են անդամակցության չափորոշիչներին: Կոլեկտիվ կառավարման կազմակերպությունը կարող է մերժել անդամակցության դիմումը միայն անդամակցության չափորոշիչների հիման վրա, որոնք սահմանվում են կոլեկտիվ կառավարման կազմակերպության կանոնադրությամբ։</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132. Իրավատերերի իրավունքները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Իրավատերը կարող է իր ընտրած կոլեկտիվ կառավարման կազմակերպությանը լիազորել կառավարելու իր իրավունքները` անկախ իր քաղաքացիությունից, մշտական բնակության կամ գտնվելու վայրից։</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Իրավատերն իրավունք ունի դադարեցնել իր իրավունքների կառավարման լիազորությունը կամ իր ընտրությամբ սահմանափակել որոշակի իրավունքների կառավարումը` ծանուցելով այդ մասին կոլեկտիվ կառավարման կազմակերպությանը ոչ ուշ քան 6 ամիս առաջ։ Կոլեկտիվ կառավարման կազմակերպությունը կարող է որոշել, որ այսպիսի դադարեցումը կամ սահմանափակումը ուժի մեջ է մտնում ֆինանսական տարվա կեսին կամ վերջին` կախված ծանուցման ժամկետի ավարտից։</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Եթե առկա են իրավատիրոջը հասանելիք գումարներ, որոնք գոյացել են նախքան սույն հոդվածի 2-րդ մասի համաձայն լիազորության դադարեցման կամ իրավունքների սահմանափակման ուժի մեջ մտնելը տեղի ունեցած օգտագործումից կամ իրավունքների փոխանցումից, ապա այդպիսի դեպքերում իրավատերը պահպանում է անդամակցության իր իրավունքները օգտագործման նկատմամբ։</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es-ES" w:eastAsia="ar-SA"/>
        </w:rPr>
      </w:pPr>
      <w:r w:rsidRPr="00094024">
        <w:rPr>
          <w:rFonts w:ascii="GHEA Grapalat" w:eastAsia="Calibri" w:hAnsi="GHEA Grapalat" w:cs="GHEA Grapalat"/>
          <w:kern w:val="1"/>
          <w:lang w:val="hy-AM" w:eastAsia="ar-SA"/>
        </w:rPr>
        <w:t>4. Կոլեկտիվ կառավարման կազմակերպությունը խտրականություն չի դնում իր անդամների և այն իրավատերերի միջև, ում իրավունքները կառավարում է մեկ այլ կոլեկտիվ կառավարման կազմակերպության հետ կնքած ներկայացուցչական պայմանագրի հիման վրա, մասնավորապես՝ կիրառվող դրույքաչափերի, կառավարման վճարների և իրավունքների օգտագործումից ստացված եկամուտների հավաքագրման և իրավատերերին հասանելիք գումարների բաշխման պայմանների վերաբերյալ։</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es-ES"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es-ES" w:eastAsia="ar-SA"/>
        </w:rPr>
      </w:pPr>
      <w:r w:rsidRPr="00094024">
        <w:rPr>
          <w:rFonts w:ascii="GHEA Grapalat" w:eastAsia="Calibri" w:hAnsi="GHEA Grapalat" w:cs="GHEA Grapalat"/>
          <w:b/>
          <w:kern w:val="1"/>
          <w:lang w:val="es-ES" w:eastAsia="ar-SA"/>
        </w:rPr>
        <w:lastRenderedPageBreak/>
        <w:t>Հոդված 1</w:t>
      </w:r>
      <w:r w:rsidRPr="00094024">
        <w:rPr>
          <w:rFonts w:ascii="GHEA Grapalat" w:eastAsia="Calibri" w:hAnsi="GHEA Grapalat" w:cs="GHEA Grapalat"/>
          <w:b/>
          <w:kern w:val="1"/>
          <w:lang w:val="hy-AM" w:eastAsia="ar-SA"/>
        </w:rPr>
        <w:t>3</w:t>
      </w:r>
      <w:r w:rsidRPr="00094024">
        <w:rPr>
          <w:rFonts w:ascii="GHEA Grapalat" w:eastAsia="Calibri" w:hAnsi="GHEA Grapalat" w:cs="GHEA Grapalat"/>
          <w:b/>
          <w:kern w:val="1"/>
          <w:lang w:val="es-ES" w:eastAsia="ar-SA"/>
        </w:rPr>
        <w:t>3.</w:t>
      </w:r>
      <w:r w:rsidRPr="00094024">
        <w:rPr>
          <w:rFonts w:ascii="GHEA Grapalat" w:eastAsia="Calibri" w:hAnsi="GHEA Grapalat" w:cs="GHEA Grapalat"/>
          <w:b/>
          <w:kern w:val="1"/>
          <w:lang w:val="hy-AM" w:eastAsia="ar-SA"/>
        </w:rPr>
        <w:t xml:space="preserve"> </w:t>
      </w:r>
      <w:r w:rsidRPr="00094024">
        <w:rPr>
          <w:rFonts w:ascii="GHEA Grapalat" w:eastAsia="Calibri" w:hAnsi="GHEA Grapalat" w:cs="GHEA Grapalat"/>
          <w:b/>
          <w:kern w:val="1"/>
          <w:lang w:val="es-ES" w:eastAsia="ar-SA"/>
        </w:rPr>
        <w:t>Անդամակցության կանոնները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1. Կ</w:t>
      </w:r>
      <w:r w:rsidRPr="00094024">
        <w:rPr>
          <w:rFonts w:ascii="GHEA Grapalat" w:eastAsia="Calibri" w:hAnsi="GHEA Grapalat" w:cs="GHEA Grapalat"/>
          <w:kern w:val="1"/>
          <w:lang w:val="hy-AM" w:eastAsia="ar-SA"/>
        </w:rPr>
        <w:t>ոլեկտիվ կառավարման</w:t>
      </w:r>
      <w:r w:rsidRPr="00094024">
        <w:rPr>
          <w:rFonts w:ascii="GHEA Grapalat" w:eastAsia="Calibri" w:hAnsi="GHEA Grapalat" w:cs="GHEA Grapalat"/>
          <w:kern w:val="1"/>
          <w:lang w:val="es-ES" w:eastAsia="ar-SA"/>
        </w:rPr>
        <w:t xml:space="preserve"> կ</w:t>
      </w:r>
      <w:r w:rsidRPr="00094024">
        <w:rPr>
          <w:rFonts w:ascii="GHEA Grapalat" w:eastAsia="Calibri" w:hAnsi="GHEA Grapalat" w:cs="GHEA Grapalat"/>
          <w:kern w:val="1"/>
          <w:lang w:val="hy-AM" w:eastAsia="ar-SA"/>
        </w:rPr>
        <w:t>ազմակերպությունը</w:t>
      </w:r>
      <w:r w:rsidRPr="00094024">
        <w:rPr>
          <w:rFonts w:ascii="GHEA Grapalat" w:eastAsia="Calibri" w:hAnsi="GHEA Grapalat" w:cs="GHEA Grapalat"/>
          <w:kern w:val="1"/>
          <w:lang w:val="es-ES" w:eastAsia="ar-SA"/>
        </w:rPr>
        <w:t xml:space="preserve"> գործում է </w:t>
      </w:r>
      <w:r w:rsidRPr="00094024">
        <w:rPr>
          <w:rFonts w:ascii="GHEA Grapalat" w:eastAsia="Calibri" w:hAnsi="GHEA Grapalat" w:cs="GHEA Grapalat"/>
          <w:kern w:val="1"/>
          <w:lang w:val="hy-AM" w:eastAsia="ar-SA"/>
        </w:rPr>
        <w:t xml:space="preserve">ի շահ </w:t>
      </w:r>
      <w:r w:rsidRPr="00094024">
        <w:rPr>
          <w:rFonts w:ascii="GHEA Grapalat" w:eastAsia="Calibri" w:hAnsi="GHEA Grapalat" w:cs="GHEA Grapalat"/>
          <w:kern w:val="1"/>
          <w:lang w:val="es-ES" w:eastAsia="ar-SA"/>
        </w:rPr>
        <w:t>իր անդամների և չի սահմանում նրանց համար այնպիսի պարտա</w:t>
      </w:r>
      <w:r w:rsidRPr="00094024">
        <w:rPr>
          <w:rFonts w:ascii="GHEA Grapalat" w:eastAsia="Calibri" w:hAnsi="GHEA Grapalat" w:cs="GHEA Grapalat"/>
          <w:kern w:val="1"/>
          <w:lang w:val="hy-AM" w:eastAsia="ar-SA"/>
        </w:rPr>
        <w:t>վորություններ</w:t>
      </w:r>
      <w:r w:rsidRPr="00094024">
        <w:rPr>
          <w:rFonts w:ascii="GHEA Grapalat" w:eastAsia="Calibri" w:hAnsi="GHEA Grapalat" w:cs="GHEA Grapalat"/>
          <w:kern w:val="1"/>
          <w:lang w:val="es-ES" w:eastAsia="ar-SA"/>
        </w:rPr>
        <w:t>, որոնք անհրաժեշտ չ</w:t>
      </w:r>
      <w:r w:rsidRPr="00094024">
        <w:rPr>
          <w:rFonts w:ascii="GHEA Grapalat" w:eastAsia="Calibri" w:hAnsi="GHEA Grapalat" w:cs="GHEA Grapalat"/>
          <w:kern w:val="1"/>
          <w:lang w:val="hy-AM" w:eastAsia="ar-SA"/>
        </w:rPr>
        <w:t>ե</w:t>
      </w:r>
      <w:r w:rsidRPr="00094024">
        <w:rPr>
          <w:rFonts w:ascii="GHEA Grapalat" w:eastAsia="Calibri" w:hAnsi="GHEA Grapalat" w:cs="GHEA Grapalat"/>
          <w:kern w:val="1"/>
          <w:lang w:val="es-ES" w:eastAsia="ar-SA"/>
        </w:rPr>
        <w:t>ն նրանց իրավունքների և շահերի պաշպանության համար։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2. Անդամները ժամանակին և պատշաճ կերպով տեղեկացն</w:t>
      </w:r>
      <w:r w:rsidRPr="00094024">
        <w:rPr>
          <w:rFonts w:ascii="GHEA Grapalat" w:eastAsia="Calibri" w:hAnsi="GHEA Grapalat" w:cs="GHEA Grapalat"/>
          <w:kern w:val="1"/>
          <w:lang w:val="hy-AM" w:eastAsia="ar-SA"/>
        </w:rPr>
        <w:t xml:space="preserve">ում են կոլեկտիվ կառավարման </w:t>
      </w:r>
      <w:r w:rsidRPr="00094024">
        <w:rPr>
          <w:rFonts w:ascii="GHEA Grapalat" w:eastAsia="Calibri" w:hAnsi="GHEA Grapalat" w:cs="GHEA Grapalat"/>
          <w:kern w:val="1"/>
          <w:lang w:val="es-ES" w:eastAsia="ar-SA"/>
        </w:rPr>
        <w:t>կ</w:t>
      </w:r>
      <w:r w:rsidRPr="00094024">
        <w:rPr>
          <w:rFonts w:ascii="GHEA Grapalat" w:eastAsia="Calibri" w:hAnsi="GHEA Grapalat" w:cs="GHEA Grapalat"/>
          <w:kern w:val="1"/>
          <w:lang w:val="hy-AM" w:eastAsia="ar-SA"/>
        </w:rPr>
        <w:t>ազմակերպությանը</w:t>
      </w:r>
      <w:r w:rsidRPr="00094024">
        <w:rPr>
          <w:rFonts w:ascii="GHEA Grapalat" w:eastAsia="Calibri" w:hAnsi="GHEA Grapalat" w:cs="GHEA Grapalat"/>
          <w:kern w:val="1"/>
          <w:lang w:val="es-ES" w:eastAsia="ar-SA"/>
        </w:rPr>
        <w:t xml:space="preserve"> իրենց </w:t>
      </w:r>
      <w:r w:rsidRPr="00094024">
        <w:rPr>
          <w:rFonts w:ascii="GHEA Grapalat" w:eastAsia="Calibri" w:hAnsi="GHEA Grapalat" w:cs="GHEA Grapalat"/>
          <w:kern w:val="1"/>
          <w:lang w:val="hy-AM" w:eastAsia="ar-SA"/>
        </w:rPr>
        <w:t>հրապարակված</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ստեղծագործությունների կամ հարակից իրավունքների օբյեկտների</w:t>
      </w:r>
      <w:r w:rsidRPr="00094024">
        <w:rPr>
          <w:rFonts w:ascii="GHEA Grapalat" w:eastAsia="Calibri" w:hAnsi="GHEA Grapalat" w:cs="GHEA Grapalat"/>
          <w:kern w:val="1"/>
          <w:lang w:val="es-ES" w:eastAsia="ar-SA"/>
        </w:rPr>
        <w:t xml:space="preserve">, </w:t>
      </w:r>
      <w:r w:rsidRPr="00094024">
        <w:rPr>
          <w:rFonts w:ascii="GHEA Grapalat" w:eastAsia="Calibri" w:hAnsi="GHEA Grapalat" w:cs="GHEA Grapalat"/>
          <w:kern w:val="1"/>
          <w:lang w:val="hy-AM" w:eastAsia="ar-SA"/>
        </w:rPr>
        <w:t xml:space="preserve">դրանց </w:t>
      </w:r>
      <w:r w:rsidRPr="00094024">
        <w:rPr>
          <w:rFonts w:ascii="GHEA Grapalat" w:eastAsia="Calibri" w:hAnsi="GHEA Grapalat" w:cs="GHEA Grapalat"/>
          <w:kern w:val="1"/>
          <w:lang w:val="es-ES" w:eastAsia="ar-SA"/>
        </w:rPr>
        <w:t xml:space="preserve">նկատմամբ իրենց իրավունքների </w:t>
      </w:r>
      <w:r w:rsidRPr="00094024">
        <w:rPr>
          <w:rFonts w:ascii="GHEA Grapalat" w:eastAsia="Calibri" w:hAnsi="GHEA Grapalat" w:cs="GHEA Grapalat"/>
          <w:kern w:val="1"/>
          <w:lang w:val="hy-AM" w:eastAsia="ar-SA"/>
        </w:rPr>
        <w:t xml:space="preserve">և </w:t>
      </w:r>
      <w:r w:rsidRPr="00094024">
        <w:rPr>
          <w:rFonts w:ascii="GHEA Grapalat" w:eastAsia="Calibri" w:hAnsi="GHEA Grapalat" w:cs="GHEA Grapalat"/>
          <w:kern w:val="1"/>
          <w:lang w:val="es-ES" w:eastAsia="ar-SA"/>
        </w:rPr>
        <w:t>այլ տվյալների վերաբերյալ, որոնք անհրաժեշտ են իրենց իրավունքների կառավարման համար։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es-ES" w:eastAsia="ar-SA"/>
        </w:rPr>
        <w:t xml:space="preserve">3. </w:t>
      </w:r>
      <w:r w:rsidRPr="00094024">
        <w:rPr>
          <w:rFonts w:ascii="GHEA Grapalat" w:eastAsia="Calibri" w:hAnsi="GHEA Grapalat" w:cs="GHEA Grapalat"/>
          <w:kern w:val="1"/>
          <w:lang w:val="hy-AM" w:eastAsia="ar-SA"/>
        </w:rPr>
        <w:t xml:space="preserve">Կոլեկտիվ կառավարման կազմակերպության </w:t>
      </w:r>
      <w:r w:rsidRPr="00094024">
        <w:rPr>
          <w:rFonts w:ascii="GHEA Grapalat" w:eastAsia="Calibri" w:hAnsi="GHEA Grapalat" w:cs="GHEA Grapalat"/>
          <w:kern w:val="1"/>
          <w:lang w:val="es-ES" w:eastAsia="ar-SA"/>
        </w:rPr>
        <w:t>կանոնադրությամբ նախատեսվ</w:t>
      </w:r>
      <w:r w:rsidRPr="00094024">
        <w:rPr>
          <w:rFonts w:ascii="GHEA Grapalat" w:eastAsia="Calibri" w:hAnsi="GHEA Grapalat" w:cs="GHEA Grapalat"/>
          <w:kern w:val="1"/>
          <w:lang w:val="hy-AM" w:eastAsia="ar-SA"/>
        </w:rPr>
        <w:t xml:space="preserve">ում </w:t>
      </w:r>
      <w:r w:rsidRPr="00094024">
        <w:rPr>
          <w:rFonts w:ascii="GHEA Grapalat" w:eastAsia="Calibri" w:hAnsi="GHEA Grapalat" w:cs="GHEA Grapalat"/>
          <w:kern w:val="1"/>
          <w:lang w:val="es-ES" w:eastAsia="ar-SA"/>
        </w:rPr>
        <w:t xml:space="preserve">են </w:t>
      </w:r>
      <w:r w:rsidRPr="00094024">
        <w:rPr>
          <w:rFonts w:ascii="GHEA Grapalat" w:eastAsia="Calibri" w:hAnsi="GHEA Grapalat" w:cs="GHEA Grapalat"/>
          <w:kern w:val="1"/>
          <w:lang w:val="hy-AM" w:eastAsia="ar-SA"/>
        </w:rPr>
        <w:t>համապատասխան</w:t>
      </w:r>
      <w:r w:rsidRPr="00094024">
        <w:rPr>
          <w:rFonts w:ascii="GHEA Grapalat" w:eastAsia="Calibri" w:hAnsi="GHEA Grapalat" w:cs="GHEA Grapalat"/>
          <w:kern w:val="1"/>
          <w:lang w:val="es-ES" w:eastAsia="ar-SA"/>
        </w:rPr>
        <w:t xml:space="preserve"> և արդյունավետ մեխանիզմներ</w:t>
      </w:r>
      <w:r w:rsidRPr="00094024">
        <w:rPr>
          <w:rFonts w:ascii="GHEA Grapalat" w:eastAsia="Calibri" w:hAnsi="GHEA Grapalat" w:cs="GHEA Grapalat"/>
          <w:kern w:val="1"/>
          <w:lang w:val="hy-AM" w:eastAsia="ar-SA"/>
        </w:rPr>
        <w:t>՝ կազմակերպության</w:t>
      </w:r>
      <w:r w:rsidRPr="00094024">
        <w:rPr>
          <w:rFonts w:ascii="GHEA Grapalat" w:eastAsia="Calibri" w:hAnsi="GHEA Grapalat" w:cs="GHEA Grapalat"/>
          <w:kern w:val="1"/>
          <w:lang w:val="es-ES" w:eastAsia="ar-SA"/>
        </w:rPr>
        <w:t xml:space="preserve"> որոշումներ</w:t>
      </w:r>
      <w:r w:rsidRPr="00094024">
        <w:rPr>
          <w:rFonts w:ascii="GHEA Grapalat" w:eastAsia="Calibri" w:hAnsi="GHEA Grapalat" w:cs="GHEA Grapalat"/>
          <w:kern w:val="1"/>
          <w:lang w:val="hy-AM" w:eastAsia="ar-SA"/>
        </w:rPr>
        <w:t>ին</w:t>
      </w:r>
      <w:r w:rsidRPr="00094024">
        <w:rPr>
          <w:rFonts w:ascii="GHEA Grapalat" w:eastAsia="Calibri" w:hAnsi="GHEA Grapalat" w:cs="GHEA Grapalat"/>
          <w:kern w:val="1"/>
          <w:lang w:val="es-ES" w:eastAsia="ar-SA"/>
        </w:rPr>
        <w:t xml:space="preserve"> անդամների մասնակցությ</w:t>
      </w:r>
      <w:r w:rsidRPr="00094024">
        <w:rPr>
          <w:rFonts w:ascii="GHEA Grapalat" w:eastAsia="Calibri" w:hAnsi="GHEA Grapalat" w:cs="GHEA Grapalat"/>
          <w:kern w:val="1"/>
          <w:lang w:val="hy-AM" w:eastAsia="ar-SA"/>
        </w:rPr>
        <w:t>ունն ապահովելու</w:t>
      </w:r>
      <w:r w:rsidRPr="00094024">
        <w:rPr>
          <w:rFonts w:ascii="GHEA Grapalat" w:eastAsia="Calibri" w:hAnsi="GHEA Grapalat" w:cs="GHEA Grapalat"/>
          <w:kern w:val="1"/>
          <w:lang w:val="es-ES" w:eastAsia="ar-SA"/>
        </w:rPr>
        <w:t xml:space="preserve"> համար։ Կ</w:t>
      </w:r>
      <w:r w:rsidRPr="00094024">
        <w:rPr>
          <w:rFonts w:ascii="GHEA Grapalat" w:eastAsia="Calibri" w:hAnsi="GHEA Grapalat" w:cs="GHEA Grapalat"/>
          <w:kern w:val="1"/>
          <w:lang w:val="hy-AM" w:eastAsia="ar-SA"/>
        </w:rPr>
        <w:t>ոլեկտիվ կառավարման</w:t>
      </w:r>
      <w:r w:rsidRPr="00094024">
        <w:rPr>
          <w:rFonts w:ascii="GHEA Grapalat" w:eastAsia="Calibri" w:hAnsi="GHEA Grapalat" w:cs="GHEA Grapalat"/>
          <w:kern w:val="1"/>
          <w:lang w:val="es-ES" w:eastAsia="ar-SA"/>
        </w:rPr>
        <w:t xml:space="preserve"> կազմակերպության </w:t>
      </w:r>
      <w:r w:rsidRPr="00094024">
        <w:rPr>
          <w:rFonts w:ascii="GHEA Grapalat" w:eastAsia="Calibri" w:hAnsi="GHEA Grapalat" w:cs="GHEA Grapalat"/>
          <w:kern w:val="1"/>
          <w:lang w:val="hy-AM" w:eastAsia="ar-SA"/>
        </w:rPr>
        <w:t>ո</w:t>
      </w:r>
      <w:r w:rsidRPr="00094024">
        <w:rPr>
          <w:rFonts w:ascii="GHEA Grapalat" w:eastAsia="Calibri" w:hAnsi="GHEA Grapalat" w:cs="GHEA Grapalat"/>
          <w:kern w:val="1"/>
          <w:lang w:val="es-ES" w:eastAsia="ar-SA"/>
        </w:rPr>
        <w:t xml:space="preserve">րոշումների ընդունման հարցում տարբեր կատեգորիայի իրավատերերի մասնակցությունը </w:t>
      </w:r>
      <w:r w:rsidRPr="00094024">
        <w:rPr>
          <w:rFonts w:ascii="GHEA Grapalat" w:eastAsia="Calibri" w:hAnsi="GHEA Grapalat" w:cs="GHEA Grapalat"/>
          <w:kern w:val="1"/>
          <w:lang w:val="hy-AM" w:eastAsia="ar-SA"/>
        </w:rPr>
        <w:t xml:space="preserve">պետք է լինի </w:t>
      </w:r>
      <w:r w:rsidRPr="00094024">
        <w:rPr>
          <w:rFonts w:ascii="GHEA Grapalat" w:eastAsia="Calibri" w:hAnsi="GHEA Grapalat" w:cs="GHEA Grapalat"/>
          <w:kern w:val="1"/>
          <w:lang w:val="es-ES" w:eastAsia="ar-SA"/>
        </w:rPr>
        <w:t>արդարացի</w:t>
      </w:r>
      <w:r w:rsidRPr="00094024">
        <w:rPr>
          <w:rFonts w:ascii="GHEA Grapalat" w:eastAsia="Calibri" w:hAnsi="GHEA Grapalat" w:cs="GHEA Grapalat"/>
          <w:kern w:val="1"/>
          <w:lang w:val="hy-AM" w:eastAsia="ar-SA"/>
        </w:rPr>
        <w:t xml:space="preserve"> </w:t>
      </w:r>
      <w:r w:rsidRPr="00094024">
        <w:rPr>
          <w:rFonts w:ascii="GHEA Grapalat" w:eastAsia="Calibri" w:hAnsi="GHEA Grapalat" w:cs="GHEA Grapalat"/>
          <w:kern w:val="1"/>
          <w:lang w:val="es-ES" w:eastAsia="ar-SA"/>
        </w:rPr>
        <w:t>և հավասար։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4. Կոլեկտիվ կառավարման կազմակերպությունն իրականացնում է իր </w:t>
      </w:r>
      <w:r w:rsidRPr="00094024">
        <w:rPr>
          <w:rFonts w:ascii="GHEA Grapalat" w:eastAsia="Calibri" w:hAnsi="GHEA Grapalat" w:cs="GHEA Grapalat"/>
          <w:kern w:val="1"/>
          <w:lang w:val="es-ES" w:eastAsia="ar-SA"/>
        </w:rPr>
        <w:t>անդամների հաշվա</w:t>
      </w:r>
      <w:r w:rsidRPr="00094024">
        <w:rPr>
          <w:rFonts w:ascii="GHEA Grapalat" w:eastAsia="Calibri" w:hAnsi="GHEA Grapalat" w:cs="GHEA Grapalat"/>
          <w:kern w:val="1"/>
          <w:lang w:val="hy-AM" w:eastAsia="ar-SA"/>
        </w:rPr>
        <w:t>ռ</w:t>
      </w:r>
      <w:r w:rsidRPr="00094024">
        <w:rPr>
          <w:rFonts w:ascii="GHEA Grapalat" w:eastAsia="Calibri" w:hAnsi="GHEA Grapalat" w:cs="GHEA Grapalat"/>
          <w:kern w:val="1"/>
          <w:lang w:val="es-ES" w:eastAsia="ar-SA"/>
        </w:rPr>
        <w:t>ում, որը մշտապես թարմաց</w:t>
      </w:r>
      <w:r w:rsidRPr="00094024">
        <w:rPr>
          <w:rFonts w:ascii="GHEA Grapalat" w:eastAsia="Calibri" w:hAnsi="GHEA Grapalat" w:cs="GHEA Grapalat"/>
          <w:kern w:val="1"/>
          <w:lang w:val="hy-AM" w:eastAsia="ar-SA"/>
        </w:rPr>
        <w:t>վ</w:t>
      </w:r>
      <w:r w:rsidRPr="00094024">
        <w:rPr>
          <w:rFonts w:ascii="GHEA Grapalat" w:eastAsia="Calibri" w:hAnsi="GHEA Grapalat" w:cs="GHEA Grapalat"/>
          <w:kern w:val="1"/>
          <w:lang w:val="es-ES" w:eastAsia="ar-SA"/>
        </w:rPr>
        <w:t>ում է</w:t>
      </w:r>
      <w:r w:rsidRPr="00094024">
        <w:rPr>
          <w:rFonts w:ascii="GHEA Grapalat" w:eastAsia="Calibri" w:hAnsi="GHEA Grapalat" w:cs="GHEA Grapalat"/>
          <w:kern w:val="1"/>
          <w:lang w:val="hy-AM" w:eastAsia="ar-SA"/>
        </w:rPr>
        <w:t>։</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Հոդված 134. </w:t>
      </w:r>
      <w:r w:rsidRPr="00094024">
        <w:rPr>
          <w:rFonts w:ascii="GHEA Grapalat" w:eastAsia="Calibri" w:hAnsi="GHEA Grapalat" w:cs="GHEA Grapalat"/>
          <w:b/>
          <w:bCs/>
          <w:kern w:val="1"/>
          <w:lang w:val="hy-AM" w:eastAsia="ar-SA"/>
        </w:rPr>
        <w:t>Կոլեկտիվ կառավարման կազմակերպության կառավարումը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bookmarkStart w:id="4" w:name="SADRZAJ_256"/>
      <w:r w:rsidRPr="00094024">
        <w:rPr>
          <w:rFonts w:ascii="GHEA Grapalat" w:eastAsia="Calibri" w:hAnsi="GHEA Grapalat" w:cs="GHEA Grapalat"/>
          <w:kern w:val="1"/>
          <w:lang w:val="hy-AM" w:eastAsia="ar-SA"/>
        </w:rPr>
        <w:t>1. Կոլեկտիվ կառավարման կազմակերպության կառավարումն իրականացվում է իր անդամների կողմից` սույն օրենքին և իր կանոնադրությանը համապատասխան։</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Կոլեկտիվ կառավարման կազմակերպության գործադիր մարմիններն են՝</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կազմակերպության անդամների ընդհանուր ժողովը (այսուհետ` ընդհանուր ժողով),</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2) իրավատերերի խորհուրդը,  </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գլխավոր տնօրենը,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վերահսկիչ խորհուրդը,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վեճերի կարգավորման խորհուրդը։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Իրավատերերի խորհուրդը, վերահսկիչ խորհուրդը և վեճերի կարգավորման խորհուրդն ընտրվում են  ընդհանուր ժողովի կողմից չորս տարի ժամկետով։ Գլխավոր տնօրենն ընտրվում է իրավատերերի խորհրդի կողմից չորս տարի ժամկետով։</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4. Գլխավոր տնօրենը, իրավատերերի խորհուրդը և վերահսկիչ խորհուրդը պարտավոր են կոլեկտիվ կառավարման կազմակերպությունը կառավարել թափանցիկ, </w:t>
      </w:r>
      <w:r w:rsidRPr="00094024">
        <w:rPr>
          <w:rFonts w:ascii="GHEA Grapalat" w:eastAsia="Calibri" w:hAnsi="GHEA Grapalat" w:cs="GHEA Grapalat"/>
          <w:kern w:val="1"/>
          <w:lang w:val="hy-AM" w:eastAsia="ar-SA"/>
        </w:rPr>
        <w:lastRenderedPageBreak/>
        <w:t>արդյունավետ և ողջամիտ կերպով` օգտագործելով վարչական, հաշվապահական արդյունավետ ընթացակարգեր և ներքին վերահսկողության մեխանիզմներ։</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135. Ընդհանուր ժողովը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Ընդհանուր ժողովը բաղկացած է կոլեկտիվ կառավարման կազմակերպության անդամներից և գումարվում է առնվազն երկու տարին մեկ։</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Ընդհանուր ժողովն իրավասու է`</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ընդունել կանոնադրությունը և դրա փոփոխությունները և լրացումները,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ընտրել իրավատերերի խորհուրդ, վերահսկիչ խորհուրդ և վեճերի կարգավորման խորհուրդ,</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սահմանել դրույքաչափեր,</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հաստատել կազմակերպության գործունեության մասին տարեկան հաշվետվությունը և աուդիտի հաշվետվությունը։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Կոլեկտիվ կառավարման կազմակերպության յուրաքանչյուր անդամ իրավունք ունի որպես իր վստահված անձ նշանակել որևէ ֆիզիկական կամ իրավաբանական անձի` իր անունից ընդհանուր ժողովում մասնակցելու և քվեարկելու համար։</w:t>
      </w:r>
    </w:p>
    <w:bookmarkEnd w:id="4"/>
    <w:p w:rsidR="00F16CDC" w:rsidRPr="00094024" w:rsidRDefault="00F16CDC" w:rsidP="00F16CDC">
      <w:pPr>
        <w:suppressAutoHyphens/>
        <w:spacing w:line="100" w:lineRule="atLeast"/>
        <w:ind w:right="-9" w:firstLine="720"/>
        <w:jc w:val="both"/>
        <w:rPr>
          <w:rFonts w:ascii="GHEA Grapalat" w:eastAsia="Calibri" w:hAnsi="GHEA Grapalat" w:cs="GHEA Grapalat"/>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136</w:t>
      </w:r>
      <w:r w:rsidRPr="00094024">
        <w:rPr>
          <w:rFonts w:ascii="GHEA Grapalat" w:eastAsia="Calibri" w:hAnsi="GHEA Grapalat" w:cs="GHEA Grapalat"/>
          <w:b/>
          <w:bCs/>
          <w:kern w:val="1"/>
          <w:lang w:val="hy-AM" w:eastAsia="ar-SA"/>
        </w:rPr>
        <w:t>. Կոլեկտիվ կառավարման կ</w:t>
      </w:r>
      <w:r w:rsidRPr="00094024">
        <w:rPr>
          <w:rFonts w:ascii="GHEA Grapalat" w:eastAsia="Calibri" w:hAnsi="GHEA Grapalat" w:cs="GHEA Grapalat"/>
          <w:b/>
          <w:kern w:val="1"/>
          <w:lang w:val="hy-AM" w:eastAsia="ar-SA"/>
        </w:rPr>
        <w:t>ազմակերպության կանոնադրությունը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Կոլեկտիվ կառավարման կազմակերպության կանոնադրությամբ սահմանվում է մասնավորապես՝</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կազմակերպության անվանումը և գտնվելու վայրը,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կազմակերպության ռեպերտուարը,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անդամակցության չափորոշիչները (մերժման հիմքերը, անդամակցության դադարեցման պայմանները),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անդամների անձնական տվյալների պահպանության կարգը,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5) ընդհանուր ժողովի գումարման, </w:t>
      </w:r>
      <w:r w:rsidRPr="00094024">
        <w:rPr>
          <w:rFonts w:ascii="GHEA Grapalat" w:eastAsia="Calibri" w:hAnsi="GHEA Grapalat" w:cs="GHEA Grapalat"/>
          <w:spacing w:val="-1"/>
          <w:kern w:val="1"/>
          <w:lang w:val="hy-AM" w:eastAsia="ar-SA"/>
        </w:rPr>
        <w:t xml:space="preserve"> մասնակցության և քվեարկության կարգը, </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6) օգտագործման դիմաց վարձատրության դրույքաչափերի ընդունման կարգը,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7) առանձին գործողությունների համար վճարների սահմանման կարգը,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8) օգտագործման դիմաց վարձատրության բաշխման կարգը,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9) օգտագործման դիմաց ստացված վարձատրություններից անդամավճարներ գանձելու կարգը,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10) ներքին վերահսկողական մեխանիզմների վերաբերյալ կանոնները,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11) կազմակերպության վերակազմակերպման կամ լուծարման կարգը,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12) այլ դրույթներ, որոնք չեն հակասում Հայաստանի Հանրապետության օրենսդրությանը:</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2. Հավատարմագրվելուց հետո, կոլեկտիվ կառավարման կազմակերպության կանոնադրության մեջ կատարված փոփոխություններն ու լրացումները պետք է </w:t>
      </w:r>
      <w:bookmarkStart w:id="5" w:name="SADRZAJ_268"/>
      <w:r w:rsidRPr="00094024">
        <w:rPr>
          <w:rFonts w:ascii="GHEA Grapalat" w:eastAsia="Calibri" w:hAnsi="GHEA Grapalat" w:cs="GHEA Grapalat"/>
          <w:kern w:val="1"/>
          <w:lang w:val="hy-AM" w:eastAsia="ar-SA"/>
        </w:rPr>
        <w:t>մեկամսյա ժամկետում տեղեկացվեն պետական լիազոր մարմնին։</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137. Վարձատրության բաշխման հիմքերն ու բաշխումը</w:t>
      </w:r>
      <w:bookmarkEnd w:id="5"/>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bookmarkStart w:id="6" w:name="SADRZAJ_269"/>
      <w:r w:rsidRPr="00094024">
        <w:rPr>
          <w:rFonts w:ascii="GHEA Grapalat" w:eastAsia="Calibri" w:hAnsi="GHEA Grapalat" w:cs="GHEA Grapalat"/>
          <w:kern w:val="1"/>
          <w:lang w:val="hy-AM" w:eastAsia="ar-SA"/>
        </w:rPr>
        <w:t>1. Օգտագործման դիմաց ստացված վարձատրության բաշխումը և վճարումը կոլեկտիվ կառավարման կազմակերպությունն իրականացնում է իր կանոնադրությամբ նախատեսված կարգի համաձայն։</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Բաշխման համար հիմք է հանդիսանում որոշակի ռեպերտուարի փաստացի օգտագործման չափը (համաչափության սկզբունք)։ Փաստացի օգտագործումը որոշվում է արժանահավատ տվյալների հիման վրա։</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Օգտագործման դիմաց ստացված վարձատրությունը կոլեկտիվ կառավարման կազմակերպությունը բաշխում և վճարում է կանոնավոր, պատշաճ և ճշգրիտ՝ հավասար մոտեցում ապահովելով բոլոր իրավատերերի նկատմամբ։</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Կոլեկտիվ կառավարման կազմակերպությանը չի թույլատրվում օգտագործել ստեղծագործությունների կամ հարակից իրավունքների օբյեկտների օգտագործման դիմաց ստացված վարձատրության գումարները, ինչպես նաև դրանց ներդրումներից գոյացած եկամուտը, բացառությամբ կառավարման համար նախատեսված  անդամավճարների։</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5. Կոլեկտիվ կառավարման կազմակերպությունն իր անդամների միջև վարձատրության գումարների բաշխումն ու վճարումը կատարում է 6 ամսից ոչ ուշ այն ֆինանսական տարվա ավարտից հետո, որի ընթացքում հավաքագրվել է ստեղծագործությունների կամ հարակից իրավունքների օբյեկտների օգտագործումից ստացված գումարները, եթե առկա չեն օբյեկտիվ պատճառներ, ինչպիսիք են՝ օգտագործողների կողմից հաշվետվություններ չներկայացնելը, իրավունքների կամ իրավատերերի նույնականացված չլինելը, ռեպերտուարի վերաբերյալ տեղեկություններն </w:t>
      </w:r>
      <w:r w:rsidRPr="00094024">
        <w:rPr>
          <w:rFonts w:ascii="GHEA Grapalat" w:eastAsia="Calibri" w:hAnsi="GHEA Grapalat" w:cs="GHEA Grapalat"/>
          <w:kern w:val="1"/>
          <w:lang w:val="hy-AM" w:eastAsia="ar-SA"/>
        </w:rPr>
        <w:lastRenderedPageBreak/>
        <w:t>իրավատերերի հետ պարզված չլինելը, որոնք խոչընդոտում են կազմակերպությանը` պահպանելու նշված ժամկետը։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6. Տիրազուրկ ստեղծագործությունների օգտագործումից գոյացած վարձատրության բաշխման վերաբերյալ որոշումը կայացվում է կոլեկտիվ կառավարման կազմակերպության վերահսկիչ խորհրդի կողմից` այն ֆինանսական տարվա ավարտից երեք տարի հետո, որի ընթացքում հավաքվել է այդ վարձատրությունը։</w:t>
      </w:r>
    </w:p>
    <w:bookmarkEnd w:id="6"/>
    <w:p w:rsidR="00F16CDC" w:rsidRPr="00094024" w:rsidRDefault="00F16CDC" w:rsidP="00F16CDC">
      <w:pPr>
        <w:suppressAutoHyphens/>
        <w:spacing w:line="100" w:lineRule="atLeast"/>
        <w:ind w:right="-9" w:firstLine="720"/>
        <w:jc w:val="both"/>
        <w:rPr>
          <w:rFonts w:ascii="GHEA Grapalat" w:eastAsia="Calibri" w:hAnsi="GHEA Grapalat" w:cs="GHEA Grapalat"/>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Հոդված 138. Անդամավճարները </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Ստեղծագործությունների կամ հարակից իրավունքների օբյեկտների օգտագործումից ստացված վարձատրության նկատմամբ կիրառելի ցանկացած անդամավճար համաձայնեցվում և սահմանվում է կոլեկտիվ կառավարման կազմակերպության և յուրաքանչյուր անդամի միջև կնքվող պայմանագրով։ Այդ անդամավճարները չեն կարող գերազանցել առանձին իրավատերերին հասանելիք գումարի 30 տոկոսը։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2. Կոլեկտիվ կառավարման կազմակերպությունը ստեղծագործությունների կամ հարակից իրավունքների օբյեկտների օգտագործումից գոյացած վարձատրություններից կարող է կատարել ֆինանսական օժանդակություններ` սոցիալական, մշակութային կամ կրթական նպատակներով (դրամական սոցիալական օգնություն անդամներին, կենսաթոշակային ֆոնդեր, կրթաթոշակներ, մշակութային միջոցառումների օժանդակություն և այլն): Այս օժանդակությունների տրամադրումը պետք է հիմնված լինի կոլեկտիվ կառավարման կազմակերպության կանոններով սահմանված արդար և ոչ խտրական չափորոշիչների վրա։</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w:t>
      </w:r>
      <w:r w:rsidRPr="00094024">
        <w:rPr>
          <w:rFonts w:ascii="GHEA Grapalat" w:eastAsia="Calibri" w:hAnsi="GHEA Grapalat" w:cs="GHEA Grapalat"/>
          <w:b/>
          <w:bCs/>
          <w:kern w:val="1"/>
          <w:lang w:val="hy-AM" w:eastAsia="ar-SA"/>
        </w:rPr>
        <w:t>ծ 139. Կոլեկտիվ կառավարման կազմակեր</w:t>
      </w:r>
      <w:r w:rsidRPr="00094024">
        <w:rPr>
          <w:rFonts w:ascii="GHEA Grapalat" w:eastAsia="Calibri" w:hAnsi="GHEA Grapalat" w:cs="GHEA Grapalat"/>
          <w:b/>
          <w:kern w:val="1"/>
          <w:lang w:val="hy-AM" w:eastAsia="ar-SA"/>
        </w:rPr>
        <w:t>պության վերահսկողությունն իր անդամների կողմից</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1. Կոլեկտիվ կառավարման կազմակերպության անդամներն իրավունք ունեն, վերահսկիչ խորհրդի միջոցով, վերահսկողություն իրականացնել կազմակերպության նկատմամբ` կանոնադրությամբ նախատեսված ներքին հսկողության մեխանիզմների հիման վրա։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 xml:space="preserve">Հոդված 140. </w:t>
      </w:r>
      <w:r w:rsidRPr="00094024">
        <w:rPr>
          <w:rFonts w:ascii="GHEA Grapalat" w:eastAsia="Calibri" w:hAnsi="GHEA Grapalat" w:cs="GHEA Grapalat"/>
          <w:b/>
          <w:bCs/>
          <w:kern w:val="1"/>
          <w:lang w:val="hy-AM" w:eastAsia="ar-SA"/>
        </w:rPr>
        <w:t xml:space="preserve">Կոլեկտիվ կառավարման կազմակերպության և իր անդամների միջև </w:t>
      </w:r>
      <w:r w:rsidRPr="00094024">
        <w:rPr>
          <w:rFonts w:ascii="GHEA Grapalat" w:eastAsia="Calibri" w:hAnsi="GHEA Grapalat" w:cs="GHEA Grapalat"/>
          <w:b/>
          <w:bCs/>
          <w:kern w:val="1"/>
          <w:lang w:val="hy-AM" w:eastAsia="ar-SA"/>
        </w:rPr>
        <w:lastRenderedPageBreak/>
        <w:t>վեճերի կարգավորումը</w:t>
      </w:r>
    </w:p>
    <w:p w:rsidR="00F16CDC" w:rsidRPr="00094024" w:rsidRDefault="00F16CDC" w:rsidP="00F16CDC">
      <w:pPr>
        <w:widowControl w:val="0"/>
        <w:suppressAutoHyphens/>
        <w:spacing w:line="360" w:lineRule="auto"/>
        <w:ind w:right="-9" w:firstLine="720"/>
        <w:jc w:val="both"/>
        <w:rPr>
          <w:rFonts w:ascii="GHEA Grapalat" w:eastAsia="Arial Unicode MS" w:hAnsi="GHEA Grapalat" w:cs="Sylfaen"/>
          <w:kern w:val="1"/>
          <w:lang w:val="hy-AM" w:eastAsia="ar-SA"/>
        </w:rPr>
      </w:pPr>
      <w:r w:rsidRPr="00094024">
        <w:rPr>
          <w:rFonts w:ascii="GHEA Grapalat" w:eastAsia="Calibri" w:hAnsi="GHEA Grapalat" w:cs="GHEA Grapalat"/>
          <w:kern w:val="1"/>
          <w:lang w:val="hy-AM" w:eastAsia="ar-SA"/>
        </w:rPr>
        <w:t xml:space="preserve">1. Կոլեկտիվ կառավարման կազմակերպության անդամը ցանկացած ժամանակ կարող է բողոք ներկայացնել վեճերի կարգավորման խորհուրդ` կոլեկտիվ կառավարման կազմակերպության կողմից իրեն վնաս պատճառող գործողությունների առնչությամբ: Վեճերի կարգավորման խորհուրդը բողոքը ստանալուց հետո 30 օրվա ընթացքում բողոքի վերաբերյալ կայացնում է </w:t>
      </w:r>
      <w:r w:rsidRPr="00094024">
        <w:rPr>
          <w:rFonts w:ascii="GHEA Grapalat" w:eastAsia="Arial Unicode MS" w:hAnsi="GHEA Grapalat" w:cs="Sylfaen"/>
          <w:kern w:val="1"/>
          <w:lang w:val="hy-AM" w:eastAsia="ar-SA"/>
        </w:rPr>
        <w:t>պատճառաբանված</w:t>
      </w:r>
      <w:r w:rsidRPr="00094024">
        <w:rPr>
          <w:rFonts w:ascii="GHEA Grapalat" w:eastAsia="Arial Unicode MS" w:hAnsi="GHEA Grapalat" w:cs="Sylfaen"/>
          <w:kern w:val="1"/>
          <w:lang w:val="af-ZA" w:eastAsia="ar-SA"/>
        </w:rPr>
        <w:t xml:space="preserve"> </w:t>
      </w:r>
      <w:r w:rsidRPr="00094024">
        <w:rPr>
          <w:rFonts w:ascii="GHEA Grapalat" w:eastAsia="Arial Unicode MS" w:hAnsi="GHEA Grapalat" w:cs="Sylfaen"/>
          <w:kern w:val="1"/>
          <w:lang w:val="hy-AM" w:eastAsia="ar-SA"/>
        </w:rPr>
        <w:t>որոշում</w:t>
      </w:r>
      <w:r w:rsidRPr="00094024">
        <w:rPr>
          <w:rFonts w:ascii="GHEA Grapalat" w:eastAsia="Arial Unicode MS" w:hAnsi="GHEA Grapalat" w:cs="Sylfaen"/>
          <w:kern w:val="1"/>
          <w:lang w:val="af-ZA" w:eastAsia="ar-SA"/>
        </w:rPr>
        <w:t xml:space="preserve"> </w:t>
      </w:r>
      <w:r w:rsidRPr="00094024">
        <w:rPr>
          <w:rFonts w:ascii="GHEA Grapalat" w:eastAsia="Arial Unicode MS" w:hAnsi="GHEA Grapalat" w:cs="Sylfaen"/>
          <w:kern w:val="1"/>
          <w:lang w:val="hy-AM" w:eastAsia="ar-SA"/>
        </w:rPr>
        <w:t>գրավոր</w:t>
      </w:r>
      <w:r w:rsidRPr="00094024">
        <w:rPr>
          <w:rFonts w:ascii="GHEA Grapalat" w:eastAsia="Arial Unicode MS" w:hAnsi="GHEA Grapalat" w:cs="Sylfaen"/>
          <w:kern w:val="1"/>
          <w:lang w:val="af-ZA" w:eastAsia="ar-SA"/>
        </w:rPr>
        <w:t xml:space="preserve"> </w:t>
      </w:r>
      <w:r w:rsidRPr="00094024">
        <w:rPr>
          <w:rFonts w:ascii="GHEA Grapalat" w:eastAsia="Arial Unicode MS" w:hAnsi="GHEA Grapalat" w:cs="Sylfaen"/>
          <w:kern w:val="1"/>
          <w:lang w:val="hy-AM" w:eastAsia="ar-SA"/>
        </w:rPr>
        <w:t>ձևով:</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2. Բողոք ներկայացրած անձը կարող է վեճերի կարգավորման խորհրդի որոշումը բողոքարկել դատական կարգով։</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iCs/>
          <w:kern w:val="1"/>
          <w:lang w:val="hy-AM" w:eastAsia="ar-SA"/>
        </w:rPr>
      </w:pPr>
      <w:r w:rsidRPr="00094024">
        <w:rPr>
          <w:rFonts w:ascii="GHEA Grapalat" w:eastAsia="Calibri" w:hAnsi="GHEA Grapalat" w:cs="GHEA Grapalat"/>
          <w:b/>
          <w:kern w:val="1"/>
          <w:lang w:val="hy-AM" w:eastAsia="ar-SA"/>
        </w:rPr>
        <w:t>ԳԼՈՒԽ 16</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r w:rsidRPr="00094024">
        <w:rPr>
          <w:rFonts w:ascii="GHEA Grapalat" w:eastAsia="Calibri" w:hAnsi="GHEA Grapalat" w:cs="GHEA Grapalat"/>
          <w:b/>
          <w:iCs/>
          <w:kern w:val="1"/>
          <w:lang w:val="hy-AM" w:eastAsia="ar-SA"/>
        </w:rPr>
        <w:t>ՕԳՏԱԳՈՐԾՈՂՆԵՐԻ ՀԱՐԱԲԵՐՈՒԹՅՈՒՆՆԵՐԸ ԿՈԼԵԿՏԻՎ ԿԱՌԱՎԱՐՄԱՆ ԿԱԶՄԱԿԵՐՊՈՒԹՅԱՆ ՀԵՏ</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141. Օգտագործողների հետ պայմանագիր կնքելու պարտավորությունը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Կոլեկտիվ կառավարման կազմակերպությունը պարտավոր է ռեպերտուարի օգտագործման կամ հասանելիք վարձատրության չափի վերաբերյալ օգտագործողի կամ օգտագործողների միության հետ ոչ բացառիկ լիցենզային պայմանագրերը կնքել համանման պայմաններով։</w:t>
      </w:r>
    </w:p>
    <w:p w:rsidR="00F16CDC" w:rsidRPr="00094024" w:rsidRDefault="00F16CDC" w:rsidP="00F16CDC">
      <w:pPr>
        <w:widowControl w:val="0"/>
        <w:tabs>
          <w:tab w:val="left" w:pos="0"/>
          <w:tab w:val="left" w:pos="825"/>
        </w:tabs>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2. Եթե կողմերը սույն հոդվածի 1-ին մասով նախատեսված պայմանագիրը չեն կնքում, ապա լիցենզիան համարվում է տրամադրված, եթե ռեպերտուարի օգտագործման համար օգտագործողը վարձատրություն է վճարում կոլեկտիվ կառավարման կազմակերպությանը։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142. Օգտագործողների պարտավորությունները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Ռեպերտուարն օգտագործողներն առանց բավարար հիմքերի չեն կարող հրաժարվել կոլեկտիվ կառավարման կազմակերպության հետ լիցենզային պայմանագիր կնքելուց: </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Ռեպերտուարն օգտագործողները կոլեկտիվ կառավարման  համապատասխան կազմակերպությանն են ներկայացնում հեղինակային իրավունքի</w:t>
      </w:r>
      <w:r>
        <w:rPr>
          <w:rFonts w:ascii="GHEA Grapalat" w:eastAsia="Calibri" w:hAnsi="GHEA Grapalat" w:cs="GHEA Grapalat"/>
          <w:kern w:val="1"/>
          <w:lang w:val="hy-AM" w:eastAsia="ar-SA"/>
        </w:rPr>
        <w:t xml:space="preserve"> </w:t>
      </w:r>
      <w:r w:rsidRPr="0007756F">
        <w:rPr>
          <w:rFonts w:ascii="GHEA Grapalat" w:eastAsia="Calibri" w:hAnsi="GHEA Grapalat" w:cs="GHEA Grapalat"/>
          <w:kern w:val="1"/>
          <w:lang w:val="hy-AM" w:eastAsia="ar-SA"/>
        </w:rPr>
        <w:t>կամ հարակից իրավունքների փաստացի օգտագործված օբյեկտների ցանկը,</w:t>
      </w:r>
      <w:r w:rsidRPr="00094024">
        <w:rPr>
          <w:rFonts w:ascii="GHEA Grapalat" w:eastAsia="Calibri" w:hAnsi="GHEA Grapalat" w:cs="GHEA Grapalat"/>
          <w:kern w:val="1"/>
          <w:lang w:val="hy-AM" w:eastAsia="ar-SA"/>
        </w:rPr>
        <w:t xml:space="preserve"> իրավատերերին հասանելիք </w:t>
      </w:r>
      <w:r w:rsidRPr="00094024">
        <w:rPr>
          <w:rFonts w:ascii="GHEA Grapalat" w:eastAsia="Calibri" w:hAnsi="GHEA Grapalat" w:cs="GHEA Grapalat"/>
          <w:kern w:val="1"/>
          <w:lang w:val="hy-AM" w:eastAsia="ar-SA"/>
        </w:rPr>
        <w:lastRenderedPageBreak/>
        <w:t>վարձատրության ճշգրիտ հաշվարկման ու բաշխման համար անհրաժեշտ բոլոր փաստաթղթերը։</w:t>
      </w:r>
    </w:p>
    <w:p w:rsidR="00F16CDC" w:rsidRPr="000E08F8" w:rsidRDefault="00F16CDC" w:rsidP="00F16CDC">
      <w:pPr>
        <w:suppressAutoHyphens/>
        <w:spacing w:line="360" w:lineRule="auto"/>
        <w:ind w:firstLine="539"/>
        <w:jc w:val="both"/>
        <w:rPr>
          <w:rFonts w:ascii="GHEA Grapalat" w:eastAsia="Calibri" w:hAnsi="GHEA Grapalat" w:cs="GHEA Grapalat"/>
          <w:kern w:val="1"/>
          <w:lang w:val="hy-AM" w:eastAsia="ar-SA"/>
        </w:rPr>
      </w:pPr>
      <w:r w:rsidRPr="004F1D4A">
        <w:rPr>
          <w:rFonts w:ascii="GHEA Grapalat" w:eastAsia="Calibri" w:hAnsi="GHEA Grapalat" w:cs="GHEA Grapalat"/>
          <w:kern w:val="1"/>
          <w:lang w:val="hy-AM" w:eastAsia="ar-SA"/>
        </w:rPr>
        <w:t xml:space="preserve">3. </w:t>
      </w:r>
      <w:r w:rsidRPr="000E08F8">
        <w:rPr>
          <w:rFonts w:ascii="GHEA Grapalat" w:eastAsia="Calibri" w:hAnsi="GHEA Grapalat" w:cs="GHEA Grapalat"/>
          <w:kern w:val="1"/>
          <w:lang w:val="hy-AM" w:eastAsia="ar-SA"/>
        </w:rPr>
        <w:t xml:space="preserve">Ռեպերտուարն oգտագործողն ապահովում է վարձատրության հաշվարկման համար անհրաժեշտ փաստաթղթերի ու տվյալների հասանելիությունը կոլեկտիվ կառավարման կազմակերպության կողմից լիազորված անձին: </w:t>
      </w:r>
    </w:p>
    <w:p w:rsidR="00F16CDC" w:rsidRPr="004F1D4A" w:rsidRDefault="00F16CDC" w:rsidP="00F16CDC">
      <w:pPr>
        <w:widowControl w:val="0"/>
        <w:autoSpaceDE w:val="0"/>
        <w:autoSpaceDN w:val="0"/>
        <w:adjustRightInd w:val="0"/>
        <w:spacing w:line="360" w:lineRule="auto"/>
        <w:ind w:right="-11" w:firstLine="539"/>
        <w:jc w:val="both"/>
        <w:rPr>
          <w:rFonts w:ascii="GHEA Grapalat" w:eastAsia="Calibri" w:hAnsi="GHEA Grapalat" w:cs="GHEA Grapalat"/>
          <w:kern w:val="1"/>
          <w:lang w:val="hy-AM" w:eastAsia="ar-SA"/>
        </w:rPr>
      </w:pP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kern w:val="1"/>
          <w:lang w:val="hy-AM" w:eastAsia="ar-SA"/>
        </w:rPr>
      </w:pPr>
    </w:p>
    <w:p w:rsidR="00F16CDC"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143. Օգտագործողների հետ վեճերի կարգավորումը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Ցանկացած օգտագործող կամ օգտագործողների միություն կարող է ցանկացած ժամանակ բողոք ներկայացնել կոլեկտիվ կառավարման կազմակերպության վեճերի կարգավորման խորհուրդ լիցենզիաների տրամադրման պայմանների և մերժումների  վերաբերյալ։ Վեճերի կարգավորման խորհուրդը բողոքի վերաբերյալ կայացնում է հիմնավորված գրավոր որոշում` բողոքն ստանալուց հետո 30 օրվա ընթացքում։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2. Բողոք ներկայացրած անձը կարող է վեճերի կարգավորման խորհրդի որոշումը բողոքարկել դատական կարգով։</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iCs/>
          <w:kern w:val="1"/>
          <w:lang w:val="hy-AM" w:eastAsia="ar-SA"/>
        </w:rPr>
      </w:pPr>
      <w:r w:rsidRPr="00094024">
        <w:rPr>
          <w:rFonts w:ascii="GHEA Grapalat" w:eastAsia="Calibri" w:hAnsi="GHEA Grapalat" w:cs="GHEA Grapalat"/>
          <w:b/>
          <w:kern w:val="1"/>
          <w:lang w:val="hy-AM" w:eastAsia="ar-SA"/>
        </w:rPr>
        <w:t>ԳԼՈՒԽ 17</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r w:rsidRPr="00094024">
        <w:rPr>
          <w:rFonts w:ascii="GHEA Grapalat" w:eastAsia="Calibri" w:hAnsi="GHEA Grapalat" w:cs="GHEA Grapalat"/>
          <w:b/>
          <w:iCs/>
          <w:kern w:val="1"/>
          <w:lang w:val="hy-AM" w:eastAsia="ar-SA"/>
        </w:rPr>
        <w:t>ԴՐՈՒՅՔԱՉԱՓԵՐԻ ՍԱՀՄԱՆՈՒՄԸ</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144. Դրույքաչափերը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Սույն հոդվածի համաձայն վարձատրության համար կիրառվող դրույքաչափերը սահմանվում են հաշվարկման մեթոդով և ֆիքսված գումարի տեսքով: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Հաշվարկման մեթոդով վարձատրության դրույքաչափը սահմանվում է որպես՝</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տոկոս հասույթից (համախառն եկամուտից), որն օգտագործողը (օրինակ` համերգի պրոդյուսերներ, պարարվեստի դպրոցներ, դիսկոտեկներ և այլն) ստանում է ռեպերտուարի օգտագործմամբ պայմանավորված գործունեությունից.</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տոկոս հասույթից (համախառն եկամուտից), որն օգտագործողը (օրինակ` հեռարձակող կազմակերպությունների հաղորդումներ, մալուխով վերահաղորդումներ և այլն) ստանում է ռեպերտուարի օգտագործմամբ պայմանավորված գործունեությունից, երբ հնարավոր չէ որոշել, թե հասույթի որ մասն է գոյանում ռեպերտուարի օգտագործումից.</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3) տոկոս ռեպերտուարի օգտագործման համար համախառն ծախսերից, եթե օգտագործողը որևէ առևտրային նպատակ չի հետապնդում.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ռեպերտուարի օգտագործումից ստացված հասույթի համամասնական չափ՝ պահպանվող և չպահպանվող ռեպերտուարի համախառն օգտագործման դեպքում:</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3. Ֆիքսված գումարի տեսքով վարձատրության դրույքաչափը սահմանվում է որպես որոշակի գումար ռեպերտուարի օգտագործման համար, եթե նման </w:t>
      </w:r>
      <w:r w:rsidRPr="0017215F">
        <w:rPr>
          <w:rFonts w:ascii="GHEA Grapalat" w:eastAsia="Calibri" w:hAnsi="GHEA Grapalat" w:cs="GHEA Grapalat"/>
          <w:kern w:val="1"/>
          <w:lang w:val="hy-AM" w:eastAsia="ar-SA"/>
        </w:rPr>
        <w:t>օգտագործումը պարտադիր</w:t>
      </w:r>
      <w:r w:rsidRPr="00094024">
        <w:rPr>
          <w:rFonts w:ascii="GHEA Grapalat" w:eastAsia="Calibri" w:hAnsi="GHEA Grapalat" w:cs="GHEA Grapalat"/>
          <w:kern w:val="1"/>
          <w:lang w:val="hy-AM" w:eastAsia="ar-SA"/>
        </w:rPr>
        <w:t xml:space="preserve"> պայման չէ օգտագործողի գործունեության համար (օրինակ՝ գեղեցկության սրահներ, առևտրի կենտրոններ և կետեր, հանրային սննդի օբյեկտներ և այլն), կամ եթե նման օգտագործումից ստացված հասույթը կամ ծախսերը չեն կարող ճշգրիտ կերպով որոշվել և (կամ) երբ այդ հասույթի որոշումը կպահանջի ոչ ողջամիտ ծախսեր։</w:t>
      </w:r>
    </w:p>
    <w:p w:rsidR="00F16CDC" w:rsidRPr="004F1D4A" w:rsidRDefault="00F16CDC" w:rsidP="00F16CDC">
      <w:pPr>
        <w:shd w:val="clear" w:color="auto" w:fill="FFFFFF"/>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shd w:val="clear" w:color="auto" w:fill="FFFFFF"/>
        <w:suppressAutoHyphens/>
        <w:spacing w:line="360" w:lineRule="auto"/>
        <w:ind w:right="-9" w:firstLine="720"/>
        <w:jc w:val="both"/>
        <w:rPr>
          <w:rFonts w:ascii="GHEA Grapalat" w:eastAsia="Calibri" w:hAnsi="GHEA Grapalat"/>
          <w:bCs/>
          <w:kern w:val="1"/>
          <w:lang w:val="hy-AM" w:eastAsia="ar-SA"/>
        </w:rPr>
      </w:pPr>
      <w:r w:rsidRPr="00094024">
        <w:rPr>
          <w:rFonts w:ascii="GHEA Grapalat" w:eastAsia="Calibri" w:hAnsi="GHEA Grapalat" w:cs="GHEA Grapalat"/>
          <w:b/>
          <w:kern w:val="1"/>
          <w:lang w:val="hy-AM" w:eastAsia="ar-SA"/>
        </w:rPr>
        <w:t>Հոդված 145. Նվազագույն դրույքաչափերը</w:t>
      </w:r>
    </w:p>
    <w:p w:rsidR="00F16CDC" w:rsidRPr="00094024" w:rsidRDefault="00F16CDC" w:rsidP="00F16CDC">
      <w:pPr>
        <w:widowControl w:val="0"/>
        <w:suppressAutoHyphens/>
        <w:spacing w:line="360" w:lineRule="auto"/>
        <w:ind w:right="-9" w:firstLine="720"/>
        <w:jc w:val="both"/>
        <w:rPr>
          <w:rFonts w:ascii="GHEA Grapalat" w:eastAsia="Calibri" w:hAnsi="GHEA Grapalat"/>
          <w:spacing w:val="-1"/>
          <w:kern w:val="1"/>
          <w:lang w:val="hy-AM" w:eastAsia="ar-SA"/>
        </w:rPr>
      </w:pPr>
      <w:r w:rsidRPr="00094024">
        <w:rPr>
          <w:rFonts w:ascii="GHEA Grapalat" w:eastAsia="Calibri" w:hAnsi="GHEA Grapalat"/>
          <w:spacing w:val="-1"/>
          <w:kern w:val="1"/>
          <w:lang w:val="hy-AM" w:eastAsia="ar-SA"/>
        </w:rPr>
        <w:t xml:space="preserve">1. Կոլեկտիվ կառավարման կազմակերպությունը նվազագույն դրույքաչափերը հրապարակում է իր ինտերնետային կայքէջում: </w:t>
      </w:r>
    </w:p>
    <w:p w:rsidR="00F16CDC" w:rsidRPr="00094024" w:rsidRDefault="00F16CDC" w:rsidP="00F16CDC">
      <w:pPr>
        <w:widowControl w:val="0"/>
        <w:suppressAutoHyphens/>
        <w:spacing w:line="360" w:lineRule="auto"/>
        <w:ind w:right="-9" w:firstLine="720"/>
        <w:jc w:val="both"/>
        <w:rPr>
          <w:rFonts w:ascii="GHEA Grapalat" w:eastAsia="Calibri" w:hAnsi="GHEA Grapalat"/>
          <w:bCs/>
          <w:kern w:val="1"/>
          <w:lang w:val="hy-AM" w:eastAsia="ar-SA"/>
        </w:rPr>
      </w:pPr>
      <w:r w:rsidRPr="00094024">
        <w:rPr>
          <w:rFonts w:ascii="GHEA Grapalat" w:eastAsia="Calibri" w:hAnsi="GHEA Grapalat"/>
          <w:spacing w:val="-1"/>
          <w:kern w:val="1"/>
          <w:lang w:val="hy-AM" w:eastAsia="ar-SA"/>
        </w:rPr>
        <w:t xml:space="preserve">2. Նվազագույն դրույքաչափերը պարտադիր են կոլեկտիվ կառավարման կազմակերպության և նույն կատեգորիայի օգտագործողների համար, եթե վարձատրության համար նրանք ավելի բարձր գումարի վերաբերյալ համաձայնություն ձեռք չեն բերել: </w:t>
      </w:r>
    </w:p>
    <w:p w:rsidR="00F16CDC" w:rsidRPr="00094024" w:rsidRDefault="00F16CDC" w:rsidP="00F16CDC">
      <w:pPr>
        <w:suppressAutoHyphens/>
        <w:spacing w:line="360" w:lineRule="auto"/>
        <w:ind w:right="-9" w:firstLine="720"/>
        <w:jc w:val="center"/>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right="-9" w:firstLine="720"/>
        <w:jc w:val="center"/>
        <w:rPr>
          <w:rFonts w:ascii="GHEA Grapalat" w:eastAsia="Calibri" w:hAnsi="GHEA Grapalat" w:cs="GHEA Grapalat"/>
          <w:b/>
          <w:iCs/>
          <w:kern w:val="1"/>
          <w:lang w:val="hy-AM" w:eastAsia="ar-SA"/>
        </w:rPr>
      </w:pPr>
      <w:r w:rsidRPr="00094024">
        <w:rPr>
          <w:rFonts w:ascii="GHEA Grapalat" w:eastAsia="Calibri" w:hAnsi="GHEA Grapalat" w:cs="GHEA Grapalat"/>
          <w:b/>
          <w:kern w:val="1"/>
          <w:lang w:val="hy-AM" w:eastAsia="ar-SA"/>
        </w:rPr>
        <w:t>ԳԼՈՒԽ 18</w:t>
      </w:r>
    </w:p>
    <w:p w:rsidR="00F16CDC" w:rsidRPr="00094024" w:rsidRDefault="00F16CDC" w:rsidP="00F16CDC">
      <w:pPr>
        <w:suppressAutoHyphens/>
        <w:spacing w:line="360" w:lineRule="auto"/>
        <w:ind w:right="-9" w:firstLine="720"/>
        <w:jc w:val="center"/>
        <w:rPr>
          <w:rFonts w:ascii="GHEA Grapalat" w:eastAsia="Calibri" w:hAnsi="GHEA Grapalat" w:cs="GHEA Grapalat"/>
          <w:b/>
          <w:kern w:val="1"/>
          <w:lang w:val="hy-AM" w:eastAsia="ar-SA"/>
        </w:rPr>
      </w:pPr>
      <w:r w:rsidRPr="00094024">
        <w:rPr>
          <w:rFonts w:ascii="GHEA Grapalat" w:eastAsia="Calibri" w:hAnsi="GHEA Grapalat" w:cs="GHEA Grapalat"/>
          <w:b/>
          <w:iCs/>
          <w:kern w:val="1"/>
          <w:lang w:val="hy-AM" w:eastAsia="ar-SA"/>
        </w:rPr>
        <w:t>ԹԱՓԱՆՑԻԿՈՒԹՅՈՒՆԸ ԵՎ ՀԱՇՎԵՏՈՒ ԼԻՆԵԼԸ</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146. Իրավատերերին տրամադրվող տեղեկատվությունը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Կոլեկտիվ կառավարման կազմակերպությունը, առնվազն տարին մեկ անգամ, յուրաքանչյուր իրավատիրոջն էլեկտրոնային կամ այլ միջոցներով մատչելի է դարձնում հետևյալ տեղեկատվությունը`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ցանկացած </w:t>
      </w:r>
      <w:r w:rsidRPr="00094024">
        <w:rPr>
          <w:rFonts w:ascii="GHEA Grapalat" w:eastAsia="Arial Unicode MS" w:hAnsi="GHEA Grapalat" w:cs="Sylfaen"/>
          <w:kern w:val="1"/>
          <w:lang w:val="hy-AM" w:eastAsia="ar-SA"/>
        </w:rPr>
        <w:t>անձնական</w:t>
      </w:r>
      <w:r w:rsidRPr="00094024">
        <w:rPr>
          <w:rFonts w:ascii="GHEA Grapalat" w:eastAsia="Calibri" w:hAnsi="GHEA Grapalat" w:cs="GHEA Grapalat"/>
          <w:kern w:val="1"/>
          <w:lang w:val="hy-AM" w:eastAsia="ar-SA"/>
        </w:rPr>
        <w:t xml:space="preserve"> տվյալներ, որոնք իրավատերը թույլատրել է կոլեկտիվ կառավարման կազմակերպությանն օգտագործել,</w:t>
      </w:r>
      <w:r w:rsidRPr="00094024">
        <w:rPr>
          <w:rFonts w:ascii="Sylfaen" w:eastAsia="Calibri" w:hAnsi="Sylfaen" w:cs="Sylfaen"/>
          <w:kern w:val="1"/>
          <w:sz w:val="22"/>
          <w:szCs w:val="22"/>
          <w:lang w:val="hy-AM" w:eastAsia="ar-SA"/>
        </w:rPr>
        <w:t xml:space="preserve"> </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իրավատիրոջ ստեղծագործության կամ հարակից իրավունքների օբյեկտին վերաբերող պայմանագրերի և դրա օգտագործումից ստացված եկամուտների մասին տեղեկությունները,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3) անդամավճարներից կատարված գանձումները,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իրավատիրոջը հասանելիք գումարների մասին, որոնք դեռ չեն վճարվել,</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5) բողոքների կարգավորման և վեճերի լուծման ընթացակարգերի մասին։</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147. Տեղեկատվության հրապարակումը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Կոլեկտիվ կառավարման կազմակերպությունն իր ինտերնետային կայքէջում հրապարակում է`</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հավատարմագրման վկայագիրը, </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կառավարվող իրավունքները,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կանոնադրությունը,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իրավատերերի խորհրդի անդամների և գլխավոր տնօրենի անունները,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5) կիրառվող դրույքաչափերը,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6) կազմակերպության կողմից կնքվող պայմանագրերի օրինակելի ձևերը, </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7) օգտագործողների միությունների հետ կնքվող պայմանագրերը,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8) այն կոլեկտիվ կառավարման կազմակերպությունների ցանկը, որոնց հետ կնքել է ներկայացուցչական պայմանագրեր,</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9) բողոքների կարգավորման և վեճերի լուծման գործող ընթացակարգերը,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10) իր մարմինների առաջիկա նիստերի վերաբերյալ հայտարարությունները, այդ թվում՝ նիստերի վերաբերյալ նյութերը,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11) տեղեկություններ տիրազուրկ ստեղծագործությունների և նմանատիպ հարակից իրավունքների օբյեկտների վերաբերյալ, որը կարող է անհրաժեշտ լինել իրավատերերին նույնականացնելու համար։</w:t>
      </w:r>
    </w:p>
    <w:p w:rsidR="00F16CDC" w:rsidRPr="00094024" w:rsidRDefault="00F16CDC" w:rsidP="00F16CDC">
      <w:pPr>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2. Սույն հոդվածի 1-ին մասով նախատեսված տեղեկատվությունն այդ ինտերնետային կայքէջում մնում է հասանելի հանրությանը և պարբերաբար թարմացվում է։</w:t>
      </w:r>
    </w:p>
    <w:p w:rsidR="00F16CDC" w:rsidRPr="00094024" w:rsidRDefault="00F16CDC" w:rsidP="00F16CDC">
      <w:pPr>
        <w:suppressAutoHyphens/>
        <w:spacing w:line="100" w:lineRule="atLeast"/>
        <w:ind w:right="-9"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148. Հաշվետվությունները</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Կոլեկտիվ կառավարման կազմակերպությունը յուրաքանչյուր տարվա համար, այդ տարվա ավարտից հետո ոչ ուշ, քան վեց ամսվա ընթացքում, կազմում և հրապարակում է իր գործունեության տարեկան հաշվետվությունը: Հաշվետվությունը պետք է լինի թափանցիկ և համապարփակ:</w:t>
      </w:r>
    </w:p>
    <w:p w:rsidR="00F16CDC" w:rsidRPr="00094024" w:rsidRDefault="00F16CDC" w:rsidP="00F16CDC">
      <w:pPr>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2. Կոլեկտիվ կառավարման կազմակերպությունն առնվազն յուրաքանչյուր երկու տարիների համար պատվիրում է ֆինանսական գործունեության աուդիտ: Աուդիտը պետք է պատվիրվի այդ գործունեությունն իրականացնելու համար օրենքով սահմանված կարգով լիազորված կազմակերպությանը:</w:t>
      </w:r>
    </w:p>
    <w:p w:rsidR="00F16CDC" w:rsidRPr="00094024" w:rsidRDefault="00F16CDC" w:rsidP="00F16CDC">
      <w:pPr>
        <w:shd w:val="clear" w:color="auto" w:fill="FFFFFF"/>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3. Կոլեկտիվ կառավարման կազմակերպությունը սույն հոդվածի 1-ին և 2-րդ մասերով նախատեսված հաշվետվությունները և աուդիտի եզրակացություններն ամբողջությամբ հրապարակում է իր ինտերնետային կայքէջում, որոնք հանրությանը հասանելի են մնում առնվազն հինգ տարի։</w:t>
      </w:r>
    </w:p>
    <w:p w:rsidR="00F16CDC" w:rsidRPr="00094024" w:rsidRDefault="00F16CDC" w:rsidP="00F16CDC">
      <w:pPr>
        <w:shd w:val="clear" w:color="auto" w:fill="FFFFFF"/>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tabs>
          <w:tab w:val="left" w:pos="3215"/>
          <w:tab w:val="center" w:pos="4684"/>
        </w:tabs>
        <w:suppressAutoHyphens/>
        <w:spacing w:line="100" w:lineRule="atLeast"/>
        <w:ind w:right="-9" w:firstLine="720"/>
        <w:jc w:val="center"/>
        <w:rPr>
          <w:rFonts w:ascii="GHEA Grapalat" w:eastAsia="Calibri" w:hAnsi="GHEA Grapalat" w:cs="GHEA Grapalat"/>
          <w:b/>
          <w:iCs/>
          <w:kern w:val="1"/>
          <w:lang w:val="hy-AM" w:eastAsia="ar-SA"/>
        </w:rPr>
      </w:pPr>
      <w:r w:rsidRPr="00094024">
        <w:rPr>
          <w:rFonts w:ascii="GHEA Grapalat" w:eastAsia="Calibri" w:hAnsi="GHEA Grapalat" w:cs="GHEA Grapalat"/>
          <w:b/>
          <w:kern w:val="1"/>
          <w:lang w:val="hy-AM" w:eastAsia="ar-SA"/>
        </w:rPr>
        <w:t>ԳԼՈՒԽ 19</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r w:rsidRPr="00094024">
        <w:rPr>
          <w:rFonts w:ascii="GHEA Grapalat" w:eastAsia="Calibri" w:hAnsi="GHEA Grapalat" w:cs="GHEA Grapalat"/>
          <w:b/>
          <w:iCs/>
          <w:kern w:val="1"/>
          <w:lang w:val="hy-AM" w:eastAsia="ar-SA"/>
        </w:rPr>
        <w:t>ԻՐԱՎՈՒՆՔՆԵՐԻ ՊԱՇՏՊԱՆՈՒԹՅՈՒՆԸ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149. Հեղինակային իրավունքի և հարակից իրավունքների պաշտպանությունը</w:t>
      </w:r>
    </w:p>
    <w:p w:rsidR="00F16CDC" w:rsidRPr="00094024" w:rsidRDefault="00F16CDC" w:rsidP="00F16CDC">
      <w:pPr>
        <w:widowControl w:val="0"/>
        <w:suppressAutoHyphens/>
        <w:spacing w:line="360" w:lineRule="auto"/>
        <w:ind w:right="-87" w:firstLine="720"/>
        <w:jc w:val="both"/>
        <w:rPr>
          <w:rFonts w:ascii="GHEA Grapalat" w:hAnsi="GHEA Grapalat" w:cs="Calibri"/>
          <w:b/>
          <w:bCs/>
          <w:iCs/>
          <w:kern w:val="1"/>
          <w:lang w:val="es-ES" w:eastAsia="ar-SA"/>
        </w:rPr>
      </w:pPr>
      <w:r w:rsidRPr="00094024">
        <w:rPr>
          <w:rFonts w:ascii="GHEA Grapalat" w:eastAsia="Calibri" w:hAnsi="GHEA Grapalat" w:cs="GHEA Grapalat"/>
          <w:kern w:val="1"/>
          <w:lang w:val="hy-AM" w:eastAsia="ar-SA"/>
        </w:rPr>
        <w:t xml:space="preserve">1. Հեղինակային իրավունքի և հարակից իրավունքների պաշտպանությունը կարգավորվում է Հայաստանի Հանրապետության քաղաքացիական օրենսգրքով, Հայաստանի Հանրապետության քաղաքացիական դատավարության օրենսգրքով, Հայաստանի Հանրապետության քրեական օրենսգրքով, սույն օրենքով և Հայաստանի Հանրապետության այլ օրենքներով։ </w:t>
      </w:r>
    </w:p>
    <w:p w:rsidR="00F16CDC" w:rsidRPr="00094024" w:rsidRDefault="00F16CDC" w:rsidP="00F16CDC">
      <w:pPr>
        <w:keepNext/>
        <w:keepLines/>
        <w:tabs>
          <w:tab w:val="left" w:pos="0"/>
        </w:tabs>
        <w:suppressAutoHyphens/>
        <w:spacing w:line="360" w:lineRule="auto"/>
        <w:ind w:left="720" w:firstLine="561"/>
        <w:jc w:val="both"/>
        <w:rPr>
          <w:rFonts w:ascii="GHEA Grapalat" w:hAnsi="GHEA Grapalat" w:cs="Calibri"/>
          <w:b/>
          <w:bCs/>
          <w:iCs/>
          <w:kern w:val="1"/>
          <w:lang w:val="es-ES" w:eastAsia="ar-SA"/>
        </w:rPr>
      </w:pPr>
    </w:p>
    <w:p w:rsidR="00F16CDC" w:rsidRPr="00094024" w:rsidRDefault="00F16CDC" w:rsidP="00F16CDC">
      <w:pPr>
        <w:suppressAutoHyphens/>
        <w:spacing w:line="360" w:lineRule="auto"/>
        <w:ind w:firstLine="561"/>
        <w:rPr>
          <w:rFonts w:ascii="GHEA Grapalat" w:eastAsia="Calibri" w:hAnsi="GHEA Grapalat"/>
          <w:kern w:val="1"/>
          <w:szCs w:val="22"/>
          <w:lang w:val="es-ES" w:eastAsia="ar-SA"/>
        </w:rPr>
      </w:pPr>
      <w:r w:rsidRPr="00094024">
        <w:rPr>
          <w:rFonts w:ascii="GHEA Grapalat" w:eastAsia="Calibri" w:hAnsi="GHEA Grapalat"/>
          <w:b/>
          <w:bCs/>
          <w:iCs/>
          <w:kern w:val="1"/>
          <w:lang w:val="es-ES" w:eastAsia="ar-SA"/>
        </w:rPr>
        <w:t xml:space="preserve"> </w:t>
      </w:r>
      <w:r w:rsidRPr="00094024">
        <w:rPr>
          <w:rFonts w:ascii="GHEA Grapalat" w:eastAsia="Calibri" w:hAnsi="GHEA Grapalat" w:cs="Sylfaen"/>
          <w:b/>
          <w:bCs/>
          <w:iCs/>
          <w:kern w:val="1"/>
          <w:lang w:val="es-ES" w:eastAsia="ar-SA"/>
        </w:rPr>
        <w:t>Հոդված</w:t>
      </w:r>
      <w:r w:rsidRPr="00094024">
        <w:rPr>
          <w:rFonts w:ascii="GHEA Grapalat" w:eastAsia="Calibri" w:hAnsi="GHEA Grapalat"/>
          <w:b/>
          <w:bCs/>
          <w:iCs/>
          <w:kern w:val="1"/>
          <w:lang w:val="es-ES" w:eastAsia="ar-SA"/>
        </w:rPr>
        <w:t xml:space="preserve"> </w:t>
      </w:r>
      <w:r w:rsidRPr="00094024">
        <w:rPr>
          <w:rFonts w:ascii="GHEA Grapalat" w:eastAsia="Calibri" w:hAnsi="GHEA Grapalat"/>
          <w:b/>
          <w:bCs/>
          <w:iCs/>
          <w:kern w:val="1"/>
          <w:lang w:val="hy-AM" w:eastAsia="ar-SA"/>
        </w:rPr>
        <w:t>150</w:t>
      </w:r>
      <w:r w:rsidRPr="00094024">
        <w:rPr>
          <w:rFonts w:ascii="GHEA Grapalat" w:eastAsia="Calibri" w:hAnsi="GHEA Grapalat"/>
          <w:b/>
          <w:bCs/>
          <w:iCs/>
          <w:kern w:val="1"/>
          <w:lang w:val="es-ES" w:eastAsia="ar-SA"/>
        </w:rPr>
        <w:t xml:space="preserve">.  </w:t>
      </w:r>
      <w:r w:rsidRPr="00094024">
        <w:rPr>
          <w:rFonts w:ascii="GHEA Grapalat" w:eastAsia="Calibri" w:hAnsi="GHEA Grapalat" w:cs="Sylfaen"/>
          <w:b/>
          <w:bCs/>
          <w:iCs/>
          <w:kern w:val="1"/>
          <w:lang w:val="es-ES" w:eastAsia="ar-SA"/>
        </w:rPr>
        <w:t>Հեղինակային</w:t>
      </w:r>
      <w:r w:rsidRPr="00094024">
        <w:rPr>
          <w:rFonts w:ascii="GHEA Grapalat" w:eastAsia="Calibri" w:hAnsi="GHEA Grapalat"/>
          <w:b/>
          <w:bCs/>
          <w:iCs/>
          <w:kern w:val="1"/>
          <w:lang w:val="es-ES" w:eastAsia="ar-SA"/>
        </w:rPr>
        <w:t xml:space="preserve"> </w:t>
      </w:r>
      <w:r w:rsidRPr="00FA0141">
        <w:rPr>
          <w:rFonts w:ascii="GHEA Grapalat" w:eastAsia="Calibri" w:hAnsi="GHEA Grapalat" w:cs="Sylfaen"/>
          <w:b/>
          <w:bCs/>
          <w:iCs/>
          <w:kern w:val="1"/>
          <w:lang w:val="es-ES" w:eastAsia="ar-SA"/>
        </w:rPr>
        <w:t>իրավունքի</w:t>
      </w:r>
      <w:r w:rsidRPr="00FA0141">
        <w:rPr>
          <w:rFonts w:ascii="GHEA Grapalat" w:eastAsia="Calibri" w:hAnsi="GHEA Grapalat"/>
          <w:b/>
          <w:bCs/>
          <w:iCs/>
          <w:kern w:val="1"/>
          <w:lang w:val="es-ES" w:eastAsia="ar-SA"/>
        </w:rPr>
        <w:t xml:space="preserve"> </w:t>
      </w:r>
      <w:r w:rsidRPr="00FA0141">
        <w:rPr>
          <w:rFonts w:ascii="GHEA Grapalat" w:eastAsia="Calibri" w:hAnsi="GHEA Grapalat" w:cs="Sylfaen"/>
          <w:b/>
          <w:bCs/>
          <w:iCs/>
          <w:kern w:val="1"/>
          <w:lang w:val="hy-AM" w:eastAsia="ar-SA"/>
        </w:rPr>
        <w:t>և</w:t>
      </w:r>
      <w:r w:rsidRPr="00094024">
        <w:rPr>
          <w:rFonts w:ascii="GHEA Grapalat" w:eastAsia="Calibri" w:hAnsi="GHEA Grapalat"/>
          <w:b/>
          <w:bCs/>
          <w:iCs/>
          <w:kern w:val="1"/>
          <w:lang w:val="es-ES" w:eastAsia="ar-SA"/>
        </w:rPr>
        <w:t xml:space="preserve"> </w:t>
      </w:r>
      <w:r w:rsidRPr="00094024">
        <w:rPr>
          <w:rFonts w:ascii="GHEA Grapalat" w:eastAsia="Calibri" w:hAnsi="GHEA Grapalat" w:cs="Sylfaen"/>
          <w:b/>
          <w:bCs/>
          <w:iCs/>
          <w:kern w:val="1"/>
          <w:lang w:val="es-ES" w:eastAsia="ar-SA"/>
        </w:rPr>
        <w:t>հարակից</w:t>
      </w:r>
      <w:r w:rsidRPr="00094024">
        <w:rPr>
          <w:rFonts w:ascii="GHEA Grapalat" w:eastAsia="Calibri" w:hAnsi="GHEA Grapalat"/>
          <w:b/>
          <w:bCs/>
          <w:iCs/>
          <w:kern w:val="1"/>
          <w:lang w:val="es-ES" w:eastAsia="ar-SA"/>
        </w:rPr>
        <w:t xml:space="preserve"> </w:t>
      </w:r>
      <w:r w:rsidRPr="00094024">
        <w:rPr>
          <w:rFonts w:ascii="GHEA Grapalat" w:eastAsia="Calibri" w:hAnsi="GHEA Grapalat" w:cs="Sylfaen"/>
          <w:b/>
          <w:bCs/>
          <w:iCs/>
          <w:kern w:val="1"/>
          <w:lang w:val="es-ES" w:eastAsia="ar-SA"/>
        </w:rPr>
        <w:t>իրավունք</w:t>
      </w:r>
      <w:r w:rsidRPr="00094024">
        <w:rPr>
          <w:rFonts w:ascii="GHEA Grapalat" w:eastAsia="Calibri" w:hAnsi="GHEA Grapalat"/>
          <w:b/>
          <w:bCs/>
          <w:iCs/>
          <w:kern w:val="1"/>
          <w:lang w:val="es-ES" w:eastAsia="ar-SA"/>
        </w:rPr>
        <w:softHyphen/>
      </w:r>
      <w:r w:rsidRPr="00094024">
        <w:rPr>
          <w:rFonts w:ascii="GHEA Grapalat" w:eastAsia="Calibri" w:hAnsi="GHEA Grapalat" w:cs="Sylfaen"/>
          <w:b/>
          <w:bCs/>
          <w:iCs/>
          <w:kern w:val="1"/>
          <w:lang w:val="es-ES" w:eastAsia="ar-SA"/>
        </w:rPr>
        <w:t>ների</w:t>
      </w:r>
      <w:r w:rsidRPr="00094024">
        <w:rPr>
          <w:rFonts w:ascii="GHEA Grapalat" w:eastAsia="Calibri" w:hAnsi="GHEA Grapalat"/>
          <w:b/>
          <w:bCs/>
          <w:iCs/>
          <w:kern w:val="1"/>
          <w:lang w:val="es-ES" w:eastAsia="ar-SA"/>
        </w:rPr>
        <w:t xml:space="preserve"> </w:t>
      </w:r>
      <w:r w:rsidRPr="00094024">
        <w:rPr>
          <w:rFonts w:ascii="GHEA Grapalat" w:eastAsia="Calibri" w:hAnsi="GHEA Grapalat" w:cs="Sylfaen"/>
          <w:b/>
          <w:bCs/>
          <w:iCs/>
          <w:kern w:val="1"/>
          <w:lang w:val="es-ES" w:eastAsia="ar-SA"/>
        </w:rPr>
        <w:t>խախտում</w:t>
      </w:r>
      <w:r w:rsidRPr="00094024">
        <w:rPr>
          <w:rFonts w:ascii="GHEA Grapalat" w:eastAsia="Calibri" w:hAnsi="GHEA Grapalat"/>
          <w:b/>
          <w:bCs/>
          <w:iCs/>
          <w:kern w:val="1"/>
          <w:lang w:val="es-ES" w:eastAsia="ar-SA"/>
        </w:rPr>
        <w:t xml:space="preserve"> </w:t>
      </w:r>
      <w:r w:rsidRPr="00094024">
        <w:rPr>
          <w:rFonts w:ascii="GHEA Grapalat" w:eastAsia="Calibri" w:hAnsi="GHEA Grapalat" w:cs="Sylfaen"/>
          <w:b/>
          <w:bCs/>
          <w:iCs/>
          <w:kern w:val="1"/>
          <w:lang w:val="es-ES" w:eastAsia="ar-SA"/>
        </w:rPr>
        <w:t>համարվող</w:t>
      </w:r>
      <w:r w:rsidRPr="00094024">
        <w:rPr>
          <w:rFonts w:ascii="GHEA Grapalat" w:eastAsia="Calibri" w:hAnsi="GHEA Grapalat"/>
          <w:b/>
          <w:bCs/>
          <w:iCs/>
          <w:kern w:val="1"/>
          <w:lang w:val="es-ES" w:eastAsia="ar-SA"/>
        </w:rPr>
        <w:t xml:space="preserve"> </w:t>
      </w:r>
      <w:r w:rsidRPr="00094024">
        <w:rPr>
          <w:rFonts w:ascii="GHEA Grapalat" w:eastAsia="Calibri" w:hAnsi="GHEA Grapalat" w:cs="Sylfaen"/>
          <w:b/>
          <w:bCs/>
          <w:iCs/>
          <w:kern w:val="1"/>
          <w:lang w:val="es-ES" w:eastAsia="ar-SA"/>
        </w:rPr>
        <w:t>գործողությունները</w:t>
      </w:r>
    </w:p>
    <w:p w:rsidR="00F16CDC" w:rsidRPr="00094024" w:rsidRDefault="00F16CDC" w:rsidP="00F16CDC">
      <w:pPr>
        <w:suppressAutoHyphens/>
        <w:spacing w:line="360" w:lineRule="auto"/>
        <w:ind w:firstLine="561"/>
        <w:jc w:val="both"/>
        <w:rPr>
          <w:rFonts w:ascii="GHEA Grapalat" w:eastAsia="Calibri" w:hAnsi="GHEA Grapalat" w:cs="Sylfaen"/>
          <w:kern w:val="1"/>
          <w:lang w:val="es-ES" w:eastAsia="ar-SA"/>
        </w:rPr>
      </w:pPr>
      <w:r w:rsidRPr="00094024">
        <w:rPr>
          <w:rFonts w:ascii="GHEA Grapalat" w:eastAsia="Calibri" w:hAnsi="GHEA Grapalat"/>
          <w:kern w:val="1"/>
          <w:szCs w:val="22"/>
          <w:lang w:val="es-ES" w:eastAsia="ar-SA"/>
        </w:rPr>
        <w:t xml:space="preserve">  1. </w:t>
      </w:r>
      <w:r w:rsidRPr="00094024">
        <w:rPr>
          <w:rFonts w:ascii="GHEA Grapalat" w:eastAsia="Calibri" w:hAnsi="GHEA Grapalat" w:cs="Sylfaen"/>
          <w:kern w:val="1"/>
          <w:szCs w:val="22"/>
          <w:lang w:val="es-ES" w:eastAsia="ar-SA"/>
        </w:rPr>
        <w:t>Սույն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օրենքով</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պահպանվող</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ստեղծագործության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կամ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դրա</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էական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մասի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կամ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հարակից</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իրավունքների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օբյեկտի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ցանկացած</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օգտագործում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անօրինական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է</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եթե</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նախապես</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մինչև</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նման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օգտագործումը</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ձեռք</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չի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բերվել</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հեղինակային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իրավունքի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կամ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հարակից</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իրավունքների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իրավատիրոջ</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թույլտվությունը</w:t>
      </w:r>
      <w:r w:rsidRPr="00094024">
        <w:rPr>
          <w:rFonts w:ascii="GHEA Grapalat" w:eastAsia="Calibri" w:hAnsi="GHEA Grapalat" w:cs="Times Armenian"/>
          <w:kern w:val="1"/>
          <w:szCs w:val="22"/>
          <w:lang w:val="es-ES" w:eastAsia="ar-SA"/>
        </w:rPr>
        <w:t>։</w:t>
      </w:r>
      <w:r w:rsidRPr="00094024">
        <w:rPr>
          <w:rFonts w:ascii="GHEA Grapalat" w:eastAsia="Calibri" w:hAnsi="GHEA Grapalat"/>
          <w:kern w:val="1"/>
          <w:szCs w:val="22"/>
          <w:lang w:val="es-ES" w:eastAsia="ar-SA"/>
        </w:rPr>
        <w:t xml:space="preserve"> </w:t>
      </w:r>
    </w:p>
    <w:p w:rsidR="00F16CDC" w:rsidRPr="00094024" w:rsidRDefault="00F16CDC" w:rsidP="00F16CDC">
      <w:pPr>
        <w:suppressAutoHyphens/>
        <w:spacing w:line="360" w:lineRule="auto"/>
        <w:ind w:firstLine="720"/>
        <w:jc w:val="both"/>
        <w:rPr>
          <w:rFonts w:ascii="GHEA Grapalat" w:eastAsia="Calibri" w:hAnsi="GHEA Grapalat"/>
          <w:kern w:val="1"/>
          <w:lang w:val="es-ES" w:eastAsia="ar-SA"/>
        </w:rPr>
      </w:pPr>
      <w:r w:rsidRPr="00094024">
        <w:rPr>
          <w:rFonts w:ascii="GHEA Grapalat" w:eastAsia="Calibri" w:hAnsi="GHEA Grapalat" w:cs="Sylfaen"/>
          <w:kern w:val="1"/>
          <w:lang w:val="es-ES" w:eastAsia="ar-SA"/>
        </w:rPr>
        <w:t>Ստեղծագործության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էական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մաս</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է</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համարվում</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ստեղծագործության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որևէ</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մասը</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որը</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տվյալ</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ստեղծագործությանը</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ծանոթ</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ցանկացած</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անձ</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ինքնուրույն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կարող</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է</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նույնականացնել</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որպես</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այդ</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ստեղծագործության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մաս</w:t>
      </w:r>
      <w:r w:rsidRPr="00094024">
        <w:rPr>
          <w:rFonts w:ascii="GHEA Grapalat" w:eastAsia="Calibri" w:hAnsi="GHEA Grapalat" w:cs="Times Armenian"/>
          <w:kern w:val="1"/>
          <w:lang w:val="es-ES" w:eastAsia="ar-SA"/>
        </w:rPr>
        <w:t>։</w:t>
      </w:r>
    </w:p>
    <w:p w:rsidR="00F16CDC" w:rsidRPr="00094024" w:rsidRDefault="00F16CDC" w:rsidP="00F16CDC">
      <w:pPr>
        <w:suppressAutoHyphens/>
        <w:spacing w:line="360" w:lineRule="auto"/>
        <w:ind w:firstLine="720"/>
        <w:jc w:val="both"/>
        <w:rPr>
          <w:rFonts w:ascii="GHEA Grapalat" w:eastAsia="Calibri" w:hAnsi="GHEA Grapalat"/>
          <w:kern w:val="1"/>
          <w:lang w:val="hy-AM" w:eastAsia="ar-SA"/>
        </w:rPr>
      </w:pPr>
      <w:r w:rsidRPr="00094024">
        <w:rPr>
          <w:rFonts w:ascii="GHEA Grapalat" w:eastAsia="Calibri" w:hAnsi="GHEA Grapalat"/>
          <w:kern w:val="1"/>
          <w:lang w:val="es-ES" w:eastAsia="ar-SA"/>
        </w:rPr>
        <w:lastRenderedPageBreak/>
        <w:t xml:space="preserve">2. </w:t>
      </w:r>
      <w:r w:rsidRPr="00094024">
        <w:rPr>
          <w:rFonts w:ascii="GHEA Grapalat" w:eastAsia="Calibri" w:hAnsi="GHEA Grapalat"/>
          <w:kern w:val="1"/>
          <w:lang w:val="hy-AM" w:eastAsia="ar-SA"/>
        </w:rPr>
        <w:t>Ս</w:t>
      </w:r>
      <w:r w:rsidRPr="00094024">
        <w:rPr>
          <w:rFonts w:ascii="GHEA Grapalat" w:eastAsia="Calibri" w:hAnsi="GHEA Grapalat" w:cs="Sylfaen"/>
          <w:kern w:val="1"/>
          <w:lang w:val="es-ES" w:eastAsia="ar-SA"/>
        </w:rPr>
        <w:t>ույն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օրենքի</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պահանջները</w:t>
      </w:r>
      <w:r w:rsidRPr="00094024">
        <w:rPr>
          <w:rFonts w:ascii="GHEA Grapalat" w:eastAsia="Calibri" w:hAnsi="GHEA Grapalat" w:cs="Sylfaen"/>
          <w:kern w:val="1"/>
          <w:lang w:val="hy-AM" w:eastAsia="ar-SA"/>
        </w:rPr>
        <w:t xml:space="preserve"> խախտող անձը</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համարվում</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է</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հեղինակային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իրավունք</w:t>
      </w:r>
      <w:r w:rsidRPr="00094024">
        <w:rPr>
          <w:rFonts w:ascii="GHEA Grapalat" w:eastAsia="Calibri" w:hAnsi="GHEA Grapalat" w:cs="Sylfaen"/>
          <w:kern w:val="1"/>
          <w:lang w:val="hy-AM" w:eastAsia="ar-SA"/>
        </w:rPr>
        <w:t>ի</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կամ</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հարակից</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իրավունքներ</w:t>
      </w:r>
      <w:r w:rsidRPr="00094024">
        <w:rPr>
          <w:rFonts w:ascii="GHEA Grapalat" w:eastAsia="Calibri" w:hAnsi="GHEA Grapalat" w:cs="Sylfaen"/>
          <w:kern w:val="1"/>
          <w:lang w:val="hy-AM" w:eastAsia="ar-SA"/>
        </w:rPr>
        <w:t>ի</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խախտող</w:t>
      </w:r>
      <w:r w:rsidRPr="00094024">
        <w:rPr>
          <w:rFonts w:ascii="GHEA Grapalat" w:eastAsia="Calibri" w:hAnsi="GHEA Grapalat" w:cs="Times Armenian"/>
          <w:kern w:val="1"/>
          <w:lang w:val="es-ES" w:eastAsia="ar-SA"/>
        </w:rPr>
        <w:t>։</w:t>
      </w:r>
      <w:r w:rsidRPr="00094024">
        <w:rPr>
          <w:rFonts w:ascii="GHEA Grapalat" w:eastAsia="Calibri" w:hAnsi="GHEA Grapalat"/>
          <w:kern w:val="1"/>
          <w:lang w:val="es-ES" w:eastAsia="ar-SA"/>
        </w:rPr>
        <w:t xml:space="preserve"> </w:t>
      </w:r>
    </w:p>
    <w:p w:rsidR="00F16CDC" w:rsidRPr="00094024" w:rsidRDefault="00F16CDC" w:rsidP="00F16CDC">
      <w:pPr>
        <w:suppressAutoHyphens/>
        <w:spacing w:line="360" w:lineRule="auto"/>
        <w:ind w:firstLine="720"/>
        <w:jc w:val="both"/>
        <w:rPr>
          <w:rFonts w:ascii="GHEA Grapalat" w:eastAsia="Calibri" w:hAnsi="GHEA Grapalat"/>
          <w:kern w:val="1"/>
          <w:lang w:val="hy-AM" w:eastAsia="ar-SA"/>
        </w:rPr>
      </w:pPr>
      <w:r w:rsidRPr="00094024">
        <w:rPr>
          <w:rFonts w:ascii="GHEA Grapalat" w:eastAsia="Calibri" w:hAnsi="GHEA Grapalat"/>
          <w:kern w:val="1"/>
          <w:lang w:val="es-ES" w:eastAsia="ar-SA"/>
        </w:rPr>
        <w:t xml:space="preserve">3. </w:t>
      </w:r>
      <w:r w:rsidRPr="00094024">
        <w:rPr>
          <w:rFonts w:ascii="GHEA Grapalat" w:eastAsia="Calibri" w:hAnsi="GHEA Grapalat" w:cs="Sylfaen"/>
          <w:kern w:val="1"/>
          <w:lang w:val="es-ES" w:eastAsia="ar-SA"/>
        </w:rPr>
        <w:t>Առանց</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իրավատիրոջ</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թույլտվության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պատրաստված</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կամ</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տարածված</w:t>
      </w:r>
      <w:r w:rsidRPr="00094024">
        <w:rPr>
          <w:rFonts w:ascii="GHEA Grapalat" w:eastAsia="Calibri" w:hAnsi="GHEA Grapalat"/>
          <w:kern w:val="1"/>
          <w:lang w:val="es-ES" w:eastAsia="ar-SA"/>
        </w:rPr>
        <w:t xml:space="preserve"> սույն օրենքով պահպանվող </w:t>
      </w:r>
      <w:r w:rsidRPr="00094024">
        <w:rPr>
          <w:rFonts w:ascii="GHEA Grapalat" w:eastAsia="Calibri" w:hAnsi="GHEA Grapalat" w:cs="Sylfaen"/>
          <w:kern w:val="1"/>
          <w:lang w:val="es-ES" w:eastAsia="ar-SA"/>
        </w:rPr>
        <w:t>օբյեկտի</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օրինակները</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համարվում</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են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կեղծ</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կամ</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նմանակված</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կոնտրաֆակտ</w:t>
      </w:r>
      <w:r w:rsidRPr="00094024">
        <w:rPr>
          <w:rFonts w:ascii="GHEA Grapalat" w:eastAsia="Calibri" w:hAnsi="GHEA Grapalat"/>
          <w:kern w:val="1"/>
          <w:lang w:val="es-ES" w:eastAsia="ar-SA"/>
        </w:rPr>
        <w:t>)</w:t>
      </w:r>
      <w:r>
        <w:rPr>
          <w:rFonts w:ascii="GHEA Grapalat" w:eastAsia="Calibri" w:hAnsi="GHEA Grapalat"/>
          <w:kern w:val="1"/>
          <w:lang w:val="hy-AM" w:eastAsia="ar-SA"/>
        </w:rPr>
        <w:t xml:space="preserve"> </w:t>
      </w:r>
      <w:r w:rsidRPr="00094024">
        <w:rPr>
          <w:rFonts w:ascii="GHEA Grapalat" w:eastAsia="Calibri" w:hAnsi="GHEA Grapalat" w:cs="Times Armenian"/>
          <w:kern w:val="1"/>
          <w:lang w:val="es-ES" w:eastAsia="ar-SA"/>
        </w:rPr>
        <w:t>։</w:t>
      </w:r>
      <w:r w:rsidRPr="00094024">
        <w:rPr>
          <w:rFonts w:ascii="GHEA Grapalat" w:eastAsia="Calibri" w:hAnsi="GHEA Grapalat"/>
          <w:kern w:val="1"/>
          <w:lang w:val="es-ES" w:eastAsia="ar-SA"/>
        </w:rPr>
        <w:t xml:space="preserve">    </w:t>
      </w:r>
    </w:p>
    <w:p w:rsidR="00F16CDC" w:rsidRPr="00094024" w:rsidRDefault="00F16CDC" w:rsidP="00F16CDC">
      <w:pPr>
        <w:suppressAutoHyphens/>
        <w:spacing w:line="360" w:lineRule="auto"/>
        <w:ind w:firstLine="561"/>
        <w:jc w:val="both"/>
        <w:rPr>
          <w:rFonts w:ascii="GHEA Grapalat" w:eastAsia="Calibri" w:hAnsi="GHEA Grapalat"/>
          <w:kern w:val="1"/>
          <w:szCs w:val="22"/>
          <w:lang w:val="es-ES" w:eastAsia="ar-SA"/>
        </w:rPr>
      </w:pPr>
      <w:r w:rsidRPr="00094024">
        <w:rPr>
          <w:rFonts w:ascii="GHEA Grapalat" w:eastAsia="Calibri" w:hAnsi="GHEA Grapalat" w:cs="Sylfaen"/>
          <w:kern w:val="1"/>
          <w:szCs w:val="22"/>
          <w:lang w:val="es-ES" w:eastAsia="ar-SA"/>
        </w:rPr>
        <w:t>Նմանակված</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օրինակ</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է</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համարվում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նաև</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Հայաստանի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Հանրապե</w:t>
      </w:r>
      <w:r w:rsidRPr="00094024">
        <w:rPr>
          <w:rFonts w:ascii="GHEA Grapalat" w:eastAsia="Calibri" w:hAnsi="GHEA Grapalat"/>
          <w:kern w:val="1"/>
          <w:szCs w:val="22"/>
          <w:lang w:val="es-ES" w:eastAsia="ar-SA"/>
        </w:rPr>
        <w:softHyphen/>
      </w:r>
      <w:r w:rsidRPr="00094024">
        <w:rPr>
          <w:rFonts w:ascii="GHEA Grapalat" w:eastAsia="Calibri" w:hAnsi="GHEA Grapalat" w:cs="Sylfaen"/>
          <w:kern w:val="1"/>
          <w:szCs w:val="22"/>
          <w:lang w:val="es-ES" w:eastAsia="ar-SA"/>
        </w:rPr>
        <w:t>տությունում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սույն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օրենքով</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պահպանվող</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ստեղծագործության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հնչյունագրի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կամ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տեսագրության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այն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օրինակը</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որն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առանց</w:t>
      </w:r>
      <w:r w:rsidRPr="00094024">
        <w:rPr>
          <w:rFonts w:ascii="GHEA Grapalat" w:eastAsia="Calibri" w:hAnsi="GHEA Grapalat"/>
          <w:kern w:val="1"/>
          <w:szCs w:val="22"/>
          <w:lang w:val="es-ES" w:eastAsia="ar-SA"/>
        </w:rPr>
        <w:t xml:space="preserve"> դրա իրավատիրոջ </w:t>
      </w:r>
      <w:r w:rsidRPr="00094024">
        <w:rPr>
          <w:rFonts w:ascii="GHEA Grapalat" w:eastAsia="Calibri" w:hAnsi="GHEA Grapalat" w:cs="Sylfaen"/>
          <w:kern w:val="1"/>
          <w:szCs w:val="22"/>
          <w:lang w:val="es-ES" w:eastAsia="ar-SA"/>
        </w:rPr>
        <w:t>համաձայնության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Հայաստանի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Հանրապետություն</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է</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ներմուծվում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այլ</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պետություններից</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որտեղ</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այդ</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ստեղծագործությունը</w:t>
      </w:r>
      <w:r w:rsidRPr="00094024">
        <w:rPr>
          <w:rFonts w:ascii="GHEA Grapalat" w:eastAsia="Calibri" w:hAnsi="GHEA Grapalat"/>
          <w:kern w:val="1"/>
          <w:szCs w:val="22"/>
          <w:lang w:val="es-ES" w:eastAsia="ar-SA"/>
        </w:rPr>
        <w:t xml:space="preserve">, </w:t>
      </w:r>
      <w:r w:rsidRPr="00C7389B">
        <w:rPr>
          <w:rFonts w:ascii="GHEA Grapalat" w:eastAsia="Calibri" w:hAnsi="GHEA Grapalat" w:cs="Sylfaen"/>
          <w:kern w:val="1"/>
          <w:szCs w:val="22"/>
          <w:lang w:val="es-ES" w:eastAsia="ar-SA"/>
        </w:rPr>
        <w:t>հնչյունագիրը</w:t>
      </w:r>
      <w:r w:rsidRPr="00C7389B">
        <w:rPr>
          <w:rFonts w:ascii="GHEA Grapalat" w:eastAsia="Calibri" w:hAnsi="GHEA Grapalat"/>
          <w:kern w:val="1"/>
          <w:szCs w:val="22"/>
          <w:lang w:val="es-ES" w:eastAsia="ar-SA"/>
        </w:rPr>
        <w:t xml:space="preserve"> </w:t>
      </w:r>
      <w:r w:rsidRPr="00C7389B">
        <w:rPr>
          <w:rFonts w:ascii="GHEA Grapalat" w:eastAsia="Calibri" w:hAnsi="GHEA Grapalat" w:cs="Sylfaen"/>
          <w:kern w:val="1"/>
          <w:szCs w:val="22"/>
          <w:lang w:val="es-ES" w:eastAsia="ar-SA"/>
        </w:rPr>
        <w:t>կամ</w:t>
      </w:r>
      <w:r w:rsidRPr="00C7389B">
        <w:rPr>
          <w:rFonts w:ascii="GHEA Grapalat" w:eastAsia="Calibri" w:hAnsi="GHEA Grapalat"/>
          <w:kern w:val="1"/>
          <w:szCs w:val="22"/>
          <w:lang w:val="es-ES" w:eastAsia="ar-SA"/>
        </w:rPr>
        <w:t xml:space="preserve"> </w:t>
      </w:r>
      <w:r w:rsidRPr="00C7389B">
        <w:rPr>
          <w:rFonts w:ascii="GHEA Grapalat" w:eastAsia="Calibri" w:hAnsi="GHEA Grapalat" w:cs="Sylfaen"/>
          <w:kern w:val="1"/>
          <w:szCs w:val="22"/>
          <w:lang w:val="es-ES" w:eastAsia="ar-SA"/>
        </w:rPr>
        <w:t>տեսագրությունը</w:t>
      </w:r>
      <w:r w:rsidRPr="00C7389B">
        <w:rPr>
          <w:rFonts w:ascii="GHEA Grapalat" w:eastAsia="Calibri" w:hAnsi="GHEA Grapalat"/>
          <w:kern w:val="1"/>
          <w:szCs w:val="22"/>
          <w:lang w:val="es-ES" w:eastAsia="ar-SA"/>
        </w:rPr>
        <w:t xml:space="preserve"> </w:t>
      </w:r>
      <w:r w:rsidRPr="00C7389B">
        <w:rPr>
          <w:rFonts w:ascii="GHEA Grapalat" w:eastAsia="Calibri" w:hAnsi="GHEA Grapalat" w:cs="Sylfaen"/>
          <w:kern w:val="1"/>
          <w:szCs w:val="22"/>
          <w:lang w:val="es-ES" w:eastAsia="ar-SA"/>
        </w:rPr>
        <w:t>երբևէ</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չի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պահպանվել</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կամ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դադարել</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է</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դրա</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պահպանությունը</w:t>
      </w:r>
      <w:r w:rsidRPr="00094024">
        <w:rPr>
          <w:rFonts w:ascii="GHEA Grapalat" w:eastAsia="Calibri" w:hAnsi="GHEA Grapalat" w:cs="Times Armenian"/>
          <w:kern w:val="1"/>
          <w:szCs w:val="22"/>
          <w:lang w:val="es-ES" w:eastAsia="ar-SA"/>
        </w:rPr>
        <w:t>։</w:t>
      </w:r>
    </w:p>
    <w:p w:rsidR="00F16CDC" w:rsidRPr="00094024" w:rsidRDefault="00F16CDC" w:rsidP="00F16CDC">
      <w:pPr>
        <w:suppressAutoHyphens/>
        <w:spacing w:line="360" w:lineRule="auto"/>
        <w:ind w:firstLine="561"/>
        <w:jc w:val="both"/>
        <w:rPr>
          <w:rFonts w:ascii="GHEA Grapalat" w:eastAsia="Calibri" w:hAnsi="GHEA Grapalat"/>
          <w:kern w:val="1"/>
          <w:lang w:val="hy-AM" w:eastAsia="ar-SA"/>
        </w:rPr>
      </w:pPr>
      <w:r w:rsidRPr="00094024">
        <w:rPr>
          <w:rFonts w:ascii="GHEA Grapalat" w:eastAsia="Calibri" w:hAnsi="GHEA Grapalat"/>
          <w:kern w:val="1"/>
          <w:szCs w:val="22"/>
          <w:lang w:val="es-ES" w:eastAsia="ar-SA"/>
        </w:rPr>
        <w:t xml:space="preserve">4. </w:t>
      </w:r>
      <w:r w:rsidRPr="00094024">
        <w:rPr>
          <w:rFonts w:ascii="GHEA Grapalat" w:eastAsia="Calibri" w:hAnsi="GHEA Grapalat" w:cs="Sylfaen"/>
          <w:kern w:val="1"/>
          <w:szCs w:val="22"/>
          <w:lang w:val="es-ES" w:eastAsia="ar-SA"/>
        </w:rPr>
        <w:t>Ուրիշի</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ստեղծագործություն</w:t>
      </w:r>
      <w:r w:rsidRPr="00094024">
        <w:rPr>
          <w:rFonts w:ascii="GHEA Grapalat" w:eastAsia="Calibri" w:hAnsi="GHEA Grapalat" w:cs="Sylfaen"/>
          <w:kern w:val="1"/>
          <w:szCs w:val="22"/>
          <w:lang w:val="hy-AM" w:eastAsia="ar-SA"/>
        </w:rPr>
        <w:t>ը</w:t>
      </w:r>
      <w:r w:rsidRPr="00094024">
        <w:rPr>
          <w:rFonts w:ascii="GHEA Grapalat" w:eastAsia="Calibri" w:hAnsi="GHEA Grapalat"/>
          <w:kern w:val="1"/>
          <w:szCs w:val="22"/>
          <w:lang w:val="es-ES" w:eastAsia="ar-SA"/>
        </w:rPr>
        <w:t xml:space="preserve"> </w:t>
      </w:r>
      <w:r w:rsidRPr="00094024">
        <w:rPr>
          <w:rFonts w:ascii="GHEA Grapalat" w:eastAsia="Calibri" w:hAnsi="GHEA Grapalat"/>
          <w:kern w:val="1"/>
          <w:szCs w:val="22"/>
          <w:lang w:val="hy-AM" w:eastAsia="ar-SA"/>
        </w:rPr>
        <w:t xml:space="preserve">ամբողջությամբ կամ մասամբ իբրև իրենը ներկայացնելը </w:t>
      </w:r>
      <w:r w:rsidRPr="00094024">
        <w:rPr>
          <w:rFonts w:ascii="GHEA Grapalat" w:eastAsia="Calibri" w:hAnsi="GHEA Grapalat" w:cs="Sylfaen"/>
          <w:kern w:val="1"/>
          <w:szCs w:val="22"/>
          <w:lang w:val="es-ES" w:eastAsia="ar-SA"/>
        </w:rPr>
        <w:t>համարվում</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է</w:t>
      </w:r>
      <w:r w:rsidRPr="00094024">
        <w:rPr>
          <w:rFonts w:ascii="GHEA Grapalat" w:eastAsia="Calibri" w:hAnsi="GHEA Grapalat"/>
          <w:kern w:val="1"/>
          <w:szCs w:val="22"/>
          <w:lang w:val="es-ES" w:eastAsia="ar-SA"/>
        </w:rPr>
        <w:t xml:space="preserve"> </w:t>
      </w:r>
      <w:r w:rsidRPr="00094024">
        <w:rPr>
          <w:rFonts w:ascii="GHEA Grapalat" w:eastAsia="Calibri" w:hAnsi="GHEA Grapalat" w:cs="Sylfaen"/>
          <w:kern w:val="1"/>
          <w:szCs w:val="22"/>
          <w:lang w:val="es-ES" w:eastAsia="ar-SA"/>
        </w:rPr>
        <w:t>գրագողություն</w:t>
      </w:r>
      <w:r w:rsidRPr="00094024">
        <w:rPr>
          <w:rFonts w:ascii="GHEA Grapalat" w:eastAsia="Calibri" w:hAnsi="GHEA Grapalat" w:cs="Times Armenian"/>
          <w:kern w:val="1"/>
          <w:szCs w:val="22"/>
          <w:lang w:val="es-ES" w:eastAsia="ar-SA"/>
        </w:rPr>
        <w:t>։</w:t>
      </w:r>
      <w:r w:rsidRPr="00094024">
        <w:rPr>
          <w:rFonts w:ascii="GHEA Grapalat" w:eastAsia="Calibri" w:hAnsi="GHEA Grapalat" w:cs="Times Armenian"/>
          <w:kern w:val="1"/>
          <w:szCs w:val="22"/>
          <w:lang w:val="hy-AM" w:eastAsia="ar-SA"/>
        </w:rPr>
        <w:t xml:space="preserve"> </w:t>
      </w:r>
    </w:p>
    <w:p w:rsidR="00F16CDC" w:rsidRPr="00094024" w:rsidRDefault="00F16CDC" w:rsidP="00F16CDC">
      <w:pPr>
        <w:suppressAutoHyphens/>
        <w:spacing w:line="360" w:lineRule="auto"/>
        <w:ind w:firstLine="561"/>
        <w:jc w:val="both"/>
        <w:rPr>
          <w:rFonts w:ascii="GHEA Grapalat" w:eastAsia="Calibri" w:hAnsi="GHEA Grapalat" w:cs="GHEA Grapalat"/>
          <w:b/>
          <w:kern w:val="1"/>
          <w:lang w:val="es-ES" w:eastAsia="ar-SA"/>
        </w:rPr>
      </w:pPr>
      <w:r w:rsidRPr="00094024">
        <w:rPr>
          <w:rFonts w:ascii="GHEA Grapalat" w:eastAsia="Calibri" w:hAnsi="GHEA Grapalat"/>
          <w:kern w:val="1"/>
          <w:lang w:val="es-ES" w:eastAsia="ar-SA"/>
        </w:rPr>
        <w:t xml:space="preserve">5. </w:t>
      </w:r>
      <w:r w:rsidRPr="00094024">
        <w:rPr>
          <w:rFonts w:ascii="GHEA Grapalat" w:eastAsia="Calibri" w:hAnsi="GHEA Grapalat" w:cs="Sylfaen"/>
          <w:kern w:val="1"/>
          <w:lang w:val="es-ES" w:eastAsia="ar-SA"/>
        </w:rPr>
        <w:t>Հեղինակային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իրավունքի</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կամ</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հարակից</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իրավունքների</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խախտման</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համար</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նախատեսվում</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է</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պատասխանատվություն</w:t>
      </w:r>
      <w:r w:rsidRPr="00094024">
        <w:rPr>
          <w:rFonts w:ascii="GHEA Grapalat" w:eastAsia="Calibri" w:hAnsi="GHEA Grapalat" w:cs="Sylfaen"/>
          <w:kern w:val="1"/>
          <w:lang w:val="hy-AM" w:eastAsia="ar-SA"/>
        </w:rPr>
        <w:t xml:space="preserve"> օրենքով</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սահմանված</w:t>
      </w:r>
      <w:r w:rsidRPr="00094024">
        <w:rPr>
          <w:rFonts w:ascii="GHEA Grapalat" w:eastAsia="Calibri" w:hAnsi="GHEA Grapalat"/>
          <w:kern w:val="1"/>
          <w:lang w:val="es-ES" w:eastAsia="ar-SA"/>
        </w:rPr>
        <w:t xml:space="preserve"> </w:t>
      </w:r>
      <w:r w:rsidRPr="00094024">
        <w:rPr>
          <w:rFonts w:ascii="GHEA Grapalat" w:eastAsia="Calibri" w:hAnsi="GHEA Grapalat" w:cs="Sylfaen"/>
          <w:kern w:val="1"/>
          <w:lang w:val="es-ES" w:eastAsia="ar-SA"/>
        </w:rPr>
        <w:t>կարգով</w:t>
      </w:r>
      <w:r w:rsidRPr="00094024">
        <w:rPr>
          <w:rFonts w:ascii="GHEA Grapalat" w:eastAsia="Calibri" w:hAnsi="GHEA Grapalat" w:cs="Times Armenian"/>
          <w:kern w:val="1"/>
          <w:lang w:val="es-ES" w:eastAsia="ar-SA"/>
        </w:rPr>
        <w:t>։</w:t>
      </w:r>
    </w:p>
    <w:p w:rsidR="00F16CDC" w:rsidRPr="00094024" w:rsidRDefault="00F16CDC" w:rsidP="00F16CDC">
      <w:pPr>
        <w:widowControl w:val="0"/>
        <w:suppressAutoHyphens/>
        <w:spacing w:line="360" w:lineRule="auto"/>
        <w:ind w:right="-87" w:firstLine="720"/>
        <w:jc w:val="both"/>
        <w:rPr>
          <w:rFonts w:ascii="GHEA Grapalat" w:eastAsia="Calibri" w:hAnsi="GHEA Grapalat" w:cs="GHEA Grapalat"/>
          <w:b/>
          <w:kern w:val="1"/>
          <w:lang w:val="es-ES" w:eastAsia="ar-SA"/>
        </w:rPr>
      </w:pPr>
    </w:p>
    <w:p w:rsidR="00F16CDC" w:rsidRPr="00094024" w:rsidRDefault="00F16CDC" w:rsidP="00F16CDC">
      <w:pPr>
        <w:widowControl w:val="0"/>
        <w:tabs>
          <w:tab w:val="left" w:pos="3215"/>
          <w:tab w:val="center" w:pos="4684"/>
        </w:tabs>
        <w:suppressAutoHyphens/>
        <w:spacing w:line="360" w:lineRule="auto"/>
        <w:ind w:right="-9" w:firstLine="720"/>
        <w:jc w:val="center"/>
        <w:rPr>
          <w:rFonts w:ascii="GHEA Grapalat" w:eastAsia="Calibri" w:hAnsi="GHEA Grapalat" w:cs="GHEA Grapalat"/>
          <w:b/>
          <w:iCs/>
          <w:spacing w:val="-1"/>
          <w:kern w:val="1"/>
          <w:lang w:val="hy-AM" w:eastAsia="ar-SA"/>
        </w:rPr>
      </w:pPr>
      <w:r w:rsidRPr="00094024">
        <w:rPr>
          <w:rFonts w:ascii="GHEA Grapalat" w:eastAsia="Calibri" w:hAnsi="GHEA Grapalat" w:cs="GHEA Grapalat"/>
          <w:b/>
          <w:kern w:val="1"/>
          <w:lang w:val="hy-AM" w:eastAsia="ar-SA"/>
        </w:rPr>
        <w:t>ԳԼՈՒԽ 20</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r w:rsidRPr="00094024">
        <w:rPr>
          <w:rFonts w:ascii="GHEA Grapalat" w:eastAsia="Calibri" w:hAnsi="GHEA Grapalat" w:cs="GHEA Grapalat"/>
          <w:b/>
          <w:iCs/>
          <w:spacing w:val="-1"/>
          <w:kern w:val="1"/>
          <w:lang w:val="hy-AM" w:eastAsia="ar-SA"/>
        </w:rPr>
        <w:t>ԻՐԱՎՈՒՆՔՆԵՐԻ ԼՐԱՑՈՒՑԻՉ ՊԱՇՏՊԱՆՈՒԹՅՈՒՆԸ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es-ES" w:eastAsia="ar-SA"/>
        </w:rPr>
      </w:pPr>
      <w:r w:rsidRPr="00094024">
        <w:rPr>
          <w:rFonts w:ascii="GHEA Grapalat" w:eastAsia="Calibri" w:hAnsi="GHEA Grapalat" w:cs="GHEA Grapalat"/>
          <w:b/>
          <w:kern w:val="1"/>
          <w:lang w:val="hy-AM" w:eastAsia="ar-SA"/>
        </w:rPr>
        <w:t>Հոդված 151. Իրավունքների կառավարման վերաբերյալ տեղեկատվության պաշտպանությունը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es-ES" w:eastAsia="ar-SA"/>
        </w:rPr>
        <w:t>1. Ցանկացած անձ</w:t>
      </w:r>
      <w:r w:rsidRPr="001A5622">
        <w:rPr>
          <w:rFonts w:ascii="GHEA Grapalat" w:eastAsia="Calibri" w:hAnsi="GHEA Grapalat" w:cs="GHEA Grapalat"/>
          <w:kern w:val="1"/>
          <w:lang w:val="es-ES" w:eastAsia="ar-SA"/>
        </w:rPr>
        <w:t>, ո</w:t>
      </w:r>
      <w:r w:rsidRPr="001A5622">
        <w:rPr>
          <w:rFonts w:ascii="GHEA Grapalat" w:eastAsia="Calibri" w:hAnsi="GHEA Grapalat" w:cs="GHEA Grapalat"/>
          <w:kern w:val="1"/>
          <w:lang w:val="hy-AM" w:eastAsia="ar-SA"/>
        </w:rPr>
        <w:t>վ</w:t>
      </w:r>
      <w:r w:rsidRPr="001A5622">
        <w:rPr>
          <w:rFonts w:ascii="GHEA Grapalat" w:eastAsia="Calibri" w:hAnsi="GHEA Grapalat" w:cs="GHEA Grapalat"/>
          <w:kern w:val="1"/>
          <w:lang w:val="es-ES" w:eastAsia="ar-SA"/>
        </w:rPr>
        <w:t xml:space="preserve"> գիտակցաբար</w:t>
      </w:r>
      <w:r w:rsidRPr="00094024">
        <w:rPr>
          <w:rFonts w:ascii="GHEA Grapalat" w:eastAsia="Calibri" w:hAnsi="GHEA Grapalat" w:cs="GHEA Grapalat"/>
          <w:kern w:val="1"/>
          <w:lang w:val="es-ES" w:eastAsia="ar-SA"/>
        </w:rPr>
        <w:t>՝</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w:t>
      </w:r>
      <w:r w:rsidRPr="00094024">
        <w:rPr>
          <w:rFonts w:ascii="GHEA Grapalat" w:eastAsia="Calibri" w:hAnsi="GHEA Grapalat" w:cs="GHEA Grapalat"/>
          <w:kern w:val="1"/>
          <w:lang w:val="es-ES" w:eastAsia="ar-SA"/>
        </w:rPr>
        <w:t>) առանց թույլտվության վերացնում կամ փոփոխում է հեղինակային իրավունքի և հարակից իրավունքների կառավարման վերաբերյալ ցանկացած էլեկտրոնային տեղեկատվությունը, կամ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w:t>
      </w:r>
      <w:r w:rsidRPr="00094024">
        <w:rPr>
          <w:rFonts w:ascii="GHEA Grapalat" w:eastAsia="Calibri" w:hAnsi="GHEA Grapalat" w:cs="GHEA Grapalat"/>
          <w:kern w:val="1"/>
          <w:lang w:val="es-ES" w:eastAsia="ar-SA"/>
        </w:rPr>
        <w:t>) տարածում է, տարածման նպատակով ներմուծում, հեռարձակում, հանրությանը հաղորդում կամ մատչելի է դարձնում սույն օրենքով պահպանվող ստեղծագործությունը կամ հարակից իրավունքների օբյեկտը, որի վրա իրավունքների կառավարման վերաբերյալ էլեկտրոնային տեղեկատվությունը վերացվել կամ փոփոխվել է առանց թույլտվության, կամ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hy-AM" w:eastAsia="ar-SA"/>
        </w:rPr>
        <w:lastRenderedPageBreak/>
        <w:t>3</w:t>
      </w:r>
      <w:r w:rsidRPr="00094024">
        <w:rPr>
          <w:rFonts w:ascii="GHEA Grapalat" w:eastAsia="Calibri" w:hAnsi="GHEA Grapalat" w:cs="GHEA Grapalat"/>
          <w:kern w:val="1"/>
          <w:lang w:val="es-ES" w:eastAsia="ar-SA"/>
        </w:rPr>
        <w:t>) բավականաչափ հիմքեր ունի գիտակցելու, որ այդպիսի գործողություններով նա դրդում է, հնարավորություն է տալիս, նպաստում է հեղինակային իրավունքի կամ հարակից իրավունքների որևէ խախտմանը կամ թաքցնում է այն</w:t>
      </w:r>
      <w:r w:rsidRPr="00094024">
        <w:rPr>
          <w:rFonts w:ascii="GHEA Grapalat" w:eastAsia="Calibri" w:hAnsi="GHEA Grapalat" w:cs="GHEA Grapalat"/>
          <w:kern w:val="1"/>
          <w:lang w:val="hy-AM" w:eastAsia="ar-SA"/>
        </w:rPr>
        <w:t>՝</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ե</w:t>
      </w:r>
      <w:r w:rsidRPr="00094024">
        <w:rPr>
          <w:rFonts w:ascii="GHEA Grapalat" w:eastAsia="Calibri" w:hAnsi="GHEA Grapalat" w:cs="GHEA Grapalat"/>
          <w:kern w:val="1"/>
          <w:lang w:val="es-ES" w:eastAsia="ar-SA"/>
        </w:rPr>
        <w:t>նթարկվում է հեղինակային իրավունքի և հարակից իրավունքների</w:t>
      </w:r>
      <w:r w:rsidRPr="00094024">
        <w:rPr>
          <w:rFonts w:ascii="GHEA Grapalat" w:eastAsia="Calibri" w:hAnsi="GHEA Grapalat" w:cs="GHEA Grapalat"/>
          <w:b/>
          <w:i/>
          <w:kern w:val="1"/>
          <w:lang w:val="es-ES" w:eastAsia="ar-SA"/>
        </w:rPr>
        <w:t xml:space="preserve"> </w:t>
      </w:r>
      <w:r w:rsidRPr="00094024">
        <w:rPr>
          <w:rFonts w:ascii="GHEA Grapalat" w:eastAsia="Calibri" w:hAnsi="GHEA Grapalat" w:cs="GHEA Grapalat"/>
          <w:kern w:val="1"/>
          <w:lang w:val="es-ES" w:eastAsia="ar-SA"/>
        </w:rPr>
        <w:t xml:space="preserve">խախտման համար օրենքով նախատեսված պատասխանատվության: </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es-ES" w:eastAsia="ar-SA"/>
        </w:rPr>
      </w:pPr>
      <w:r w:rsidRPr="00094024">
        <w:rPr>
          <w:rFonts w:ascii="GHEA Grapalat" w:eastAsia="Calibri" w:hAnsi="GHEA Grapalat" w:cs="GHEA Grapalat"/>
          <w:kern w:val="1"/>
          <w:lang w:val="es-ES" w:eastAsia="ar-SA"/>
        </w:rPr>
        <w:t xml:space="preserve">2. Իրավունքների կառավարման վերաբերյալ տեղեկատվություն է համարվում իրավատերերի կողմից տրամադրված ցանկացած տեղեկատվություն, որը նույնականացնում է ստեղծագործությունը կամ հարակից </w:t>
      </w:r>
      <w:r w:rsidRPr="00C7389B">
        <w:rPr>
          <w:rFonts w:ascii="GHEA Grapalat" w:eastAsia="Calibri" w:hAnsi="GHEA Grapalat" w:cs="GHEA Grapalat"/>
          <w:kern w:val="1"/>
          <w:lang w:val="es-ES" w:eastAsia="ar-SA"/>
        </w:rPr>
        <w:t xml:space="preserve">իրավունքի օբյեկտը, հեղինակին կամ հարակից իրավունքների իրավատերերին կամ </w:t>
      </w:r>
      <w:r w:rsidRPr="00C7389B">
        <w:rPr>
          <w:rFonts w:ascii="GHEA Grapalat" w:eastAsia="Calibri" w:hAnsi="GHEA Grapalat" w:cs="GHEA Grapalat"/>
          <w:kern w:val="1"/>
          <w:lang w:val="hy-AM" w:eastAsia="ar-SA"/>
        </w:rPr>
        <w:t>հեղինակային իրավունքի</w:t>
      </w:r>
      <w:r w:rsidRPr="00C7389B">
        <w:rPr>
          <w:rFonts w:ascii="GHEA Grapalat" w:eastAsia="Calibri" w:hAnsi="GHEA Grapalat" w:cs="GHEA Grapalat"/>
          <w:kern w:val="1"/>
          <w:lang w:val="es-ES" w:eastAsia="ar-SA"/>
        </w:rPr>
        <w:t xml:space="preserve"> կամ հարակից իրավունք</w:t>
      </w:r>
      <w:r w:rsidRPr="00C7389B">
        <w:rPr>
          <w:rFonts w:ascii="GHEA Grapalat" w:eastAsia="Calibri" w:hAnsi="GHEA Grapalat" w:cs="GHEA Grapalat"/>
          <w:kern w:val="1"/>
          <w:lang w:val="hy-AM" w:eastAsia="ar-SA"/>
        </w:rPr>
        <w:t>ների</w:t>
      </w:r>
      <w:r w:rsidRPr="00C7389B">
        <w:rPr>
          <w:rFonts w:ascii="GHEA Grapalat" w:eastAsia="Calibri" w:hAnsi="GHEA Grapalat" w:cs="GHEA Grapalat"/>
          <w:kern w:val="1"/>
          <w:lang w:val="es-ES" w:eastAsia="ar-SA"/>
        </w:rPr>
        <w:t xml:space="preserve"> օբյեկտի օգտագործման պայմանների և ժամկետների մասին տեղեկատվությունը, ինչպես նաև այդպիսի տեղեկատվություն պարունակող կամ ներկայացնող համապատասխան թվերը կամ կոդերը, որոնք նշված են </w:t>
      </w:r>
      <w:r w:rsidRPr="00C7389B">
        <w:rPr>
          <w:rFonts w:ascii="GHEA Grapalat" w:eastAsia="Calibri" w:hAnsi="GHEA Grapalat" w:cs="GHEA Grapalat"/>
          <w:kern w:val="1"/>
          <w:lang w:val="hy-AM" w:eastAsia="ar-SA"/>
        </w:rPr>
        <w:t>հեղինակային իրավունքի</w:t>
      </w:r>
      <w:r w:rsidRPr="00C7389B">
        <w:rPr>
          <w:rFonts w:ascii="GHEA Grapalat" w:eastAsia="Calibri" w:hAnsi="GHEA Grapalat" w:cs="GHEA Grapalat"/>
          <w:kern w:val="1"/>
          <w:lang w:val="es-ES" w:eastAsia="ar-SA"/>
        </w:rPr>
        <w:t xml:space="preserve"> կամ հարակից իրավունքների օբյեկտի օրինակի</w:t>
      </w:r>
      <w:r w:rsidRPr="00094024">
        <w:rPr>
          <w:rFonts w:ascii="GHEA Grapalat" w:eastAsia="Calibri" w:hAnsi="GHEA Grapalat" w:cs="GHEA Grapalat"/>
          <w:kern w:val="1"/>
          <w:lang w:val="es-ES" w:eastAsia="ar-SA"/>
        </w:rPr>
        <w:t xml:space="preserve"> վրա կամ ի հայտ են գալիս ստեղծագործությունը կամ հարակից իրավունքների օբյեկտը հանրությանը հաղորդելիս։</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es-ES"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152</w:t>
      </w:r>
      <w:r w:rsidRPr="00094024">
        <w:rPr>
          <w:rFonts w:ascii="GHEA Grapalat" w:eastAsia="Calibri" w:hAnsi="GHEA Grapalat" w:cs="GHEA Grapalat"/>
          <w:b/>
          <w:kern w:val="1"/>
          <w:lang w:val="es-ES" w:eastAsia="ar-SA"/>
        </w:rPr>
        <w:t>.</w:t>
      </w:r>
      <w:r w:rsidRPr="00094024">
        <w:rPr>
          <w:rFonts w:ascii="GHEA Grapalat" w:eastAsia="Calibri" w:hAnsi="GHEA Grapalat" w:cs="GHEA Grapalat"/>
          <w:b/>
          <w:kern w:val="1"/>
          <w:lang w:val="hy-AM" w:eastAsia="ar-SA"/>
        </w:rPr>
        <w:t xml:space="preserve"> Տեխնիկական միջոցները </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Ցանկացած անձ, որը, գիտակցաբար կամ գիտակցելու համար բավարար հիմքեր ունենալով, շրջանցում է հեղինակային իրավունքի և հարակից իրավունքների պաշտպանության տեխնիկական միջոցները, պատրաստում, ներմուծում, տարածում, վաճառում, վարձույթով տալիս, վաճառքի կամ վարձույթով տալու համար գովազդում կամ առևտրային նպատակներով տնօրինում է սարքեր, արտադրանք կամ բաղադրամասեր կամ մատուցում է ծառայություններ`</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որոնք առաջադրվում, գովազդվում կամ շուկա են հանվում հեղինակային իրավունքի և հարակից իրավունքների պաշտպանության տեխնիկական միջոցները շրջանցելու նպատակով, կամ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որոնց օգտագործման և (կամ) կիրառման արդյունքի հիմնական նպատակը  հանդիսանում է հեղինակային իրավունքի և հարակից իրավունքների պաշտպանության   ցանկացած տեխնիկական միջոցի շրջանցումը, կամ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որոնք ի սկզբանե նախատեսված, արտադրված, հարմարեցված կամ կատարված են հեղինակային իրավունքի և հարակից իրավունքների պաշտպանության տեխնիկական </w:t>
      </w:r>
      <w:r w:rsidRPr="00094024">
        <w:rPr>
          <w:rFonts w:ascii="GHEA Grapalat" w:eastAsia="Calibri" w:hAnsi="GHEA Grapalat" w:cs="GHEA Grapalat"/>
          <w:kern w:val="1"/>
          <w:lang w:val="hy-AM" w:eastAsia="ar-SA"/>
        </w:rPr>
        <w:lastRenderedPageBreak/>
        <w:t>միջոցների շրջանցման hնարավորություն ստեղծելու կամ շրջանցումը հեշտացնելու նպատակով՝</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ենթարկվում է  հեղինակային իրավունքի և հարակից իրավունքների  խախտման համար օրենքով նախատեսված պատասխանատվության:</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Սույն հոդվածի իմաստով «տեխնիկական միջոցներ» են համարվում ցանկացած սարքեր կամ դրանց բաղադրիչ մասերը, որոնք նախատեսված են բնականոն օգտագործման ընթացքում արգելելու կամ սահմանափակելու ստեղծագործությունների կամ հարակից իրավունքների օբյեկտների նկատմամբ այն գործողությունները, որոնք թույլատրված չեն հեղինակային իրավունքի կամ հարակից իրավունքների իրավատիրոջ կողմից։ Այդ տեխնիկական միջոցը համարվում է արդյունավետ, եթե պահպանվող ստեղծագործության կամ այլ օբյեկտների օգտագործումը վերահսկվում է իրավատիրոջ կողմից՝ կիրառելով մուտքի վերահսկման կամ պաշտպանության գործընթացներ, ինչպիսիք են պաշտպանության ապահովման նպատակով ստեղծագործության կամ այլ օբյեկտի կոդավորումը, խառնաշփոթ դասավորումը կամ այլ ձևափոխումը կամ պատճենումը վերահսկելու մեխանիզմը։</w:t>
      </w:r>
    </w:p>
    <w:p w:rsidR="00F16CDC" w:rsidRPr="00094024" w:rsidRDefault="00F16CDC" w:rsidP="00F16CDC">
      <w:pPr>
        <w:suppressAutoHyphens/>
        <w:spacing w:line="360" w:lineRule="auto"/>
        <w:ind w:firstLine="720"/>
        <w:jc w:val="both"/>
        <w:rPr>
          <w:rFonts w:eastAsia="Calibri"/>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153. Հեղինակային իրավունքի կամ հարակից իրավունքների խախտումները համակարգչային ցանցերի միջոցով</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Ֆիզիկական կամ իրավաբանական անձը, որն ապահովում է հոսթինգի և (կամ) տվյալների փոխանցման (ինտերնետ կամ ինտրանետ) ծառայություններ, այդ թվում` ինտերնետ մատակարարի, համարվում է մեղսակից, եթե ուղղակիորեն նպաստում է հեղինակային իրավունքի և (կամ) հարակից իրավունքների խախտմանը, և պատասխանատու է այդ իրավունքների խախտման համար եթե նա`</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1) ունենալով հեղինակային իրավունքի և (կամ) հարակից իրավունքների խախտմամբ լույսընծայվող և (կամ) օգտագործվող օբյեկտները համապատասխան պահին արգելափակելու, մուտքը սահմանափակելու և (կամ) ոչնչացնելու տեխնիկական հնարավորություն և տեղեկացված լինելով համապատասխան իրավունքի իրավատերերի կամ նրանց ներկայացուցիչների կողմից տվյալ խախտման մասին (կոնկրետ օբյեկտի նշմամբ), չի կատարել նշված օբյեկտներն արգելափակելու, մուտքը սահմանափակելու և </w:t>
      </w:r>
      <w:r w:rsidRPr="00094024">
        <w:rPr>
          <w:rFonts w:ascii="GHEA Grapalat" w:eastAsia="Calibri" w:hAnsi="GHEA Grapalat" w:cs="GHEA Grapalat"/>
          <w:kern w:val="1"/>
          <w:lang w:val="hy-AM" w:eastAsia="ar-SA"/>
        </w:rPr>
        <w:lastRenderedPageBreak/>
        <w:t>(կամ) ոչնչացնելու վերաբերյալ հեղինակային  իրավունքի և (կամ) հարակից իրավունքների իրավատերերի պահանջները.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տեղեկացված լինելով հեղինակային իրավունքի և (կամ) հարակից իրավունքների ոլորտում ապօրինի գործունեության մասին՝ նպաստում, ֆինանսավորում և աջակցում է այլ անձի անօրինական գործողություններին.</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հրապարակում է կեղծ տեղեկություններ, փոփոխում կամ հեռացնում է հեղինակային իրավունքի և (կամ) հարակից իրավունքների իրավատերերի մասին տեղեկատվությունը, այդ թվում` տարածում է ստեղծագործությունների և (կամ) հարակից իրավունքների օբյեկտների այն պատճենները, որոնց վերաբերյալ տեղեկատվությունը փոփոխվել կամ հեռացվել է.</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4) միտումնավոր կերպով երրորդ անձանց մատչելի է դարձնում ցանկացած տեղեկատվություն (հղումներ, վեբ հասցե և այլն), ընձեռելով հեղինակային իրավունքի և (կամ) հարակից իրավունքների օբյեկտների անօրինական հասանելիության հնարավորություն:</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Ֆիզիկական կամ իրավաբանական անձը, ով ապահովում է հոսթինգի և (կամ) տվյալների փոխանցման (ինտերնետ կամ ինտրանետ) ծառայություններ, այդ թվում` ինտերնետ մատակարարը,  պատասխանատու չեն այլ անձանց անօրինական գործողությունների համար, ովքեր օգտվել են իրենց ծառայություններից հեղինակային իրավունքը և (կամ) հարակից իրավունքները խախտելու նպատակով ` պայմանով, որ չգիտեն այդ անձանց գործողությունների մասին կամ հնարավորություն չունեն սահմանափակելու հեղինակային իրավունքի և (կամ) հարակից իրավունքների խախտմամբ լույսընծայված կամ օգտագործված օբյեկտների մուտքը կամ ոչնչացնելու դրանք:</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p>
    <w:p w:rsidR="00F16CDC" w:rsidRDefault="00F16CDC" w:rsidP="00F16CDC">
      <w:pPr>
        <w:widowControl w:val="0"/>
        <w:suppressAutoHyphens/>
        <w:spacing w:line="360" w:lineRule="auto"/>
        <w:ind w:right="-9" w:firstLine="720"/>
        <w:rPr>
          <w:rFonts w:ascii="GHEA Grapalat" w:eastAsia="Calibri" w:hAnsi="GHEA Grapalat" w:cs="Sylfaen"/>
          <w:b/>
          <w:spacing w:val="-1"/>
          <w:kern w:val="1"/>
          <w:lang w:val="hy-AM" w:eastAsia="ar-SA"/>
        </w:rPr>
      </w:pPr>
    </w:p>
    <w:p w:rsidR="00F16CDC" w:rsidRPr="00094024" w:rsidRDefault="00F16CDC" w:rsidP="00F16CDC">
      <w:pPr>
        <w:widowControl w:val="0"/>
        <w:suppressAutoHyphens/>
        <w:spacing w:line="360" w:lineRule="auto"/>
        <w:ind w:right="-9" w:firstLine="720"/>
        <w:rPr>
          <w:rFonts w:ascii="GHEA Grapalat" w:eastAsia="Calibri" w:hAnsi="GHEA Grapalat"/>
          <w:spacing w:val="-1"/>
          <w:kern w:val="1"/>
          <w:lang w:val="hy-AM" w:eastAsia="ar-SA"/>
        </w:rPr>
      </w:pPr>
      <w:r w:rsidRPr="00094024">
        <w:rPr>
          <w:rFonts w:ascii="GHEA Grapalat" w:eastAsia="Calibri" w:hAnsi="GHEA Grapalat" w:cs="Sylfaen"/>
          <w:b/>
          <w:spacing w:val="-1"/>
          <w:kern w:val="1"/>
          <w:lang w:val="hy-AM" w:eastAsia="ar-SA"/>
        </w:rPr>
        <w:t>Հոդված</w:t>
      </w:r>
      <w:r w:rsidRPr="00094024">
        <w:rPr>
          <w:rFonts w:ascii="GHEA Grapalat" w:eastAsia="Calibri" w:hAnsi="GHEA Grapalat"/>
          <w:b/>
          <w:spacing w:val="-1"/>
          <w:kern w:val="1"/>
          <w:lang w:val="hy-AM" w:eastAsia="ar-SA"/>
        </w:rPr>
        <w:t xml:space="preserve"> 154.</w:t>
      </w:r>
      <w:r w:rsidRPr="00094024">
        <w:rPr>
          <w:rFonts w:ascii="GHEA Grapalat" w:eastAsia="Calibri" w:hAnsi="GHEA Grapalat"/>
          <w:b/>
          <w:kern w:val="1"/>
          <w:lang w:val="hy-AM" w:eastAsia="ar-SA"/>
        </w:rPr>
        <w:t xml:space="preserve"> </w:t>
      </w:r>
      <w:r w:rsidRPr="00094024">
        <w:rPr>
          <w:rFonts w:ascii="GHEA Grapalat" w:eastAsia="Calibri" w:hAnsi="GHEA Grapalat" w:cs="Sylfaen"/>
          <w:b/>
          <w:spacing w:val="-1"/>
          <w:kern w:val="1"/>
          <w:lang w:val="hy-AM" w:eastAsia="ar-SA"/>
        </w:rPr>
        <w:t>Իրավունքների</w:t>
      </w:r>
      <w:r w:rsidRPr="00094024">
        <w:rPr>
          <w:rFonts w:ascii="GHEA Grapalat" w:eastAsia="Calibri" w:hAnsi="GHEA Grapalat"/>
          <w:b/>
          <w:spacing w:val="-1"/>
          <w:kern w:val="1"/>
          <w:lang w:val="hy-AM" w:eastAsia="ar-SA"/>
        </w:rPr>
        <w:t xml:space="preserve"> </w:t>
      </w:r>
      <w:r w:rsidRPr="00094024">
        <w:rPr>
          <w:rFonts w:ascii="GHEA Grapalat" w:eastAsia="Calibri" w:hAnsi="GHEA Grapalat" w:cs="Sylfaen"/>
          <w:b/>
          <w:spacing w:val="-1"/>
          <w:kern w:val="1"/>
          <w:lang w:val="hy-AM" w:eastAsia="ar-SA"/>
        </w:rPr>
        <w:t>սահմանափակումների</w:t>
      </w:r>
      <w:r w:rsidRPr="00094024">
        <w:rPr>
          <w:rFonts w:ascii="GHEA Grapalat" w:eastAsia="Calibri" w:hAnsi="GHEA Grapalat"/>
          <w:b/>
          <w:spacing w:val="-1"/>
          <w:kern w:val="1"/>
          <w:lang w:val="hy-AM" w:eastAsia="ar-SA"/>
        </w:rPr>
        <w:t xml:space="preserve"> </w:t>
      </w:r>
      <w:r w:rsidRPr="00094024">
        <w:rPr>
          <w:rFonts w:ascii="GHEA Grapalat" w:eastAsia="Calibri" w:hAnsi="GHEA Grapalat" w:cs="Sylfaen"/>
          <w:b/>
          <w:spacing w:val="-1"/>
          <w:kern w:val="1"/>
          <w:lang w:val="hy-AM" w:eastAsia="ar-SA"/>
        </w:rPr>
        <w:t>կիրառումը</w:t>
      </w:r>
      <w:r w:rsidRPr="00094024">
        <w:rPr>
          <w:rFonts w:ascii="GHEA Grapalat" w:eastAsia="Calibri" w:hAnsi="GHEA Grapalat"/>
          <w:b/>
          <w:spacing w:val="-1"/>
          <w:kern w:val="1"/>
          <w:lang w:val="hy-AM" w:eastAsia="ar-SA"/>
        </w:rPr>
        <w:t xml:space="preserve"> </w:t>
      </w:r>
    </w:p>
    <w:p w:rsidR="00F16CDC" w:rsidRPr="00094024" w:rsidRDefault="00F16CDC" w:rsidP="00F16CDC">
      <w:pPr>
        <w:widowControl w:val="0"/>
        <w:suppressAutoHyphens/>
        <w:spacing w:line="360" w:lineRule="auto"/>
        <w:ind w:right="-87" w:firstLine="720"/>
        <w:jc w:val="both"/>
        <w:rPr>
          <w:rFonts w:ascii="GHEA Grapalat" w:eastAsia="Calibri" w:hAnsi="GHEA Grapalat"/>
          <w:spacing w:val="-1"/>
          <w:kern w:val="1"/>
          <w:lang w:val="hy-AM" w:eastAsia="ar-SA"/>
        </w:rPr>
      </w:pPr>
      <w:r w:rsidRPr="00094024">
        <w:rPr>
          <w:rFonts w:ascii="GHEA Grapalat" w:eastAsia="Calibri" w:hAnsi="GHEA Grapalat"/>
          <w:spacing w:val="-1"/>
          <w:kern w:val="1"/>
          <w:lang w:val="hy-AM" w:eastAsia="ar-SA"/>
        </w:rPr>
        <w:t xml:space="preserve">1. Իրավատերը, ով սույն օրենքի համաձայն կիրառում է տեխնիկական միջոցներ՝ մատչելի է դարձնում սույն օրենքի 5-րդ գլխով նախատեսված  սահմանափակումներից օգտվող անձանց համար այն միջոցները, որոնք պահանջվում են այդ սահմանափակումները կիրառելու այն ծավալով, որքանով դրանք անհրաժեշտ են դրանցից օգտվելու համար, և պայմանով, որ օգտվողն ունի համապատասխան հեղինակային իրավունքով կամ հարակից </w:t>
      </w:r>
      <w:r w:rsidRPr="00094024">
        <w:rPr>
          <w:rFonts w:ascii="GHEA Grapalat" w:eastAsia="Calibri" w:hAnsi="GHEA Grapalat"/>
          <w:spacing w:val="-1"/>
          <w:kern w:val="1"/>
          <w:lang w:val="hy-AM" w:eastAsia="ar-SA"/>
        </w:rPr>
        <w:lastRenderedPageBreak/>
        <w:t xml:space="preserve">իրավունքներով պահպանվող օբյեկտի հասանելիության օրինական իրավունք:  </w:t>
      </w:r>
    </w:p>
    <w:p w:rsidR="00F16CDC" w:rsidRPr="00094024" w:rsidRDefault="00F16CDC" w:rsidP="00F16CDC">
      <w:pPr>
        <w:widowControl w:val="0"/>
        <w:suppressAutoHyphens/>
        <w:spacing w:line="360" w:lineRule="auto"/>
        <w:ind w:right="-87" w:firstLine="720"/>
        <w:jc w:val="both"/>
        <w:rPr>
          <w:rFonts w:ascii="GHEA Grapalat" w:eastAsia="Calibri" w:hAnsi="GHEA Grapalat"/>
          <w:spacing w:val="-1"/>
          <w:kern w:val="1"/>
          <w:lang w:val="hy-AM" w:eastAsia="ar-SA"/>
        </w:rPr>
      </w:pPr>
      <w:r w:rsidRPr="00094024">
        <w:rPr>
          <w:rFonts w:ascii="GHEA Grapalat" w:eastAsia="Calibri" w:hAnsi="GHEA Grapalat"/>
          <w:spacing w:val="-1"/>
          <w:kern w:val="1"/>
          <w:lang w:val="hy-AM" w:eastAsia="ar-SA"/>
        </w:rPr>
        <w:t xml:space="preserve">2. Եթե իրավատերը հասանելի չի դարձնում սույն հոդվածի 2-րդ մասում նշված անհրաժեշտ միջոցները, որոնք պահանջվում են այդ սահմանափակումները կիրառելու համար, ապա օգտվողները կարող են բողոքարկել դատական կարգով: </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r w:rsidRPr="00094024">
        <w:rPr>
          <w:rFonts w:ascii="GHEA Grapalat" w:eastAsia="Calibri" w:hAnsi="GHEA Grapalat"/>
          <w:spacing w:val="-1"/>
          <w:kern w:val="1"/>
          <w:lang w:val="hy-AM" w:eastAsia="ar-SA"/>
        </w:rPr>
        <w:t xml:space="preserve"> </w:t>
      </w:r>
    </w:p>
    <w:p w:rsidR="00F16CDC" w:rsidRPr="00BF2982"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p>
    <w:p w:rsidR="00F16CDC" w:rsidRPr="00BF2982"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iCs/>
          <w:kern w:val="1"/>
          <w:lang w:val="hy-AM" w:eastAsia="ar-SA"/>
        </w:rPr>
      </w:pPr>
      <w:r w:rsidRPr="00094024">
        <w:rPr>
          <w:rFonts w:ascii="GHEA Grapalat" w:eastAsia="Calibri" w:hAnsi="GHEA Grapalat" w:cs="GHEA Grapalat"/>
          <w:b/>
          <w:kern w:val="1"/>
          <w:lang w:val="hy-AM" w:eastAsia="ar-SA"/>
        </w:rPr>
        <w:t>ԳԼՈՒԽ 21</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kern w:val="1"/>
          <w:lang w:val="hy-AM" w:eastAsia="ar-SA"/>
        </w:rPr>
      </w:pPr>
      <w:r w:rsidRPr="00094024">
        <w:rPr>
          <w:rFonts w:ascii="GHEA Grapalat" w:eastAsia="Calibri" w:hAnsi="GHEA Grapalat" w:cs="GHEA Grapalat"/>
          <w:b/>
          <w:iCs/>
          <w:kern w:val="1"/>
          <w:lang w:val="hy-AM" w:eastAsia="ar-SA"/>
        </w:rPr>
        <w:t>ՕՐԵՆՔԻ ԳՈՐԾՈՂՈՒԹՅՈՒՆԸ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Helvetica" w:hAnsi="GHEA Grapalat" w:cs="GHEA Grapalat"/>
          <w:b/>
          <w:bCs/>
          <w:kern w:val="1"/>
          <w:lang w:val="hy-AM" w:eastAsia="ar-SA"/>
        </w:rPr>
        <w:t>Հոդված 156. Օրենքի գործողությունը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Սույն օրենքի դրույթները կիրառվում են այն հեղինակների ստեղծագործությունների և կատարողների կատարումների նկատմամբ, ովքեր Հայաստանի Հանրապետության քաղաքացիներ են` անկախ տվյալ ստեղծագործության ստեղծման կամ հրապարակման վայրից։</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2. Սույն օրենքի դրույթները կիրառվում են այն հեղինակների ստեղծագործությունների կամ կատարողների կատարումների նկատմամբ, ովքեր Հայաստանի Հանրապետության քաղաքացիներ չեն, սակայն նրանց ստեղծագործությունները կամ կատարումներն առաջին անգամ լույս են ընծայվել Հայաստանի Հանրապետությունում, եթե հեղինակը կամ կատարողը Հայաստանի Հանրապետության տարածքում մշտապես բնակվող անձ է։</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Ստեղծագործությունը Հայաստանի Հանրապետության տարածքում առաջին անգամ լույս ընծայված է համարվում նաև, եթե առաջին անգամ այլ պետության տարածքում լույս ընծայվելուց հետո՝ 30 օրվա ընթացքում, լույս է ընծայվում Հայաստանի Հանրապետության տարածքում։</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3. Սույն օրենքի դրույթները կիրառվում են նաև հնչյունագրերի նկատմամբ, որոնց արտադրողները Հայաստանի Հանրապետության քաղաքացիներ են կամ Հայաստանի Հանրապետության տարածքում մշտապես բնակվող անձինք։ Օտարերկրյա հնչյունագիր արտադրողի հնչյունագրերի նկատմամբ կիրառվում են սույն հոդվածի երկրորդ մասի դրույթները։</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4. Սույն հոդվածի երրորդ մասի դրույթները համապատասխանաբար կիրառվում են տեսագրությունների, հաղորդումների, անտիպ ստեղծագործությունների հրատարակությունների, ինչպես նաև տվյալների բազաների նկատմամբ։</w:t>
      </w: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p>
    <w:p w:rsidR="00F16CDC" w:rsidRPr="00094024" w:rsidRDefault="00F16CDC" w:rsidP="00F16CDC">
      <w:pPr>
        <w:suppressAutoHyphens/>
        <w:spacing w:line="360" w:lineRule="auto"/>
        <w:ind w:firstLine="720"/>
        <w:jc w:val="both"/>
        <w:rPr>
          <w:rFonts w:ascii="GHEA Grapalat" w:eastAsia="Calibri" w:hAnsi="GHEA Grapalat" w:cs="GHEA Grapalat"/>
          <w:kern w:val="1"/>
          <w:lang w:val="hy-AM" w:eastAsia="ar-SA"/>
        </w:rPr>
      </w:pPr>
      <w:r w:rsidRPr="00094024">
        <w:rPr>
          <w:rFonts w:ascii="GHEA Grapalat" w:eastAsia="Helvetica" w:hAnsi="GHEA Grapalat" w:cs="GHEA Grapalat"/>
          <w:b/>
          <w:bCs/>
          <w:kern w:val="1"/>
          <w:lang w:val="hy-AM" w:eastAsia="ar-SA"/>
        </w:rPr>
        <w:t>Հոդված 156. Օտարերկրյա անձանց իրավունքները</w:t>
      </w:r>
    </w:p>
    <w:p w:rsidR="00F16CDC" w:rsidRPr="00094024" w:rsidRDefault="00F16CDC" w:rsidP="00F16CDC">
      <w:pPr>
        <w:suppressAutoHyphens/>
        <w:spacing w:line="360" w:lineRule="auto"/>
        <w:ind w:firstLine="720"/>
        <w:jc w:val="both"/>
        <w:rPr>
          <w:rFonts w:ascii="GHEA Grapalat" w:eastAsia="Calibri" w:hAnsi="GHEA Grapalat" w:cs="GHEA Grapalat"/>
          <w:b/>
          <w:bCs/>
          <w:kern w:val="1"/>
          <w:lang w:val="hy-AM" w:eastAsia="ar-SA"/>
        </w:rPr>
      </w:pPr>
      <w:r w:rsidRPr="00094024">
        <w:rPr>
          <w:rFonts w:ascii="GHEA Grapalat" w:eastAsia="Calibri" w:hAnsi="GHEA Grapalat" w:cs="GHEA Grapalat"/>
          <w:kern w:val="1"/>
          <w:lang w:val="hy-AM" w:eastAsia="ar-SA"/>
        </w:rPr>
        <w:t>1. Օտարերկրյա պետությունների քաղաքացիները կամ ռեզիդենտները, Հայաստանի Հանրապետության միջազգային պայմանագրերին համապատասխան կամ փոխադարձության սկզբունքով, օգտվում են սույն օրենքով նախատեսված իրավունքներից և կրում են պատասխանատվություն` Հայաստանի Հանրապետության քաղաքացիներին և ռեզիդենտներին հավասար։</w:t>
      </w:r>
    </w:p>
    <w:p w:rsidR="00F16CDC" w:rsidRPr="00094024" w:rsidRDefault="00F16CDC" w:rsidP="00F16CDC">
      <w:pPr>
        <w:suppressAutoHyphens/>
        <w:spacing w:line="360" w:lineRule="auto"/>
        <w:ind w:right="-11" w:firstLine="720"/>
        <w:jc w:val="both"/>
        <w:rPr>
          <w:rFonts w:ascii="GHEA Grapalat" w:eastAsia="Calibri" w:hAnsi="GHEA Grapalat" w:cs="GHEA Grapalat"/>
          <w:b/>
          <w:bCs/>
          <w:kern w:val="1"/>
          <w:lang w:val="hy-AM" w:eastAsia="ar-SA"/>
        </w:rPr>
      </w:pP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b/>
          <w:bCs/>
          <w:kern w:val="1"/>
          <w:lang w:val="hy-AM" w:eastAsia="ar-SA"/>
        </w:rPr>
        <w:t xml:space="preserve">Հոդված 157. Հեղինակային իրավունքի և հարակից իրավունքների միջև հարաբերությունները </w:t>
      </w:r>
    </w:p>
    <w:p w:rsidR="00F16CDC" w:rsidRPr="00094024" w:rsidRDefault="00F16CDC" w:rsidP="00F16CDC">
      <w:pPr>
        <w:suppressAutoHyphens/>
        <w:spacing w:line="360" w:lineRule="auto"/>
        <w:ind w:right="-11"/>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ab/>
        <w:t xml:space="preserve">1. Սույն օրենքով տրամադրված հարակից իրավունքների պահպանությունը որևէ կերպ վնաս չի հասցնում հեղինակային իրավունքին և որևէ կերպ չի ազդում վերջինիս  պահպանության վրա: </w:t>
      </w:r>
    </w:p>
    <w:p w:rsidR="00F16CDC" w:rsidRPr="00094024" w:rsidRDefault="00F16CDC" w:rsidP="00F16CDC">
      <w:pPr>
        <w:widowControl w:val="0"/>
        <w:suppressAutoHyphens/>
        <w:autoSpaceDE w:val="0"/>
        <w:autoSpaceDN w:val="0"/>
        <w:adjustRightInd w:val="0"/>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2. Սույն օրենքի դրույթները, որոնք վերաբերում են հեղինակային իրավունքով պահպանվող ստեղծագործությունների տարրերին, հեղինակության կանխավարկածին, համահեղինակությանը, բաղադրյալ ստեղծագործություններին, հեղինակի գույքային իրավունքների բովանդակությանը, հեղինակային իրավունքի գործողության ժամկետի հաշվարկին, հեղինակային իրավունքների փոխանցմանն ու օգտագործման թույլտվությունը, ծառայողական ստեղծագործություններին համապատասխան փոփոխություններով (mutatis  mutandis) կիրառվում են հարակից իրավունքների նկատմամբ, եթե այլ բան նախատեսված չէ սույն օրենքի 13-րդ գլխում:  </w:t>
      </w:r>
    </w:p>
    <w:p w:rsidR="00F16CDC" w:rsidRPr="00094024" w:rsidRDefault="00F16CDC" w:rsidP="00F16CDC">
      <w:pPr>
        <w:suppressAutoHyphens/>
        <w:spacing w:line="360" w:lineRule="auto"/>
        <w:ind w:right="-11"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3. Սույն օրենքի դրույթները, որոնք վերաբերում են տիրազուրկ ստեղծագործություններին, համապատասխան փոփոխություններով (mutatis mutandis) կիրառվում են հանրային գրադարանների, ուսումնական հաստատությունների, պատկերասրահների, թանգարանների, ինչպես նաև արխիվների ու ֆիլմադարանների կամ ձայնադարանների հավաքածուներում  ընդգրկված հնչյունագրերի նկատմամբ, մինչև </w:t>
      </w:r>
      <w:r w:rsidRPr="00094024">
        <w:rPr>
          <w:rFonts w:ascii="GHEA Grapalat" w:eastAsia="Calibri" w:hAnsi="GHEA Grapalat" w:cs="GHEA Grapalat"/>
          <w:spacing w:val="-1"/>
          <w:kern w:val="1"/>
          <w:lang w:val="hy-AM" w:eastAsia="ar-SA"/>
        </w:rPr>
        <w:t>սույն օրենքի ուժի մեջ մտնելը</w:t>
      </w:r>
      <w:r w:rsidRPr="00094024">
        <w:rPr>
          <w:rFonts w:ascii="GHEA Grapalat" w:eastAsia="Calibri" w:hAnsi="GHEA Grapalat" w:cs="GHEA Grapalat"/>
          <w:kern w:val="1"/>
          <w:lang w:val="hy-AM" w:eastAsia="ar-SA"/>
        </w:rPr>
        <w:t xml:space="preserve"> հեռարձակող կազմակերպությունների կողմից արտադրված և </w:t>
      </w:r>
      <w:r w:rsidRPr="00094024">
        <w:rPr>
          <w:rFonts w:ascii="GHEA Grapalat" w:eastAsia="Calibri" w:hAnsi="GHEA Grapalat" w:cs="GHEA Grapalat"/>
          <w:kern w:val="1"/>
          <w:lang w:val="hy-AM" w:eastAsia="ar-SA"/>
        </w:rPr>
        <w:lastRenderedPageBreak/>
        <w:t xml:space="preserve">նրանց արխիվներում պարունակվող հնչյունագրերի նկատմամբ, ինչպես նաև հարակից իրավունքներով պահպանվող օբյեկտների նկատմամբ, որոնք ամրագրված կամ ընդգրկված են տիրազուրկ ստեղծագործություններում կամ հնչյունագրերում կամ դրանց անբաժանելի մասն են կազմում: </w:t>
      </w:r>
    </w:p>
    <w:p w:rsidR="00F16CDC" w:rsidRPr="00094024" w:rsidRDefault="00F16CDC" w:rsidP="00F16CDC">
      <w:pPr>
        <w:widowControl w:val="0"/>
        <w:suppressAutoHyphens/>
        <w:spacing w:line="360" w:lineRule="auto"/>
        <w:ind w:right="-11"/>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 xml:space="preserve">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158. Պահպանության ժամկետների համեմատությունը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1. Սույն օրենքով սահմանված պահպանության ժամկետները կիրառվում են հարակից իրավունքների այն օտարերկրյա իրավատերերի նկատմամբ, որոնք օգտվում են սույն օրենքով նախատեսվող պահպանությունից։ Այնուամենայնիվ, այդ ժամկետները ավարտվում են այն երկրում պահպանության ավարտի օրը, որի քաղաքացին կամ ռեզիդենտն է իրավատերը, ընդ որում, դրանք չեն կարող գերազանցել սույն օրենքով սահմանված ժամկետները։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iCs/>
          <w:kern w:val="1"/>
          <w:lang w:val="hy-AM" w:eastAsia="ar-SA"/>
        </w:rPr>
      </w:pPr>
      <w:r w:rsidRPr="00094024">
        <w:rPr>
          <w:rFonts w:ascii="GHEA Grapalat" w:eastAsia="Calibri" w:hAnsi="GHEA Grapalat" w:cs="GHEA Grapalat"/>
          <w:b/>
          <w:iCs/>
          <w:kern w:val="1"/>
          <w:lang w:val="hy-AM" w:eastAsia="ar-SA"/>
        </w:rPr>
        <w:t xml:space="preserve">ԳԼՈՒԽ 22 </w:t>
      </w:r>
    </w:p>
    <w:p w:rsidR="00F16CDC" w:rsidRPr="00094024" w:rsidRDefault="00F16CDC" w:rsidP="00F16CDC">
      <w:pPr>
        <w:widowControl w:val="0"/>
        <w:suppressAutoHyphens/>
        <w:spacing w:line="360" w:lineRule="auto"/>
        <w:ind w:right="-9" w:firstLine="720"/>
        <w:jc w:val="center"/>
        <w:rPr>
          <w:rFonts w:ascii="GHEA Grapalat" w:eastAsia="Calibri" w:hAnsi="GHEA Grapalat" w:cs="GHEA Grapalat"/>
          <w:b/>
          <w:kern w:val="1"/>
          <w:lang w:val="hy-AM" w:eastAsia="ar-SA"/>
        </w:rPr>
      </w:pPr>
      <w:r w:rsidRPr="00094024">
        <w:rPr>
          <w:rFonts w:ascii="GHEA Grapalat" w:eastAsia="Calibri" w:hAnsi="GHEA Grapalat" w:cs="GHEA Grapalat"/>
          <w:b/>
          <w:iCs/>
          <w:kern w:val="1"/>
          <w:lang w:val="hy-AM" w:eastAsia="ar-SA"/>
        </w:rPr>
        <w:t>ԵԶՐԱՓԱԿԻՉ ԵՎ ԱՆՑՈՒՄԱՅԻՆ ԴՐՈՒՅԹՆԵՐ</w:t>
      </w:r>
    </w:p>
    <w:p w:rsidR="00F16CDC" w:rsidRPr="00094024" w:rsidRDefault="00F16CDC" w:rsidP="00F16CDC">
      <w:pPr>
        <w:widowControl w:val="0"/>
        <w:suppressAutoHyphens/>
        <w:spacing w:line="100" w:lineRule="atLeast"/>
        <w:ind w:right="-9" w:firstLine="720"/>
        <w:jc w:val="center"/>
        <w:rPr>
          <w:rFonts w:ascii="GHEA Grapalat" w:eastAsia="Calibri" w:hAnsi="GHEA Grapalat" w:cs="GHEA Grapalat"/>
          <w:b/>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b/>
          <w:kern w:val="1"/>
          <w:lang w:val="hy-AM" w:eastAsia="ar-SA"/>
        </w:rPr>
        <w:t>Հոդված 159. Նախկինում ձեռք բերված իրավունքները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b/>
          <w:kern w:val="1"/>
          <w:lang w:val="hy-AM" w:eastAsia="ar-SA"/>
        </w:rPr>
      </w:pPr>
      <w:r w:rsidRPr="00094024">
        <w:rPr>
          <w:rFonts w:ascii="GHEA Grapalat" w:eastAsia="Calibri" w:hAnsi="GHEA Grapalat" w:cs="GHEA Grapalat"/>
          <w:kern w:val="1"/>
          <w:lang w:val="hy-AM" w:eastAsia="ar-SA"/>
        </w:rPr>
        <w:t>1. Մինչև սույն օրենքի ուժի մեջ մտնելը և սույն օրենքի ուժի մեջ մտնելու պահին գործող իրավունքները շարունակում են գործել սույն օրենքով սահմանված պահանջներին համապատասխան։</w:t>
      </w:r>
    </w:p>
    <w:p w:rsidR="00F16CDC" w:rsidRPr="00094024" w:rsidRDefault="00F16CDC" w:rsidP="00F16CDC">
      <w:pPr>
        <w:widowControl w:val="0"/>
        <w:suppressAutoHyphens/>
        <w:spacing w:line="100" w:lineRule="atLeast"/>
        <w:ind w:right="-9" w:firstLine="720"/>
        <w:jc w:val="both"/>
        <w:rPr>
          <w:rFonts w:ascii="GHEA Grapalat" w:eastAsia="Calibri" w:hAnsi="GHEA Grapalat" w:cs="GHEA Grapalat"/>
          <w:b/>
          <w:kern w:val="1"/>
          <w:lang w:val="hy-AM" w:eastAsia="ar-SA"/>
        </w:rPr>
      </w:pPr>
    </w:p>
    <w:p w:rsidR="00F16CDC" w:rsidRPr="00094024" w:rsidRDefault="00F16CDC" w:rsidP="00F16CDC">
      <w:pPr>
        <w:widowControl w:val="0"/>
        <w:suppressAutoHyphens/>
        <w:spacing w:after="240" w:line="360" w:lineRule="auto"/>
        <w:ind w:right="-9" w:firstLine="720"/>
        <w:jc w:val="both"/>
        <w:rPr>
          <w:rFonts w:eastAsia="Calibri"/>
          <w:kern w:val="1"/>
          <w:lang w:val="hy-AM" w:eastAsia="ar-SA"/>
        </w:rPr>
      </w:pPr>
      <w:r w:rsidRPr="00094024">
        <w:rPr>
          <w:rFonts w:ascii="GHEA Grapalat" w:eastAsia="Calibri" w:hAnsi="GHEA Grapalat" w:cs="GHEA Grapalat"/>
          <w:b/>
          <w:kern w:val="1"/>
          <w:lang w:val="hy-AM" w:eastAsia="ar-SA"/>
        </w:rPr>
        <w:t>Հոդված 160. Կոլեկտիվ կառավարման կազմակերպությունների գործունեությունը</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1. Մինչև սույն օրենքի ուժի մեջ մտնելը գործող  և սույն օրենքի ուժի մեջ մտնելու պահին գործող կոլեկտիվ կառավարման կազմակերպությունները կարող են շարունակել իրենց գործունեությունն առանց հավատարմագրման մինչև</w:t>
      </w:r>
      <w:r>
        <w:rPr>
          <w:rFonts w:ascii="GHEA Grapalat" w:eastAsia="Calibri" w:hAnsi="GHEA Grapalat" w:cs="GHEA Grapalat"/>
          <w:kern w:val="1"/>
          <w:lang w:val="hy-AM" w:eastAsia="ar-SA"/>
        </w:rPr>
        <w:t xml:space="preserve"> 20</w:t>
      </w:r>
      <w:r w:rsidRPr="00242264">
        <w:rPr>
          <w:rFonts w:ascii="GHEA Grapalat" w:eastAsia="Calibri" w:hAnsi="GHEA Grapalat" w:cs="GHEA Grapalat"/>
          <w:kern w:val="1"/>
          <w:lang w:val="hy-AM" w:eastAsia="ar-SA"/>
        </w:rPr>
        <w:t>20</w:t>
      </w:r>
      <w:r w:rsidRPr="00094024">
        <w:rPr>
          <w:rFonts w:ascii="GHEA Grapalat" w:eastAsia="Calibri" w:hAnsi="GHEA Grapalat" w:cs="GHEA Grapalat"/>
          <w:kern w:val="1"/>
          <w:lang w:val="hy-AM" w:eastAsia="ar-SA"/>
        </w:rPr>
        <w:t xml:space="preserve"> թվականի դեկտեմբերի  31-ը: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r w:rsidRPr="00094024">
        <w:rPr>
          <w:rFonts w:ascii="GHEA Grapalat" w:eastAsia="Calibri" w:hAnsi="GHEA Grapalat" w:cs="GHEA Grapalat"/>
          <w:kern w:val="1"/>
          <w:lang w:val="hy-AM" w:eastAsia="ar-SA"/>
        </w:rPr>
        <w:t>2. Սույն օրենքն ուժի մեջ մտնելու պահին սույն հոդվածի 1-ին մասում նշված  կազմակերպությունների կողմից օգտագործողների հետ կնքված պայմանագրերը գործում են մինչև նոր պայմանագրերի կնքումը:</w:t>
      </w:r>
    </w:p>
    <w:p w:rsidR="00F16CDC" w:rsidRPr="00094024" w:rsidRDefault="00F16CDC" w:rsidP="00F16CDC">
      <w:pPr>
        <w:shd w:val="clear" w:color="auto" w:fill="FFFFFF"/>
        <w:suppressAutoHyphens/>
        <w:spacing w:line="360" w:lineRule="auto"/>
        <w:ind w:right="-9" w:firstLine="720"/>
        <w:jc w:val="both"/>
        <w:rPr>
          <w:rFonts w:ascii="GHEA Grapalat" w:eastAsia="Calibri" w:hAnsi="GHEA Grapalat"/>
          <w:spacing w:val="-1"/>
          <w:kern w:val="1"/>
          <w:lang w:val="hy-AM" w:eastAsia="ar-SA"/>
        </w:rPr>
      </w:pPr>
      <w:r w:rsidRPr="00094024">
        <w:rPr>
          <w:rFonts w:ascii="GHEA Grapalat" w:eastAsia="Calibri" w:hAnsi="GHEA Grapalat"/>
          <w:bCs/>
          <w:kern w:val="1"/>
          <w:lang w:val="hy-AM" w:eastAsia="ar-SA"/>
        </w:rPr>
        <w:lastRenderedPageBreak/>
        <w:t xml:space="preserve">3. Հայաստանի Հանրապետության կառավարությունն սահմանում է վարձատրության նվազագույն դրույքաչափեր` սույն օրենքի 144-րդ հոդվածին  համապատասխան: </w:t>
      </w: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spacing w:val="-1"/>
          <w:kern w:val="1"/>
          <w:lang w:val="hy-AM" w:eastAsia="ar-SA"/>
        </w:rPr>
      </w:pPr>
    </w:p>
    <w:p w:rsidR="00F16CDC" w:rsidRPr="00094024" w:rsidRDefault="00F16CDC" w:rsidP="00F16CDC">
      <w:pPr>
        <w:widowControl w:val="0"/>
        <w:suppressAutoHyphens/>
        <w:spacing w:line="360" w:lineRule="auto"/>
        <w:ind w:right="-9" w:firstLine="720"/>
        <w:jc w:val="both"/>
        <w:rPr>
          <w:rFonts w:ascii="GHEA Grapalat" w:eastAsia="Calibri" w:hAnsi="GHEA Grapalat" w:cs="GHEA Grapalat"/>
          <w:kern w:val="1"/>
          <w:lang w:val="hy-AM" w:eastAsia="ar-SA"/>
        </w:rPr>
      </w:pPr>
      <w:r w:rsidRPr="00094024">
        <w:rPr>
          <w:rFonts w:ascii="GHEA Grapalat" w:eastAsia="Helvetica" w:hAnsi="GHEA Grapalat" w:cs="GHEA Grapalat"/>
          <w:b/>
          <w:bCs/>
          <w:kern w:val="1"/>
          <w:lang w:val="hy-AM" w:eastAsia="ar-SA"/>
        </w:rPr>
        <w:t>Հոդված 161. Օրենքի ուժի մեջ մտնելը</w:t>
      </w:r>
    </w:p>
    <w:p w:rsidR="00F16CDC" w:rsidRPr="00094024" w:rsidRDefault="00F16CDC" w:rsidP="00F16CDC">
      <w:pPr>
        <w:widowControl w:val="0"/>
        <w:suppressAutoHyphens/>
        <w:spacing w:line="360" w:lineRule="auto"/>
        <w:ind w:right="-9" w:firstLine="720"/>
        <w:jc w:val="both"/>
        <w:rPr>
          <w:rFonts w:ascii="GHEA Grapalat" w:eastAsia="Helvetica" w:hAnsi="GHEA Grapalat" w:cs="GHEA Grapalat"/>
          <w:kern w:val="1"/>
          <w:lang w:val="hy-AM" w:eastAsia="ar-SA"/>
        </w:rPr>
      </w:pPr>
      <w:r w:rsidRPr="00094024">
        <w:rPr>
          <w:rFonts w:ascii="GHEA Grapalat" w:eastAsia="Calibri" w:hAnsi="GHEA Grapalat" w:cs="GHEA Grapalat"/>
          <w:kern w:val="1"/>
          <w:lang w:val="hy-AM" w:eastAsia="ar-SA"/>
        </w:rPr>
        <w:t>1. Սույն օրենքն ուժի մեջ է մտնում պաշտոնական հրապարակման օրվան հաջորդող տասներորդ օրը։</w:t>
      </w:r>
      <w:r w:rsidRPr="00094024">
        <w:rPr>
          <w:rFonts w:ascii="GHEA Grapalat" w:eastAsia="Calibri" w:hAnsi="GHEA Grapalat" w:cs="GHEA Grapalat"/>
          <w:b/>
          <w:kern w:val="1"/>
          <w:lang w:val="hy-AM" w:eastAsia="ar-SA"/>
        </w:rPr>
        <w:t>»</w:t>
      </w: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Default="00F16CDC" w:rsidP="00F16CDC">
      <w:pPr>
        <w:shd w:val="clear" w:color="auto" w:fill="FFFFFF"/>
        <w:suppressAutoHyphens/>
        <w:spacing w:line="360" w:lineRule="auto"/>
        <w:jc w:val="center"/>
        <w:rPr>
          <w:rFonts w:ascii="GHEA Grapalat" w:eastAsia="GHEA Grapalat" w:hAnsi="GHEA Grapalat" w:cs="GHEA Grapalat"/>
          <w:b/>
          <w:kern w:val="1"/>
          <w:lang w:val="hy-AM" w:eastAsia="ar-SA"/>
        </w:rPr>
      </w:pPr>
    </w:p>
    <w:p w:rsidR="00F16CDC" w:rsidRPr="00094024" w:rsidRDefault="00F16CDC" w:rsidP="00F16CDC">
      <w:pPr>
        <w:shd w:val="clear" w:color="auto" w:fill="FFFFFF"/>
        <w:suppressAutoHyphens/>
        <w:spacing w:line="360" w:lineRule="auto"/>
        <w:jc w:val="center"/>
        <w:rPr>
          <w:rFonts w:ascii="GHEA Grapalat" w:eastAsia="Merriweather" w:hAnsi="GHEA Grapalat"/>
          <w:b/>
          <w:bCs/>
          <w:color w:val="000000"/>
          <w:kern w:val="1"/>
          <w:lang w:val="hy-AM" w:eastAsia="ar-SA"/>
        </w:rPr>
      </w:pPr>
      <w:r w:rsidRPr="00094024">
        <w:rPr>
          <w:rFonts w:ascii="GHEA Grapalat" w:eastAsia="GHEA Grapalat" w:hAnsi="GHEA Grapalat" w:cs="GHEA Grapalat"/>
          <w:b/>
          <w:kern w:val="1"/>
          <w:lang w:val="hy-AM" w:eastAsia="ar-SA"/>
        </w:rPr>
        <w:t>«</w:t>
      </w:r>
      <w:r w:rsidRPr="00094024">
        <w:rPr>
          <w:rFonts w:ascii="GHEA Grapalat" w:hAnsi="GHEA Grapalat" w:cs="GHEA Grapalat"/>
          <w:b/>
          <w:bCs/>
          <w:spacing w:val="-1"/>
          <w:kern w:val="1"/>
          <w:lang w:val="hy-AM" w:eastAsia="ar-SA"/>
        </w:rPr>
        <w:t>ՀԵՂԻՆԱԿԱՅԻՆ ԻՐԱՎՈՒՆՔԻ ԵՎ ՀԱՐԱԿԻՑ ԻՐԱՎՈՒՆՔՆԵՐԻ ՄԱՍԻՆ</w:t>
      </w:r>
      <w:r w:rsidRPr="00094024">
        <w:rPr>
          <w:rFonts w:ascii="GHEA Grapalat" w:eastAsia="GHEA Grapalat" w:hAnsi="GHEA Grapalat" w:cs="GHEA Grapalat"/>
          <w:b/>
          <w:kern w:val="1"/>
          <w:lang w:val="hy-AM" w:eastAsia="ar-SA"/>
        </w:rPr>
        <w:t xml:space="preserve">» </w:t>
      </w:r>
      <w:r w:rsidRPr="00094024">
        <w:rPr>
          <w:rFonts w:ascii="GHEA Grapalat" w:eastAsia="Merriweather" w:hAnsi="GHEA Grapalat"/>
          <w:b/>
          <w:bCs/>
          <w:color w:val="000000"/>
          <w:kern w:val="1"/>
          <w:shd w:val="clear" w:color="auto" w:fill="FFFFFF"/>
          <w:lang w:val="hy-AM" w:eastAsia="ar-SA"/>
        </w:rPr>
        <w:t>ՀԱՅԱՍՏԱՆԻ ՀԱՆՐԱՊԵՏՈՒԹՅԱՆ</w:t>
      </w:r>
      <w:r w:rsidRPr="00094024">
        <w:rPr>
          <w:rFonts w:ascii="GHEA Grapalat" w:eastAsia="GHEA Grapalat" w:hAnsi="GHEA Grapalat" w:cs="GHEA Grapalat"/>
          <w:b/>
          <w:kern w:val="1"/>
          <w:lang w:val="hy-AM" w:eastAsia="ar-SA"/>
        </w:rPr>
        <w:t xml:space="preserve"> </w:t>
      </w:r>
      <w:r w:rsidRPr="00094024">
        <w:rPr>
          <w:rFonts w:ascii="GHEA Grapalat" w:eastAsia="Merriweather" w:hAnsi="GHEA Grapalat"/>
          <w:b/>
          <w:bCs/>
          <w:color w:val="000000"/>
          <w:kern w:val="1"/>
          <w:lang w:val="hy-AM" w:eastAsia="ar-SA"/>
        </w:rPr>
        <w:t xml:space="preserve">ՕՐԵՆՔՈՒՄ ՓՈՓՈԽՈՒԹՅՈՒՆ ԿԱՏԱՐԵԼՈՒ ՄԱՍԻՆ </w:t>
      </w:r>
      <w:r w:rsidRPr="00094024">
        <w:rPr>
          <w:rFonts w:ascii="GHEA Grapalat" w:hAnsi="GHEA Grapalat" w:cs="Sylfaen"/>
          <w:b/>
          <w:kern w:val="1"/>
          <w:lang w:val="hy-AM" w:eastAsia="ar-SA"/>
        </w:rPr>
        <w:t>ՀՀ ՕՐԵՆՔԻ ՆԱԽԱԳԾԻ ԸՆԴՈՒՆՄԱՆ ՀԻՄՆԱՎՈՐՈՒՄ</w:t>
      </w:r>
    </w:p>
    <w:p w:rsidR="00F16CDC" w:rsidRPr="00094024" w:rsidRDefault="00F16CDC" w:rsidP="00F16CDC">
      <w:pPr>
        <w:suppressAutoHyphens/>
        <w:spacing w:line="360" w:lineRule="auto"/>
        <w:ind w:left="1800"/>
        <w:jc w:val="both"/>
        <w:rPr>
          <w:rFonts w:ascii="GHEA Grapalat" w:eastAsia="Arial Unicode MS" w:hAnsi="GHEA Grapalat" w:cs="GHEA Grapalat"/>
          <w:kern w:val="1"/>
          <w:sz w:val="22"/>
          <w:szCs w:val="22"/>
          <w:lang w:val="es-ES" w:eastAsia="ar-SA"/>
        </w:rPr>
      </w:pPr>
    </w:p>
    <w:p w:rsidR="00F16CDC" w:rsidRPr="00094024" w:rsidRDefault="00F16CDC" w:rsidP="00F16CDC">
      <w:pPr>
        <w:numPr>
          <w:ilvl w:val="3"/>
          <w:numId w:val="12"/>
        </w:numPr>
        <w:suppressAutoHyphens/>
        <w:spacing w:after="200" w:line="360" w:lineRule="auto"/>
        <w:jc w:val="both"/>
        <w:rPr>
          <w:rFonts w:ascii="GHEA Grapalat" w:eastAsia="Calibri" w:hAnsi="GHEA Grapalat" w:cs="GHEA Grapalat"/>
          <w:b/>
          <w:kern w:val="1"/>
          <w:lang w:val="hy-AM" w:eastAsia="ar-SA"/>
        </w:rPr>
      </w:pPr>
      <w:r w:rsidRPr="00094024">
        <w:rPr>
          <w:rFonts w:ascii="GHEA Grapalat" w:eastAsia="Calibri" w:hAnsi="GHEA Grapalat" w:cs="GHEA Grapalat"/>
          <w:b/>
          <w:kern w:val="1"/>
          <w:lang w:val="hy-AM" w:eastAsia="ar-SA"/>
        </w:rPr>
        <w:t>Իրավական ակտի անհրաժեշտությունը.</w:t>
      </w:r>
    </w:p>
    <w:p w:rsidR="00F16CDC" w:rsidRDefault="00F16CDC" w:rsidP="00F16CDC">
      <w:pPr>
        <w:suppressAutoHyphens/>
        <w:spacing w:after="20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w:t>
      </w:r>
      <w:r w:rsidRPr="00094024">
        <w:rPr>
          <w:rFonts w:ascii="GHEA Grapalat" w:eastAsia="Calibri" w:hAnsi="GHEA Grapalat" w:cs="GHEA Grapalat"/>
          <w:bCs/>
          <w:kern w:val="1"/>
          <w:lang w:val="hy-AM" w:eastAsia="ar-SA"/>
        </w:rPr>
        <w:t>«Հեղինակային իրավունքի և հարակից իրավունքների մասին»</w:t>
      </w:r>
      <w:r w:rsidRPr="00094024">
        <w:rPr>
          <w:rFonts w:ascii="GHEA Grapalat" w:eastAsia="Calibri" w:hAnsi="GHEA Grapalat" w:cs="GHEA Grapalat"/>
          <w:b/>
          <w:bCs/>
          <w:kern w:val="1"/>
          <w:lang w:val="hy-AM" w:eastAsia="ar-SA"/>
        </w:rPr>
        <w:t xml:space="preserve"> </w:t>
      </w:r>
      <w:r w:rsidRPr="00094024">
        <w:rPr>
          <w:rFonts w:ascii="GHEA Grapalat" w:eastAsia="Calibri" w:hAnsi="GHEA Grapalat" w:cs="GHEA Grapalat"/>
          <w:kern w:val="1"/>
          <w:lang w:val="hy-AM" w:eastAsia="ar-SA"/>
        </w:rPr>
        <w:t>Հայաստանի Հանրապետության օրենքում փոփոխություն կատարելու մասին» Հայաստանի Հանրապետության օրենքի նախագծի (այսուհետ՝ Նախագիծ) ներկայացումը բխում է հեղինակային իրավունքի բնագավառի հարաբերությունները կարգավորող օրենսդրության կատարելագործման անհրաժեշտությունից։</w:t>
      </w:r>
    </w:p>
    <w:p w:rsidR="00641D12" w:rsidRPr="00673815" w:rsidRDefault="00641D12" w:rsidP="00641D12">
      <w:pPr>
        <w:spacing w:line="360" w:lineRule="auto"/>
        <w:ind w:firstLine="709"/>
        <w:jc w:val="both"/>
        <w:rPr>
          <w:rFonts w:ascii="GHEA Grapalat" w:hAnsi="GHEA Grapalat"/>
          <w:lang w:val="hy-AM"/>
        </w:rPr>
      </w:pPr>
      <w:r>
        <w:rPr>
          <w:rFonts w:ascii="GHEA Grapalat" w:hAnsi="GHEA Grapalat"/>
          <w:lang w:val="hy-AM"/>
        </w:rPr>
        <w:t>Կ</w:t>
      </w:r>
      <w:r w:rsidRPr="00673815">
        <w:rPr>
          <w:rFonts w:ascii="GHEA Grapalat" w:hAnsi="GHEA Grapalat"/>
          <w:lang w:val="hy-AM"/>
        </w:rPr>
        <w:t xml:space="preserve">արևորելով մտավոր սեփականությունը և մտավոր սեփականության ոլորտի գործառույթներն իրականացնող առանձին հատուկ մասնագիտացված կառույց ունենալու անհրաժեշտությունը մտավոր սեփականության ոլորտի ամենաառաջին միջազգային </w:t>
      </w:r>
      <w:r w:rsidRPr="00673815">
        <w:rPr>
          <w:rFonts w:ascii="GHEA Grapalat" w:hAnsi="GHEA Grapalat"/>
          <w:lang w:val="hy-AM"/>
        </w:rPr>
        <w:lastRenderedPageBreak/>
        <w:t>պայմանագիրը` Արդյունաբերական սեփականության պահպանության մասին Փարիզյան Կոնվենցիան` կնքված 1883 թվականի մարտի 20-ին, որին 1991թ-ից անդամակցում է նաև Հայաստանի Հանրապետությունը, իր 12-րդ հոդվածով սահմանում է`</w:t>
      </w:r>
    </w:p>
    <w:p w:rsidR="00641D12" w:rsidRPr="00673815" w:rsidRDefault="00641D12" w:rsidP="00641D12">
      <w:pPr>
        <w:spacing w:line="360" w:lineRule="auto"/>
        <w:ind w:firstLine="709"/>
        <w:jc w:val="both"/>
        <w:rPr>
          <w:rFonts w:ascii="GHEA Grapalat" w:hAnsi="GHEA Grapalat"/>
          <w:lang w:val="hy-AM"/>
        </w:rPr>
      </w:pPr>
      <w:r w:rsidRPr="00673815">
        <w:rPr>
          <w:rFonts w:ascii="GHEA Grapalat" w:hAnsi="GHEA Grapalat"/>
          <w:lang w:val="hy-AM"/>
        </w:rPr>
        <w:t>«1. Միության յուրաքանչյուր երկիր պարտավորվում է ստեղծել հատուկ ծառայություն արդյունաբերական սեփականության գործերով և կենտրոնական արխիվ հասարակությանը գյուտերի արտոնագրերին, օգտակար մոդելներին, արդյունաբերական նմուշներին և ապրանքային նշաններին ծանոթացնելու նպատակով:</w:t>
      </w:r>
    </w:p>
    <w:p w:rsidR="00641D12" w:rsidRPr="00673815" w:rsidRDefault="00641D12" w:rsidP="00641D12">
      <w:pPr>
        <w:spacing w:line="360" w:lineRule="auto"/>
        <w:ind w:firstLine="709"/>
        <w:jc w:val="both"/>
        <w:rPr>
          <w:rFonts w:ascii="GHEA Grapalat" w:hAnsi="GHEA Grapalat"/>
          <w:lang w:val="hy-AM"/>
        </w:rPr>
      </w:pPr>
      <w:r w:rsidRPr="00673815">
        <w:rPr>
          <w:rFonts w:ascii="GHEA Grapalat" w:hAnsi="GHEA Grapalat"/>
          <w:lang w:val="hy-AM"/>
        </w:rPr>
        <w:t>2. Այդ ծառայությունը հրատարակում է պաշտոնական պարբերական տեղեկագիր: Այն պարբերաբար հրապարակում է.</w:t>
      </w:r>
    </w:p>
    <w:p w:rsidR="00641D12" w:rsidRPr="00673815" w:rsidRDefault="00641D12" w:rsidP="00641D12">
      <w:pPr>
        <w:spacing w:line="360" w:lineRule="auto"/>
        <w:ind w:firstLine="709"/>
        <w:jc w:val="both"/>
        <w:rPr>
          <w:rFonts w:ascii="GHEA Grapalat" w:hAnsi="GHEA Grapalat"/>
          <w:lang w:val="hy-AM"/>
        </w:rPr>
      </w:pPr>
      <w:r w:rsidRPr="00673815">
        <w:rPr>
          <w:rFonts w:ascii="GHEA Grapalat" w:hAnsi="GHEA Grapalat"/>
          <w:lang w:val="hy-AM"/>
        </w:rPr>
        <w:t>ա) տրված արտոնագրերի սեփականատերերի անունները արտոնագրված գյուտերի կրճատ անվանմամբ,</w:t>
      </w:r>
    </w:p>
    <w:p w:rsidR="00641D12" w:rsidRPr="00673815" w:rsidRDefault="00641D12" w:rsidP="00641D12">
      <w:pPr>
        <w:spacing w:line="360" w:lineRule="auto"/>
        <w:ind w:firstLine="709"/>
        <w:jc w:val="both"/>
        <w:rPr>
          <w:rFonts w:ascii="GHEA Grapalat" w:hAnsi="GHEA Grapalat"/>
          <w:lang w:val="hy-AM"/>
        </w:rPr>
      </w:pPr>
      <w:r w:rsidRPr="00673815">
        <w:rPr>
          <w:rFonts w:ascii="GHEA Grapalat" w:hAnsi="GHEA Grapalat"/>
          <w:lang w:val="hy-AM"/>
        </w:rPr>
        <w:t>բ) գրանցված նշանների վերաարտադրությունը:»:</w:t>
      </w:r>
    </w:p>
    <w:p w:rsidR="00641D12" w:rsidRPr="00673815" w:rsidRDefault="00641D12" w:rsidP="00641D12">
      <w:pPr>
        <w:spacing w:line="360" w:lineRule="auto"/>
        <w:ind w:firstLine="709"/>
        <w:jc w:val="both"/>
        <w:rPr>
          <w:rFonts w:ascii="GHEA Grapalat" w:hAnsi="GHEA Grapalat"/>
          <w:lang w:val="hy-AM"/>
        </w:rPr>
      </w:pPr>
      <w:r w:rsidRPr="00673815">
        <w:rPr>
          <w:rFonts w:ascii="GHEA Grapalat" w:hAnsi="GHEA Grapalat"/>
          <w:lang w:val="hy-AM"/>
        </w:rPr>
        <w:t>Մտավոր սեփականության կարևորության մասին է վկայում նաև այն հանգամանքը, որ 1967թ. Հատուկ կոնվենցիայով ստեղծվել է նաև Մտավոր սեփականության համաշխարհային կազմակերպությունը, որը ՄԱԿ-ի 16 մասնագիտացված կառույցներից մեկն է:</w:t>
      </w:r>
    </w:p>
    <w:p w:rsidR="00A90C24" w:rsidRPr="00A90C24" w:rsidRDefault="00641D12" w:rsidP="00641D12">
      <w:pPr>
        <w:spacing w:line="360" w:lineRule="auto"/>
        <w:ind w:firstLine="709"/>
        <w:jc w:val="both"/>
        <w:rPr>
          <w:rFonts w:ascii="GHEA Grapalat" w:hAnsi="GHEA Grapalat"/>
          <w:lang w:val="hy-AM"/>
        </w:rPr>
      </w:pPr>
      <w:r w:rsidRPr="00673815">
        <w:rPr>
          <w:rFonts w:ascii="GHEA Grapalat" w:hAnsi="GHEA Grapalat"/>
          <w:lang w:val="hy-AM"/>
        </w:rPr>
        <w:t xml:space="preserve">Հետևաբար առանձին կառույց ունենալու պարտադիր պահանջը յուրաքանչյուր անդամ երկրի համար սահմանել է նաև Կոնվենցիան: </w:t>
      </w:r>
    </w:p>
    <w:p w:rsidR="00A90C24" w:rsidRPr="00AB289C" w:rsidRDefault="00A90C24" w:rsidP="00A90C24">
      <w:pPr>
        <w:spacing w:line="360" w:lineRule="auto"/>
        <w:ind w:left="-270" w:right="-450" w:firstLine="720"/>
        <w:jc w:val="both"/>
        <w:rPr>
          <w:rFonts w:ascii="GHEA Grapalat" w:hAnsi="GHEA Grapalat"/>
          <w:lang w:val="hy-AM"/>
        </w:rPr>
      </w:pPr>
      <w:r>
        <w:rPr>
          <w:rFonts w:ascii="GHEA Grapalat" w:hAnsi="GHEA Grapalat"/>
          <w:lang w:val="hy-AM"/>
        </w:rPr>
        <w:t xml:space="preserve">«Կառավարչական իրավահարաբերությունների կարգավորման մասին» օրենքի </w:t>
      </w:r>
      <w:r w:rsidRPr="00AB289C">
        <w:rPr>
          <w:rFonts w:ascii="GHEA Grapalat" w:hAnsi="GHEA Grapalat"/>
          <w:lang w:val="hy-AM"/>
        </w:rPr>
        <w:t xml:space="preserve">8-րդ հոդվածի 1-ին մասի համաձայն՝ գրասենյակը </w:t>
      </w:r>
      <w:r w:rsidRPr="007D2CF3">
        <w:rPr>
          <w:rFonts w:ascii="GHEA Grapalat" w:hAnsi="GHEA Grapalat"/>
          <w:lang w:val="hy-AM"/>
        </w:rPr>
        <w:t xml:space="preserve">օրենքով սահմանված դեպքերում </w:t>
      </w:r>
      <w:r w:rsidRPr="00AB289C">
        <w:rPr>
          <w:rFonts w:ascii="GHEA Grapalat" w:hAnsi="GHEA Grapalat"/>
          <w:lang w:val="hy-AM"/>
        </w:rPr>
        <w:t xml:space="preserve">և կարգով իրականացնում է </w:t>
      </w:r>
      <w:r w:rsidRPr="007D2CF3">
        <w:rPr>
          <w:rFonts w:ascii="GHEA Grapalat" w:hAnsi="GHEA Grapalat"/>
          <w:lang w:val="hy-AM"/>
        </w:rPr>
        <w:t>պետական կառավարման և (կամ) պետական քաղաքականության առանձին բնագավառի գործառույթներ</w:t>
      </w:r>
      <w:r w:rsidRPr="00AB289C">
        <w:rPr>
          <w:rFonts w:ascii="GHEA Grapalat" w:hAnsi="GHEA Grapalat"/>
          <w:lang w:val="hy-AM"/>
        </w:rPr>
        <w:t xml:space="preserve"> (այդ թվում՝ վերահսկողական, պետական ծառայությունների մատուցման) կամ ընդունում է արտաքին ներգործության ակտեր, ունի ինքնուրույն, հստակ ձևակերպված սպառիչ խնդիրներ և նպատակներ, պատասխանատու է այդ խնդիրների իրականացման համար, իսկ 8-րդ հոդվածի 2-րդ մասի համաձայն՝ Գրասենյակի գործառույթների իրականացմամբ ստեղծված փաստաթղթերն ստորագրում և սահմանված դեպքերում կնքում է գրասենյակի ղեկավարը, եթե օրենքով այլ բան նախատեսված չէ: </w:t>
      </w:r>
    </w:p>
    <w:p w:rsidR="00A90C24" w:rsidRPr="00AB289C" w:rsidRDefault="00A90C24" w:rsidP="00A90C24">
      <w:pPr>
        <w:widowControl w:val="0"/>
        <w:spacing w:line="360" w:lineRule="auto"/>
        <w:ind w:left="-270" w:firstLine="567"/>
        <w:jc w:val="both"/>
        <w:textAlignment w:val="baseline"/>
        <w:rPr>
          <w:rFonts w:ascii="GHEA Grapalat" w:hAnsi="GHEA Grapalat"/>
          <w:lang w:val="hy-AM"/>
        </w:rPr>
      </w:pPr>
      <w:r w:rsidRPr="00AB289C">
        <w:rPr>
          <w:rFonts w:ascii="GHEA Grapalat" w:hAnsi="GHEA Grapalat"/>
          <w:lang w:val="hy-AM"/>
        </w:rPr>
        <w:t xml:space="preserve">    Օրենքի 7-րդ հոդվածի 1-ին մասի համաձայն՝ կառուցվածքային ստորաբաժանումն իրականացնում է </w:t>
      </w:r>
      <w:r w:rsidRPr="007D2CF3">
        <w:rPr>
          <w:rFonts w:ascii="GHEA Grapalat" w:hAnsi="GHEA Grapalat"/>
          <w:lang w:val="hy-AM"/>
        </w:rPr>
        <w:t xml:space="preserve">տվյալ պետական մարմնի, ենթակա պետական մարմնի նպատակներից, խնդիրներից, իրավասությունը սահմանող իրավական ակտերից բխող, ինչպես նաև </w:t>
      </w:r>
      <w:r w:rsidRPr="007D2CF3">
        <w:rPr>
          <w:rFonts w:ascii="GHEA Grapalat" w:hAnsi="GHEA Grapalat"/>
          <w:lang w:val="hy-AM"/>
        </w:rPr>
        <w:lastRenderedPageBreak/>
        <w:t>քաղաքացիական իրավահարաբերությունների մասնակցությունն ապահովող</w:t>
      </w:r>
      <w:r w:rsidRPr="00AB289C">
        <w:rPr>
          <w:rFonts w:ascii="GHEA Grapalat" w:hAnsi="GHEA Grapalat"/>
          <w:lang w:val="hy-AM"/>
        </w:rPr>
        <w:t xml:space="preserve"> գործառույթներ:</w:t>
      </w:r>
    </w:p>
    <w:p w:rsidR="00A90C24" w:rsidRPr="00A90C24" w:rsidRDefault="00A90C24" w:rsidP="00641D12">
      <w:pPr>
        <w:spacing w:line="360" w:lineRule="auto"/>
        <w:ind w:firstLine="709"/>
        <w:jc w:val="both"/>
        <w:rPr>
          <w:rFonts w:ascii="GHEA Grapalat" w:hAnsi="GHEA Grapalat"/>
          <w:lang w:val="hy-AM"/>
        </w:rPr>
      </w:pPr>
    </w:p>
    <w:p w:rsidR="00641D12" w:rsidRPr="007639A6" w:rsidRDefault="00641D12" w:rsidP="00641D12">
      <w:pPr>
        <w:spacing w:line="360" w:lineRule="auto"/>
        <w:ind w:firstLine="709"/>
        <w:jc w:val="both"/>
        <w:rPr>
          <w:rFonts w:ascii="GHEA Grapalat" w:hAnsi="GHEA Grapalat"/>
          <w:lang w:val="hy-AM"/>
        </w:rPr>
      </w:pPr>
      <w:r w:rsidRPr="007639A6">
        <w:rPr>
          <w:rFonts w:ascii="GHEA Grapalat" w:hAnsi="GHEA Grapalat"/>
          <w:lang w:val="hy-AM"/>
        </w:rPr>
        <w:t>«Պետական տուրքի մասին» Հայաստանի Հանրապետության օրենքում փոփոխություններ կատարելու մասին» Հայաստանի Հանրապետության օրենքի նախագծի ընդունումը պայմանավորված է ընդունման ներկայացված «Արտոնագրերի մասին» և «Արդյունաբերական դիզայնի մասին» Հայաստանի Հանրապետության օրենքների նախագծերով սահմանված իրավաբանական նշանակության  գործողություններ կատարելու համար պետական տուրքեր սահմանելու անհրաժեշտությամբ:</w:t>
      </w:r>
    </w:p>
    <w:p w:rsidR="00641D12" w:rsidRPr="00094024" w:rsidRDefault="00641D12" w:rsidP="00F16CDC">
      <w:pPr>
        <w:suppressAutoHyphens/>
        <w:spacing w:after="200" w:line="360" w:lineRule="auto"/>
        <w:ind w:firstLine="720"/>
        <w:jc w:val="both"/>
        <w:rPr>
          <w:rFonts w:ascii="GHEA Grapalat" w:eastAsia="Calibri" w:hAnsi="GHEA Grapalat" w:cs="GHEA Grapalat"/>
          <w:kern w:val="1"/>
          <w:lang w:val="hy-AM" w:eastAsia="ar-SA"/>
        </w:rPr>
      </w:pPr>
    </w:p>
    <w:p w:rsidR="00F16CDC" w:rsidRPr="00094024" w:rsidRDefault="00F16CDC" w:rsidP="00F16CDC">
      <w:pPr>
        <w:suppressAutoHyphens/>
        <w:spacing w:after="200" w:line="360" w:lineRule="auto"/>
        <w:ind w:firstLine="720"/>
        <w:jc w:val="both"/>
        <w:rPr>
          <w:rFonts w:ascii="GHEA Grapalat" w:eastAsia="Calibri" w:hAnsi="GHEA Grapalat" w:cs="GHEA Grapalat"/>
          <w:kern w:val="1"/>
          <w:lang w:val="hy-AM" w:eastAsia="ar-SA"/>
        </w:rPr>
      </w:pPr>
    </w:p>
    <w:p w:rsidR="00F16CDC" w:rsidRPr="00094024" w:rsidRDefault="00F16CDC" w:rsidP="00F16CDC">
      <w:pPr>
        <w:suppressAutoHyphens/>
        <w:spacing w:after="200"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b/>
          <w:kern w:val="1"/>
          <w:lang w:val="hy-AM" w:eastAsia="ar-SA"/>
        </w:rPr>
        <w:t>2. Ընթացիկ իրավիճակը և առկա խնդիրները.</w:t>
      </w:r>
    </w:p>
    <w:p w:rsidR="00F16CDC" w:rsidRPr="00094024" w:rsidRDefault="00F16CDC" w:rsidP="00F16CDC">
      <w:pPr>
        <w:suppressAutoHyphens/>
        <w:spacing w:after="20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Տեխնիկայի և տեխնոլոգիաների զարգացմանը զուգահեռ ներկայումս աշխարհում ընդլայնվում են գրականության, գիտության և արվեստի բնագավառների ստեղծագործությունների օգտագործման և տարածման հետ կապված հնարավորությունները, ինչն իր հերթին հանգեցնում է նոր և չկարգավորված իրավահարաբերություննեերի առաջացմանը: Այսօր թվային միջավայրում և գլոբալ ցանցերում ստեղծագործությունների օրինական օգտագործումն ապահովելու նպատակով անհրաժեշտ են հեղինակային իրավունքի և հարակից իրավունքների պահպանության  հուսալի և արդյունավետ միջոցներ:</w:t>
      </w:r>
    </w:p>
    <w:p w:rsidR="00F16CDC" w:rsidRPr="00094024" w:rsidRDefault="00F16CDC" w:rsidP="00F16CDC">
      <w:pPr>
        <w:suppressAutoHyphens/>
        <w:spacing w:after="20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Գործող «Հեղինակային իրավունքի և հարակից իրավունքների մասին» ՀՀ օրենքի  մի շարք դրույթներ չեն համապատասխանում  ներկայումս միջազգային պրակտիկայում  կիրառվող որոշ մոտեցումներին և ենթակա են վերանայման։ Մասնավորապես, օրենքի ընդունումից հետո մշակվել և ուժի մեջ են մտել երկու նոր միջազգային պայմանագրեր։</w:t>
      </w:r>
    </w:p>
    <w:p w:rsidR="00F16CDC" w:rsidRPr="00094024" w:rsidRDefault="00F16CDC" w:rsidP="00F16CDC">
      <w:pPr>
        <w:suppressAutoHyphens/>
        <w:spacing w:after="200" w:line="360" w:lineRule="auto"/>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ab/>
        <w:t>«Տեսալսողական կատարումների մասին» 2012 թվականի Պեկինի   պայմանագիրը նպատակ ունի կատարելագործել կատարողների իրավունքները և նրանց տրամադրել  ավելի արդյունավետ ու միատեսակ պահպանություն:</w:t>
      </w:r>
    </w:p>
    <w:p w:rsidR="00F16CDC" w:rsidRPr="00094024" w:rsidRDefault="00F16CDC" w:rsidP="00F16CDC">
      <w:pPr>
        <w:suppressAutoHyphens/>
        <w:spacing w:after="200" w:line="360" w:lineRule="auto"/>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lastRenderedPageBreak/>
        <w:t xml:space="preserve"> </w:t>
      </w:r>
      <w:r w:rsidRPr="00094024">
        <w:rPr>
          <w:rFonts w:ascii="GHEA Grapalat" w:eastAsia="Calibri" w:hAnsi="GHEA Grapalat" w:cs="GHEA Grapalat"/>
          <w:kern w:val="1"/>
          <w:lang w:val="hy-AM" w:eastAsia="ar-SA"/>
        </w:rPr>
        <w:tab/>
      </w:r>
      <w:r w:rsidRPr="00355B3E">
        <w:rPr>
          <w:rFonts w:ascii="GHEA Grapalat" w:eastAsia="Calibri" w:hAnsi="GHEA Grapalat" w:cs="GHEA Grapalat"/>
          <w:kern w:val="1"/>
          <w:lang w:val="hy-AM" w:eastAsia="ar-SA"/>
        </w:rPr>
        <w:t>2013 թվականին Մարաքեշում ընդունված «Կույրերի, տեսողական խնդիրների հետևանքով հաշմանդամություն ձեռք բերած կամ ընթերցողական</w:t>
      </w:r>
      <w:r w:rsidRPr="00094024">
        <w:rPr>
          <w:rFonts w:ascii="GHEA Grapalat" w:eastAsia="Calibri" w:hAnsi="GHEA Grapalat" w:cs="GHEA Grapalat"/>
          <w:kern w:val="1"/>
          <w:lang w:val="hy-AM" w:eastAsia="ar-SA"/>
        </w:rPr>
        <w:t xml:space="preserve"> այլ դժվարություններ ունեցող անձանց համար հրատարակված ստեղծագործությունների հասանելիությունը դյուրացնելու մասին» պայմանագիրը նախատեսում է հեղինակային իրավունքի որոշակի սահմանափակումներ, որոնք հնարավորություն կտան հաշմանդամություն ունեցող անձանց՝ ավելի լիարժեք ու արդյունավետ մասնակցելու և ներգրավվելու հասարակական և մշակութային կյանքին: </w:t>
      </w:r>
    </w:p>
    <w:p w:rsidR="00F16CDC" w:rsidRPr="00094024" w:rsidRDefault="00F16CDC" w:rsidP="00F16CDC">
      <w:pPr>
        <w:suppressAutoHyphens/>
        <w:spacing w:after="20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Գործող օրենքի այն դրույթները, որոնք վերաբերում են ուսումնական հաստատությունների և գրադարանների կողմից  ստեղծագործությունների վերարտադրմանը, չեն համապատասխանում ներկայիս պահանջներին և այդ կապակցությամբ անհրաժեշտություն կա հստակ սահմանափակումներ մտցնել այդ ստեղծագործությունների իրավունքների նկատմամբ։ Նախագծում ընդգրկված հեղինակային իրավունքի սահմանափակումները նպատակաուղղված են հանրության շրջանում գիտելիքի, մշակութային արժեքների, ստեղծագործությունների էլ ավելի լայն հասանելիության ապահովմանը։ Դրանք հնարավորություն կտան կրթական հաստատություններին և գիտահետազոտական ինստիտուտներին, գրադարաններին ու արխիվներին ոչ առևտրային  հիմունքներով ստեղծագործություններ մատակարարել միմյանց՝ իրենց ընթերցողներին տրամադրելու, ինչպես նաև ստեղծագործությունների օրինակներն ուսանողներին ներքին ապահով ցանցով տրամադրելու համար:</w:t>
      </w:r>
    </w:p>
    <w:p w:rsidR="00F16CDC" w:rsidRPr="00094024" w:rsidRDefault="00F16CDC" w:rsidP="00F16CDC">
      <w:pPr>
        <w:suppressAutoHyphens/>
        <w:spacing w:after="20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Գործող օրենքով լիարժեք կարգավորված չէ  գույքային իրավունքների կոլեկտիվ  կառավարման համակարգը, որը կատարելագործման կարիք ունի: Նախագծում նախատեսվում է մտավոր սեփականության ոլորտում պետական լիազոր մարմնի կողմից գույքային իրավունքները կոլեկտիվ հիմունքներով կառավարող կազմակերպությունների հավատարմագրման գործընթացը և հավատարմագիր ստանալու համար անհրաժեշտ պայմանները: Նախատեսված են դրանց գործունեության նկատմամբ վերահսկողության գործուն մեխանիզմներ:</w:t>
      </w:r>
    </w:p>
    <w:p w:rsidR="00F16CDC" w:rsidRPr="00094024" w:rsidRDefault="00F16CDC" w:rsidP="00F16CDC">
      <w:pPr>
        <w:suppressAutoHyphens/>
        <w:spacing w:after="20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Մասնավորապես՝ կազմակերպությանն անդամակցող իրավատերերին իրավունք է վերապահվել ստուգել տարեկան հաշվետվությունները, ծանոթանալ իրենց հասանելիք հոնորարների հաշվարկման-բաշխման փաստաթղթերին, ինչպես նաև, անհրաժեշտության </w:t>
      </w:r>
      <w:r w:rsidRPr="00094024">
        <w:rPr>
          <w:rFonts w:ascii="GHEA Grapalat" w:eastAsia="Calibri" w:hAnsi="GHEA Grapalat" w:cs="GHEA Grapalat"/>
          <w:kern w:val="1"/>
          <w:lang w:val="hy-AM" w:eastAsia="ar-SA"/>
        </w:rPr>
        <w:lastRenderedPageBreak/>
        <w:t xml:space="preserve">դեպքում, հրավիրել անկախ աուդիտ։ Կազմակերպության  գործունեության վերահսկողության իրավունք է վերապահվել նաև պետական լիազոր մարմնին: </w:t>
      </w:r>
    </w:p>
    <w:p w:rsidR="00F16CDC" w:rsidRPr="00094024" w:rsidRDefault="00F16CDC" w:rsidP="00F16CDC">
      <w:pPr>
        <w:suppressAutoHyphens/>
        <w:spacing w:after="20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Մի շարք խնդիրներ կան նաև մալուխային վերահաղորդումների հետ կապված հեղինակային իրավունքին և հարակից իրավունքներին առնչվող հարաբերությունների, ինչպես նաև տեսալսողական կատարումների ամրագրումների արտադրության և օգտագործման հետ կապված հարաբերությունների կարգավորման հարցերում։ </w:t>
      </w:r>
    </w:p>
    <w:p w:rsidR="00F16CDC" w:rsidRPr="00094024" w:rsidRDefault="00F16CDC" w:rsidP="00F16CDC">
      <w:pPr>
        <w:suppressAutoHyphens/>
        <w:spacing w:after="200"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Այս կապակցությամբ արդիական պահանջ է դարձել հեղինակային իրավունքի օրենսդրության վերանայումն ու նոր մոտեցումների սահմանումը։</w:t>
      </w:r>
    </w:p>
    <w:p w:rsidR="00F16CDC" w:rsidRPr="00094024" w:rsidRDefault="00F16CDC" w:rsidP="00F16CDC">
      <w:pPr>
        <w:suppressAutoHyphens/>
        <w:spacing w:after="200" w:line="360" w:lineRule="auto"/>
        <w:ind w:firstLine="720"/>
        <w:jc w:val="both"/>
        <w:rPr>
          <w:rFonts w:ascii="GHEA Grapalat" w:eastAsia="Calibri" w:hAnsi="GHEA Grapalat" w:cs="GHEA Grapalat"/>
          <w:kern w:val="1"/>
          <w:lang w:val="hy-AM" w:eastAsia="ar-SA"/>
        </w:rPr>
      </w:pPr>
    </w:p>
    <w:p w:rsidR="00F16CDC" w:rsidRPr="00094024" w:rsidRDefault="00F16CDC" w:rsidP="00F16CDC">
      <w:pPr>
        <w:suppressAutoHyphens/>
        <w:spacing w:after="200"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b/>
          <w:kern w:val="1"/>
          <w:lang w:val="hy-AM" w:eastAsia="ar-SA"/>
        </w:rPr>
        <w:t>3. Տվյալ բնագավառում իրականացվող քաղաքականությունը.</w:t>
      </w:r>
    </w:p>
    <w:p w:rsidR="00F16CDC" w:rsidRPr="00094024" w:rsidRDefault="00F16CDC" w:rsidP="00F16CDC">
      <w:pPr>
        <w:suppressAutoHyphens/>
        <w:spacing w:after="266"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Ներկայումս ՀՀ կառավարության կողմից իրականացվող քաղաքականությունն ուղղված է մտավոր սեփականության իրավունքների, մասնավորապես հեղինակային իրավունքի և հարակից իրավունքների հուսալի և արդյունավետ պաշտպանության ապահովմանը, ինչը ենթադրում է համապատասխան օրենսդրության   հստակեցում և իրավակիրարկման ոլորտի խնդիրների վերացում։ Մյուս կողմից իրականացվող քաղաքականությունը ենթադրում է, որ այդ իրավունքների տրամադրումն ու կիրարկումը պետք է համապատասխանի նաև հանրության շահերին և բացառի չարաշահման հնարավորությունները։</w:t>
      </w:r>
    </w:p>
    <w:p w:rsidR="00F16CDC" w:rsidRPr="00094024" w:rsidRDefault="00F16CDC" w:rsidP="00F16CDC">
      <w:pPr>
        <w:suppressAutoHyphens/>
        <w:spacing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b/>
          <w:kern w:val="1"/>
          <w:lang w:val="hy-AM" w:eastAsia="ar-SA"/>
        </w:rPr>
        <w:t xml:space="preserve">4. Կարգավորման նպատակը և բնույթը. </w:t>
      </w:r>
    </w:p>
    <w:p w:rsidR="00F16CDC" w:rsidRPr="00094024" w:rsidRDefault="00F16CDC" w:rsidP="00F16CDC">
      <w:pPr>
        <w:suppressAutoHyphens/>
        <w:spacing w:after="200"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Նախագծի նպատակը հեղինակային իրավունքի և հարակից իրավունքների իրավական պահպանության օրենսդրության կատարելագործումն է՝  բնագավառի ներկա միջազգային զարգացումներին համարժեք մոտեցումների սահմանման ու մեխանիզմների կիրառման իրավական հիմքեր ստեղծելու միջոցով։ Օրենքը նախագծելուց հաշվի են առնվել բնագավառում գործող միջազգային պայմանագրերով ստանձնած պարտավորությունները: </w:t>
      </w:r>
    </w:p>
    <w:p w:rsidR="00F16CDC" w:rsidRPr="00094024" w:rsidRDefault="00F16CDC" w:rsidP="00F16CDC">
      <w:pPr>
        <w:suppressAutoHyphens/>
        <w:spacing w:after="200" w:line="360" w:lineRule="auto"/>
        <w:ind w:right="90" w:firstLine="720"/>
        <w:jc w:val="both"/>
        <w:rPr>
          <w:rFonts w:ascii="GHEA Grapalat" w:eastAsia="Calibri" w:hAnsi="GHEA Grapalat" w:cs="GHEA Grapalat"/>
          <w:kern w:val="1"/>
          <w:lang w:val="hy-AM" w:eastAsia="ar-SA"/>
        </w:rPr>
      </w:pPr>
    </w:p>
    <w:p w:rsidR="00F16CDC" w:rsidRPr="00094024" w:rsidRDefault="00F16CDC" w:rsidP="00F16CDC">
      <w:pPr>
        <w:suppressAutoHyphens/>
        <w:spacing w:after="200" w:line="360" w:lineRule="auto"/>
        <w:ind w:right="90" w:firstLine="720"/>
        <w:jc w:val="both"/>
        <w:rPr>
          <w:rFonts w:ascii="GHEA Grapalat" w:eastAsia="Calibri" w:hAnsi="GHEA Grapalat" w:cs="GHEA Grapalat"/>
          <w:b/>
          <w:kern w:val="1"/>
          <w:lang w:val="hy-AM" w:eastAsia="ar-SA"/>
        </w:rPr>
      </w:pPr>
      <w:r w:rsidRPr="00094024">
        <w:rPr>
          <w:rFonts w:ascii="GHEA Grapalat" w:eastAsia="Calibri" w:hAnsi="GHEA Grapalat" w:cs="GHEA Grapalat"/>
          <w:b/>
          <w:kern w:val="1"/>
          <w:lang w:val="hy-AM" w:eastAsia="ar-SA"/>
        </w:rPr>
        <w:lastRenderedPageBreak/>
        <w:t>5. Նախագծի մշակման գործընթացում ներգրավված ինստիտուտները և անձինք.</w:t>
      </w:r>
    </w:p>
    <w:p w:rsidR="00F16CDC" w:rsidRPr="00094024" w:rsidRDefault="00F16CDC" w:rsidP="00F16CDC">
      <w:pPr>
        <w:suppressAutoHyphens/>
        <w:spacing w:after="200" w:line="360" w:lineRule="auto"/>
        <w:ind w:right="90"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 xml:space="preserve">Նախագիծը մշակվել է ՀՀ </w:t>
      </w:r>
      <w:r w:rsidR="00711A9C">
        <w:rPr>
          <w:rFonts w:ascii="GHEA Grapalat" w:eastAsia="Calibri" w:hAnsi="GHEA Grapalat" w:cs="GHEA Grapalat"/>
          <w:kern w:val="1"/>
          <w:lang w:val="hy-AM" w:eastAsia="ar-SA"/>
        </w:rPr>
        <w:t>էկոնոմիկայի</w:t>
      </w:r>
      <w:r w:rsidRPr="00094024">
        <w:rPr>
          <w:rFonts w:ascii="GHEA Grapalat" w:eastAsia="Calibri" w:hAnsi="GHEA Grapalat" w:cs="GHEA Grapalat"/>
          <w:kern w:val="1"/>
          <w:lang w:val="hy-AM" w:eastAsia="ar-SA"/>
        </w:rPr>
        <w:t xml:space="preserve"> նախարարության կողմից։</w:t>
      </w:r>
    </w:p>
    <w:p w:rsidR="00F16CDC" w:rsidRPr="00094024" w:rsidRDefault="00F16CDC" w:rsidP="00F16CDC">
      <w:pPr>
        <w:suppressAutoHyphens/>
        <w:spacing w:after="200" w:line="360" w:lineRule="auto"/>
        <w:ind w:firstLine="720"/>
        <w:jc w:val="both"/>
        <w:rPr>
          <w:rFonts w:ascii="GHEA Grapalat" w:eastAsia="Calibri" w:hAnsi="GHEA Grapalat" w:cs="GHEA Grapalat"/>
          <w:b/>
          <w:kern w:val="1"/>
          <w:lang w:val="hy-AM" w:eastAsia="ar-SA"/>
        </w:rPr>
      </w:pPr>
    </w:p>
    <w:p w:rsidR="00F16CDC" w:rsidRPr="00094024" w:rsidRDefault="00F16CDC" w:rsidP="00F16CDC">
      <w:pPr>
        <w:suppressAutoHyphens/>
        <w:spacing w:after="200" w:line="360" w:lineRule="auto"/>
        <w:ind w:firstLine="720"/>
        <w:jc w:val="both"/>
        <w:rPr>
          <w:rFonts w:ascii="GHEA Grapalat" w:eastAsia="Calibri" w:hAnsi="GHEA Grapalat" w:cs="GHEA Grapalat"/>
          <w:b/>
          <w:kern w:val="1"/>
          <w:lang w:val="hy-AM" w:eastAsia="ar-SA"/>
        </w:rPr>
      </w:pPr>
      <w:r w:rsidRPr="00094024">
        <w:rPr>
          <w:rFonts w:ascii="GHEA Grapalat" w:eastAsia="Calibri" w:hAnsi="GHEA Grapalat" w:cs="GHEA Grapalat"/>
          <w:b/>
          <w:kern w:val="1"/>
          <w:lang w:val="hy-AM" w:eastAsia="ar-SA"/>
        </w:rPr>
        <w:t>6. Առաջարկվող լուծումը և ակնկալվող արդյունքը</w:t>
      </w:r>
    </w:p>
    <w:p w:rsidR="00F16CDC" w:rsidRPr="00094024" w:rsidRDefault="00F16CDC" w:rsidP="00F16CDC">
      <w:pPr>
        <w:suppressAutoHyphens/>
        <w:spacing w:after="266" w:line="360" w:lineRule="auto"/>
        <w:ind w:firstLine="720"/>
        <w:jc w:val="both"/>
        <w:rPr>
          <w:rFonts w:ascii="GHEA Grapalat" w:eastAsia="Calibri" w:hAnsi="GHEA Grapalat" w:cs="GHEA Grapalat"/>
          <w:kern w:val="1"/>
          <w:lang w:val="hy-AM" w:eastAsia="ar-SA"/>
        </w:rPr>
      </w:pPr>
      <w:r w:rsidRPr="00094024">
        <w:rPr>
          <w:rFonts w:ascii="GHEA Grapalat" w:eastAsia="Calibri" w:hAnsi="GHEA Grapalat" w:cs="GHEA Grapalat"/>
          <w:kern w:val="1"/>
          <w:lang w:val="hy-AM" w:eastAsia="ar-SA"/>
        </w:rPr>
        <w:t>Նախագծի ընդունումը կապահովի առկա խնդիրների լուծումը, ինչը հնարավորություն կտա հուսալի և արդյունավետ կարգավորել հեղինակային իրավունքի և հարակից իրավունքների հետ կապված հարաբերությունները։ Բացի դրանից, նախագծի ընդունումը բավարար իրավական հիմքեր կստեղծի բնագավառի միջազգային ինտեգրման գործընթացների համար։</w:t>
      </w:r>
    </w:p>
    <w:p w:rsidR="00F16CDC" w:rsidRPr="00094024" w:rsidRDefault="00F16CDC" w:rsidP="00F16CDC">
      <w:pPr>
        <w:suppressAutoHyphens/>
        <w:spacing w:after="200" w:line="360" w:lineRule="auto"/>
        <w:ind w:firstLine="720"/>
        <w:jc w:val="center"/>
        <w:rPr>
          <w:rFonts w:ascii="GHEA Grapalat" w:eastAsia="Calibri" w:hAnsi="GHEA Grapalat" w:cs="GHEA Grapalat"/>
          <w:kern w:val="1"/>
          <w:lang w:val="hy-AM" w:eastAsia="ar-SA"/>
        </w:rPr>
      </w:pPr>
    </w:p>
    <w:p w:rsidR="00F16CDC" w:rsidRDefault="00F16CDC"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Pr="00094024"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F16CDC" w:rsidRPr="00094024" w:rsidRDefault="00F16CDC" w:rsidP="00F16CDC">
      <w:pPr>
        <w:suppressAutoHyphens/>
        <w:spacing w:after="200" w:line="360" w:lineRule="auto"/>
        <w:ind w:firstLine="720"/>
        <w:jc w:val="center"/>
        <w:rPr>
          <w:rFonts w:ascii="GHEA Grapalat" w:eastAsia="Calibri" w:hAnsi="GHEA Grapalat" w:cs="GHEA Grapalat"/>
          <w:kern w:val="1"/>
          <w:lang w:val="hy-AM" w:eastAsia="ar-SA"/>
        </w:rPr>
      </w:pPr>
    </w:p>
    <w:p w:rsidR="00F16CDC" w:rsidRPr="00094024" w:rsidRDefault="00F16CDC" w:rsidP="00F16CDC">
      <w:pPr>
        <w:suppressAutoHyphens/>
        <w:spacing w:after="200" w:line="360" w:lineRule="auto"/>
        <w:ind w:firstLine="720"/>
        <w:jc w:val="center"/>
        <w:rPr>
          <w:rFonts w:ascii="GHEA Grapalat" w:eastAsia="Calibri" w:hAnsi="GHEA Grapalat" w:cs="GHEA Grapalat"/>
          <w:kern w:val="1"/>
          <w:lang w:val="hy-AM" w:eastAsia="ar-SA"/>
        </w:rPr>
      </w:pPr>
    </w:p>
    <w:p w:rsidR="00F16CDC" w:rsidRDefault="00F16CDC"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9A3ECF" w:rsidRPr="00094024" w:rsidRDefault="009A3ECF" w:rsidP="00F16CDC">
      <w:pPr>
        <w:suppressAutoHyphens/>
        <w:spacing w:after="200" w:line="360" w:lineRule="auto"/>
        <w:ind w:firstLine="720"/>
        <w:jc w:val="center"/>
        <w:rPr>
          <w:rFonts w:ascii="GHEA Grapalat" w:eastAsia="Calibri" w:hAnsi="GHEA Grapalat" w:cs="GHEA Grapalat"/>
          <w:kern w:val="1"/>
          <w:lang w:val="hy-AM" w:eastAsia="ar-SA"/>
        </w:rPr>
      </w:pPr>
    </w:p>
    <w:p w:rsidR="00F16CDC" w:rsidRPr="00094024" w:rsidRDefault="00F16CDC" w:rsidP="00F16CDC">
      <w:pPr>
        <w:suppressAutoHyphens/>
        <w:spacing w:after="200" w:line="360" w:lineRule="auto"/>
        <w:ind w:firstLine="720"/>
        <w:jc w:val="center"/>
        <w:rPr>
          <w:rFonts w:ascii="GHEA Grapalat" w:eastAsia="Calibri" w:hAnsi="GHEA Grapalat" w:cs="GHEA Grapalat"/>
          <w:kern w:val="1"/>
          <w:lang w:val="hy-AM" w:eastAsia="ar-SA"/>
        </w:rPr>
      </w:pPr>
    </w:p>
    <w:p w:rsidR="00F16CDC" w:rsidRPr="00094024" w:rsidRDefault="00F16CDC" w:rsidP="00F16CDC">
      <w:pPr>
        <w:suppressAutoHyphens/>
        <w:spacing w:after="200" w:line="360" w:lineRule="auto"/>
        <w:ind w:firstLine="720"/>
        <w:jc w:val="center"/>
        <w:rPr>
          <w:rFonts w:ascii="GHEA Grapalat" w:eastAsia="Arial Unicode MS" w:hAnsi="GHEA Grapalat" w:cs="GHEA Grapalat"/>
          <w:kern w:val="1"/>
          <w:lang w:val="hy-AM" w:eastAsia="ar-SA"/>
        </w:rPr>
      </w:pPr>
      <w:r w:rsidRPr="00094024">
        <w:rPr>
          <w:rFonts w:ascii="GHEA Grapalat" w:eastAsia="Arial Unicode MS" w:hAnsi="GHEA Grapalat" w:cs="GHEA Grapalat"/>
          <w:b/>
          <w:kern w:val="1"/>
          <w:lang w:val="hy-AM" w:eastAsia="ar-SA"/>
        </w:rPr>
        <w:t>ՏԵՂԵԿԱՆՔ</w:t>
      </w:r>
    </w:p>
    <w:p w:rsidR="00F16CDC" w:rsidRPr="00094024" w:rsidRDefault="00F16CDC" w:rsidP="00F16CDC">
      <w:pPr>
        <w:suppressAutoHyphens/>
        <w:spacing w:after="200" w:line="360" w:lineRule="auto"/>
        <w:jc w:val="center"/>
        <w:rPr>
          <w:rFonts w:ascii="GHEA Grapalat" w:eastAsia="Arial Unicode MS" w:hAnsi="GHEA Grapalat" w:cs="Sylfaen"/>
          <w:b/>
          <w:kern w:val="1"/>
          <w:lang w:val="hy-AM" w:eastAsia="ar-SA"/>
        </w:rPr>
      </w:pPr>
      <w:r w:rsidRPr="00094024">
        <w:rPr>
          <w:rFonts w:ascii="GHEA Grapalat" w:eastAsia="GHEA Grapalat" w:hAnsi="GHEA Grapalat" w:cs="GHEA Grapalat"/>
          <w:b/>
          <w:kern w:val="1"/>
          <w:lang w:val="hy-AM" w:eastAsia="ar-SA"/>
        </w:rPr>
        <w:t>«</w:t>
      </w:r>
      <w:r w:rsidRPr="00094024">
        <w:rPr>
          <w:rFonts w:ascii="GHEA Grapalat" w:eastAsia="Arial Unicode MS" w:hAnsi="GHEA Grapalat" w:cs="GHEA Grapalat"/>
          <w:b/>
          <w:bCs/>
          <w:spacing w:val="-1"/>
          <w:kern w:val="1"/>
          <w:lang w:val="hy-AM" w:eastAsia="ar-SA"/>
        </w:rPr>
        <w:t>ՀԵՂԻՆԱԿԱՅԻՆ ԻՐԱՎՈՒՆՔԻ ԵՎ ՀԱՐԱԿԻՑ ԻՐԱՎՈՒՆՔՆԵՐԻ ՄԱՍԻՆ</w:t>
      </w:r>
      <w:r w:rsidRPr="00094024">
        <w:rPr>
          <w:rFonts w:ascii="GHEA Grapalat" w:eastAsia="GHEA Grapalat" w:hAnsi="GHEA Grapalat" w:cs="GHEA Grapalat"/>
          <w:b/>
          <w:kern w:val="1"/>
          <w:lang w:val="hy-AM" w:eastAsia="ar-SA"/>
        </w:rPr>
        <w:t xml:space="preserve">» </w:t>
      </w:r>
      <w:r w:rsidRPr="00094024">
        <w:rPr>
          <w:rFonts w:ascii="GHEA Grapalat" w:eastAsia="Merriweather" w:hAnsi="GHEA Grapalat" w:cs="Calibri"/>
          <w:b/>
          <w:bCs/>
          <w:color w:val="000000"/>
          <w:kern w:val="1"/>
          <w:shd w:val="clear" w:color="auto" w:fill="FFFFFF"/>
          <w:lang w:val="hy-AM" w:eastAsia="ar-SA"/>
        </w:rPr>
        <w:t>ՀԱՅԱՍՏԱՆԻ ՀԱՆՐԱՊԵՏՈՒԹՅԱՆ</w:t>
      </w:r>
      <w:r w:rsidRPr="00094024">
        <w:rPr>
          <w:rFonts w:ascii="GHEA Grapalat" w:eastAsia="GHEA Grapalat" w:hAnsi="GHEA Grapalat" w:cs="GHEA Grapalat"/>
          <w:b/>
          <w:kern w:val="1"/>
          <w:lang w:val="hy-AM" w:eastAsia="ar-SA"/>
        </w:rPr>
        <w:t xml:space="preserve"> </w:t>
      </w:r>
      <w:r w:rsidRPr="00094024">
        <w:rPr>
          <w:rFonts w:ascii="GHEA Grapalat" w:eastAsia="Merriweather" w:hAnsi="GHEA Grapalat" w:cs="Calibri"/>
          <w:b/>
          <w:bCs/>
          <w:color w:val="000000"/>
          <w:kern w:val="1"/>
          <w:lang w:val="hy-AM" w:eastAsia="ar-SA"/>
        </w:rPr>
        <w:t xml:space="preserve">ՕՐԵՆՔՈՒՄ ՓՈՓՈԽՈՒԹՅՈՒՆ ԿԱՏԱՐԵԼՈՒ ՄԱՍԻՆ </w:t>
      </w:r>
      <w:r w:rsidRPr="00094024">
        <w:rPr>
          <w:rFonts w:ascii="GHEA Grapalat" w:eastAsia="Arial Unicode MS" w:hAnsi="GHEA Grapalat" w:cs="Sylfaen"/>
          <w:b/>
          <w:kern w:val="1"/>
          <w:lang w:val="hy-AM" w:eastAsia="ar-SA"/>
        </w:rPr>
        <w:t xml:space="preserve">ՀՀ ՕՐԵՆՔԻ ՆԱԽԱԳԾԻ </w:t>
      </w:r>
      <w:r w:rsidRPr="00094024">
        <w:rPr>
          <w:rFonts w:ascii="GHEA Grapalat" w:eastAsia="Arial Unicode MS" w:hAnsi="GHEA Grapalat" w:cs="Calibri"/>
          <w:b/>
          <w:kern w:val="1"/>
          <w:lang w:val="hy-AM" w:eastAsia="ar-SA"/>
        </w:rPr>
        <w:t>ԸՆԴՈՒՆՄԱՆ</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ԱՌՆՉՈՒԹՅԱՄԲ</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ԱՅԼ</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ՆՈՐՄԱՏԻՎ</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ԻՐԱՎԱԿԱՆ</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ԱԿՏԵՐԻ</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ԸՆԴՈՒՆՄԱՆ</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ԱՆՀՐԱԺԵՇՏՈՒԹՅԱՆ</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ԱՌԿԱՅՈՒԹՅԱՆ ՄԱՍԻՆ</w:t>
      </w:r>
    </w:p>
    <w:p w:rsidR="00F16CDC" w:rsidRPr="00094024" w:rsidRDefault="00F16CDC" w:rsidP="00F16CDC">
      <w:pPr>
        <w:suppressAutoHyphens/>
        <w:spacing w:after="200" w:line="360" w:lineRule="auto"/>
        <w:ind w:firstLine="720"/>
        <w:jc w:val="center"/>
        <w:rPr>
          <w:rFonts w:ascii="GHEA Grapalat" w:eastAsia="Arial Unicode MS" w:hAnsi="GHEA Grapalat" w:cs="GHEA Grapalat"/>
          <w:kern w:val="1"/>
          <w:lang w:val="af-ZA" w:eastAsia="ar-SA"/>
        </w:rPr>
      </w:pPr>
    </w:p>
    <w:p w:rsidR="00F16CDC" w:rsidRPr="00094024" w:rsidRDefault="00F16CDC" w:rsidP="00F16CDC">
      <w:pPr>
        <w:suppressAutoHyphens/>
        <w:spacing w:after="200" w:line="360" w:lineRule="auto"/>
        <w:ind w:firstLine="720"/>
        <w:jc w:val="both"/>
        <w:rPr>
          <w:rFonts w:ascii="GHEA Grapalat" w:eastAsia="Arial Unicode MS" w:hAnsi="GHEA Grapalat" w:cs="GHEA Grapalat"/>
          <w:kern w:val="1"/>
          <w:lang w:val="hy-AM" w:eastAsia="ar-SA"/>
        </w:rPr>
      </w:pPr>
    </w:p>
    <w:p w:rsidR="00F16CDC" w:rsidRPr="00094024" w:rsidRDefault="00F16CDC" w:rsidP="00F16CDC">
      <w:pPr>
        <w:suppressAutoHyphens/>
        <w:spacing w:after="200" w:line="360" w:lineRule="auto"/>
        <w:ind w:firstLine="720"/>
        <w:jc w:val="both"/>
        <w:rPr>
          <w:rFonts w:ascii="GHEA Grapalat" w:eastAsia="Arial Unicode MS" w:hAnsi="GHEA Grapalat" w:cs="GHEA Grapalat"/>
          <w:kern w:val="1"/>
          <w:lang w:val="hy-AM" w:eastAsia="ar-SA"/>
        </w:rPr>
      </w:pP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Sylfaen"/>
          <w:kern w:val="1"/>
          <w:lang w:val="hy-AM" w:eastAsia="ar-SA"/>
        </w:rPr>
        <w:t>«</w:t>
      </w:r>
      <w:r w:rsidRPr="00094024">
        <w:rPr>
          <w:rFonts w:ascii="GHEA Grapalat" w:eastAsia="Merriweather" w:hAnsi="GHEA Grapalat" w:cs="Calibri"/>
          <w:bCs/>
          <w:kern w:val="1"/>
          <w:lang w:val="hy-AM" w:eastAsia="ar-SA"/>
        </w:rPr>
        <w:t>«Հեղինակային իրավունքի և հարակից իրավունքների մասին»</w:t>
      </w:r>
      <w:r w:rsidRPr="00094024">
        <w:rPr>
          <w:rFonts w:ascii="GHEA Grapalat" w:eastAsia="Merriweather" w:hAnsi="GHEA Grapalat" w:cs="Calibri"/>
          <w:b/>
          <w:bCs/>
          <w:kern w:val="1"/>
          <w:lang w:val="hy-AM" w:eastAsia="ar-SA"/>
        </w:rPr>
        <w:t xml:space="preserve"> </w:t>
      </w:r>
      <w:r w:rsidRPr="00094024">
        <w:rPr>
          <w:rFonts w:ascii="GHEA Grapalat" w:eastAsia="Arial Unicode MS" w:hAnsi="GHEA Grapalat" w:cs="Sylfaen"/>
          <w:kern w:val="1"/>
          <w:lang w:val="hy-AM" w:eastAsia="ar-SA"/>
        </w:rPr>
        <w:t xml:space="preserve">Հայաստանի Հանրապետության օրենքում փոփոխություն կատարելու մասին» Հայաստանի Հանրապետության օրենքի նախագծի </w:t>
      </w:r>
      <w:r w:rsidRPr="00094024">
        <w:rPr>
          <w:rFonts w:ascii="GHEA Grapalat" w:eastAsia="Arial Unicode MS" w:hAnsi="GHEA Grapalat" w:cs="GHEA Grapalat"/>
          <w:kern w:val="1"/>
          <w:lang w:val="hy-AM" w:eastAsia="ar-SA"/>
        </w:rPr>
        <w:t xml:space="preserve">ընդունման կապակցությամբ այլ նորմատիվ իրավական ակտեր ընդունելու անհրաժեշտություն չկա: </w:t>
      </w:r>
    </w:p>
    <w:p w:rsidR="00F16CDC" w:rsidRPr="00094024" w:rsidRDefault="00F16CDC" w:rsidP="00F16CDC">
      <w:pPr>
        <w:suppressAutoHyphens/>
        <w:spacing w:after="200" w:line="360" w:lineRule="auto"/>
        <w:ind w:firstLine="720"/>
        <w:jc w:val="both"/>
        <w:rPr>
          <w:rFonts w:ascii="GHEA Grapalat" w:eastAsia="Arial Unicode MS" w:hAnsi="GHEA Grapalat" w:cs="GHEA Grapalat"/>
          <w:kern w:val="1"/>
          <w:lang w:val="hy-AM" w:eastAsia="ar-SA"/>
        </w:rPr>
      </w:pPr>
    </w:p>
    <w:p w:rsidR="00F16CDC" w:rsidRPr="00094024" w:rsidRDefault="00F16CDC" w:rsidP="00F16CDC">
      <w:pPr>
        <w:suppressAutoHyphens/>
        <w:spacing w:after="200" w:line="360" w:lineRule="auto"/>
        <w:ind w:firstLine="720"/>
        <w:jc w:val="both"/>
        <w:rPr>
          <w:rFonts w:ascii="GHEA Grapalat" w:eastAsia="Arial Unicode MS" w:hAnsi="GHEA Grapalat" w:cs="GHEA Grapalat"/>
          <w:kern w:val="1"/>
          <w:lang w:val="hy-AM" w:eastAsia="ar-SA"/>
        </w:rPr>
      </w:pPr>
    </w:p>
    <w:p w:rsidR="00F16CDC" w:rsidRDefault="00F16CDC" w:rsidP="00F16CDC">
      <w:pPr>
        <w:suppressAutoHyphens/>
        <w:spacing w:after="200" w:line="360" w:lineRule="auto"/>
        <w:ind w:firstLine="720"/>
        <w:jc w:val="center"/>
        <w:rPr>
          <w:rFonts w:ascii="GHEA Grapalat" w:eastAsia="Arial Unicode MS" w:hAnsi="GHEA Grapalat" w:cs="GHEA Grapalat"/>
          <w:b/>
          <w:kern w:val="1"/>
          <w:lang w:val="hy-AM" w:eastAsia="ar-SA"/>
        </w:rPr>
      </w:pPr>
    </w:p>
    <w:p w:rsidR="009A3ECF" w:rsidRDefault="009A3ECF" w:rsidP="00F16CDC">
      <w:pPr>
        <w:suppressAutoHyphens/>
        <w:spacing w:after="200" w:line="360" w:lineRule="auto"/>
        <w:ind w:firstLine="720"/>
        <w:jc w:val="center"/>
        <w:rPr>
          <w:rFonts w:ascii="GHEA Grapalat" w:eastAsia="Arial Unicode MS" w:hAnsi="GHEA Grapalat" w:cs="GHEA Grapalat"/>
          <w:b/>
          <w:kern w:val="1"/>
          <w:lang w:val="hy-AM" w:eastAsia="ar-SA"/>
        </w:rPr>
      </w:pPr>
    </w:p>
    <w:p w:rsidR="009A3ECF" w:rsidRPr="00094024" w:rsidRDefault="009A3ECF" w:rsidP="00F16CDC">
      <w:pPr>
        <w:suppressAutoHyphens/>
        <w:spacing w:after="200" w:line="360" w:lineRule="auto"/>
        <w:ind w:firstLine="720"/>
        <w:jc w:val="center"/>
        <w:rPr>
          <w:rFonts w:ascii="GHEA Grapalat" w:eastAsia="Arial Unicode MS" w:hAnsi="GHEA Grapalat" w:cs="GHEA Grapalat"/>
          <w:b/>
          <w:kern w:val="1"/>
          <w:lang w:val="hy-AM" w:eastAsia="ar-SA"/>
        </w:rPr>
      </w:pPr>
    </w:p>
    <w:p w:rsidR="00F16CDC" w:rsidRPr="00094024" w:rsidRDefault="00F16CDC" w:rsidP="00F16CDC">
      <w:pPr>
        <w:suppressAutoHyphens/>
        <w:spacing w:after="200" w:line="360" w:lineRule="auto"/>
        <w:ind w:firstLine="720"/>
        <w:jc w:val="center"/>
        <w:rPr>
          <w:rFonts w:ascii="GHEA Grapalat" w:eastAsia="Arial Unicode MS" w:hAnsi="GHEA Grapalat" w:cs="GHEA Grapalat"/>
          <w:b/>
          <w:kern w:val="1"/>
          <w:lang w:val="hy-AM" w:eastAsia="ar-SA"/>
        </w:rPr>
      </w:pPr>
    </w:p>
    <w:p w:rsidR="00F16CDC" w:rsidRPr="00BF2982" w:rsidRDefault="00F16CDC" w:rsidP="00F16CDC">
      <w:pPr>
        <w:suppressAutoHyphens/>
        <w:spacing w:after="200" w:line="360" w:lineRule="auto"/>
        <w:ind w:firstLine="720"/>
        <w:jc w:val="center"/>
        <w:rPr>
          <w:rFonts w:ascii="GHEA Grapalat" w:eastAsia="Arial Unicode MS" w:hAnsi="GHEA Grapalat" w:cs="GHEA Grapalat"/>
          <w:b/>
          <w:kern w:val="1"/>
          <w:lang w:val="hy-AM" w:eastAsia="ar-SA"/>
        </w:rPr>
      </w:pPr>
    </w:p>
    <w:p w:rsidR="00F16CDC" w:rsidRPr="00094024" w:rsidRDefault="00F16CDC" w:rsidP="00F16CDC">
      <w:pPr>
        <w:suppressAutoHyphens/>
        <w:spacing w:after="200" w:line="360" w:lineRule="auto"/>
        <w:ind w:firstLine="720"/>
        <w:jc w:val="center"/>
        <w:rPr>
          <w:rFonts w:ascii="GHEA Grapalat" w:eastAsia="Arial Unicode MS" w:hAnsi="GHEA Grapalat" w:cs="GHEA Grapalat"/>
          <w:b/>
          <w:kern w:val="1"/>
          <w:lang w:val="hy-AM" w:eastAsia="ar-SA"/>
        </w:rPr>
      </w:pPr>
    </w:p>
    <w:p w:rsidR="009A3ECF" w:rsidRDefault="009A3ECF" w:rsidP="00F16CDC">
      <w:pPr>
        <w:suppressAutoHyphens/>
        <w:spacing w:after="200" w:line="360" w:lineRule="auto"/>
        <w:ind w:left="-284" w:firstLine="1004"/>
        <w:jc w:val="center"/>
        <w:rPr>
          <w:rFonts w:ascii="GHEA Grapalat" w:eastAsia="Arial Unicode MS" w:hAnsi="GHEA Grapalat" w:cs="GHEA Grapalat"/>
          <w:b/>
          <w:kern w:val="1"/>
          <w:lang w:val="hy-AM" w:eastAsia="ar-SA"/>
        </w:rPr>
      </w:pPr>
    </w:p>
    <w:p w:rsidR="009A3ECF" w:rsidRDefault="009A3ECF" w:rsidP="00F16CDC">
      <w:pPr>
        <w:suppressAutoHyphens/>
        <w:spacing w:after="200" w:line="360" w:lineRule="auto"/>
        <w:ind w:left="-284" w:firstLine="1004"/>
        <w:jc w:val="center"/>
        <w:rPr>
          <w:rFonts w:ascii="GHEA Grapalat" w:eastAsia="Arial Unicode MS" w:hAnsi="GHEA Grapalat" w:cs="GHEA Grapalat"/>
          <w:b/>
          <w:kern w:val="1"/>
          <w:lang w:val="hy-AM" w:eastAsia="ar-SA"/>
        </w:rPr>
      </w:pPr>
    </w:p>
    <w:p w:rsidR="00F16CDC" w:rsidRPr="00094024" w:rsidRDefault="00F16CDC" w:rsidP="00F16CDC">
      <w:pPr>
        <w:suppressAutoHyphens/>
        <w:spacing w:after="200" w:line="360" w:lineRule="auto"/>
        <w:ind w:left="-284" w:firstLine="1004"/>
        <w:jc w:val="center"/>
        <w:rPr>
          <w:rFonts w:ascii="GHEA Grapalat" w:eastAsia="Arial Unicode MS" w:hAnsi="GHEA Grapalat" w:cs="GHEA Grapalat"/>
          <w:b/>
          <w:kern w:val="1"/>
          <w:lang w:val="hy-AM" w:eastAsia="ar-SA"/>
        </w:rPr>
      </w:pPr>
      <w:r w:rsidRPr="00094024">
        <w:rPr>
          <w:rFonts w:ascii="GHEA Grapalat" w:eastAsia="Arial Unicode MS" w:hAnsi="GHEA Grapalat" w:cs="GHEA Grapalat"/>
          <w:b/>
          <w:kern w:val="1"/>
          <w:lang w:val="hy-AM" w:eastAsia="ar-SA"/>
        </w:rPr>
        <w:t>ԵԶՐԱԿԱՑՈՒԹՅՈՒՆ</w:t>
      </w:r>
    </w:p>
    <w:p w:rsidR="00F16CDC" w:rsidRPr="00094024" w:rsidRDefault="00F16CDC" w:rsidP="00F16CDC">
      <w:pPr>
        <w:suppressAutoHyphens/>
        <w:spacing w:after="200" w:line="360" w:lineRule="auto"/>
        <w:ind w:left="-284" w:firstLine="1004"/>
        <w:jc w:val="center"/>
        <w:rPr>
          <w:rFonts w:ascii="GHEA Grapalat" w:eastAsia="Arial Unicode MS" w:hAnsi="GHEA Grapalat"/>
          <w:b/>
          <w:kern w:val="1"/>
          <w:lang w:val="af-ZA" w:eastAsia="ar-SA"/>
        </w:rPr>
      </w:pPr>
      <w:r w:rsidRPr="00094024">
        <w:rPr>
          <w:rFonts w:ascii="GHEA Grapalat" w:eastAsia="GHEA Grapalat" w:hAnsi="GHEA Grapalat" w:cs="GHEA Grapalat"/>
          <w:b/>
          <w:kern w:val="1"/>
          <w:lang w:val="hy-AM" w:eastAsia="ar-SA"/>
        </w:rPr>
        <w:t xml:space="preserve"> «</w:t>
      </w:r>
      <w:r w:rsidRPr="00094024">
        <w:rPr>
          <w:rFonts w:ascii="GHEA Grapalat" w:eastAsia="Arial Unicode MS" w:hAnsi="GHEA Grapalat" w:cs="GHEA Grapalat"/>
          <w:b/>
          <w:bCs/>
          <w:spacing w:val="-1"/>
          <w:kern w:val="1"/>
          <w:lang w:val="hy-AM" w:eastAsia="ar-SA"/>
        </w:rPr>
        <w:t>ՀԵՂԻՆԱԿԱՅԻՆ ԻՐԱՎՈՒՆՔԻ ԵՎ ՀԱՐԱԿԻՑ ԻՐԱՎՈՒՆՔՆԵՐԻ ՄԱՍԻՆ</w:t>
      </w:r>
      <w:r w:rsidRPr="00094024">
        <w:rPr>
          <w:rFonts w:ascii="GHEA Grapalat" w:eastAsia="GHEA Grapalat" w:hAnsi="GHEA Grapalat" w:cs="GHEA Grapalat"/>
          <w:b/>
          <w:kern w:val="1"/>
          <w:lang w:val="hy-AM" w:eastAsia="ar-SA"/>
        </w:rPr>
        <w:t xml:space="preserve">» </w:t>
      </w:r>
      <w:r w:rsidRPr="00094024">
        <w:rPr>
          <w:rFonts w:ascii="GHEA Grapalat" w:eastAsia="Merriweather" w:hAnsi="GHEA Grapalat" w:cs="Calibri"/>
          <w:b/>
          <w:bCs/>
          <w:color w:val="000000"/>
          <w:kern w:val="1"/>
          <w:shd w:val="clear" w:color="auto" w:fill="FFFFFF"/>
          <w:lang w:val="hy-AM" w:eastAsia="ar-SA"/>
        </w:rPr>
        <w:t>ՀԱՅԱՍՏԱՆԻ ՀԱՆՐԱՊԵՏՈՒԹՅԱՆ</w:t>
      </w:r>
      <w:r w:rsidRPr="00094024">
        <w:rPr>
          <w:rFonts w:ascii="GHEA Grapalat" w:eastAsia="GHEA Grapalat" w:hAnsi="GHEA Grapalat" w:cs="GHEA Grapalat"/>
          <w:b/>
          <w:kern w:val="1"/>
          <w:lang w:val="hy-AM" w:eastAsia="ar-SA"/>
        </w:rPr>
        <w:t xml:space="preserve"> </w:t>
      </w:r>
      <w:r w:rsidRPr="00094024">
        <w:rPr>
          <w:rFonts w:ascii="GHEA Grapalat" w:eastAsia="Merriweather" w:hAnsi="GHEA Grapalat" w:cs="Calibri"/>
          <w:b/>
          <w:bCs/>
          <w:color w:val="000000"/>
          <w:kern w:val="1"/>
          <w:lang w:val="hy-AM" w:eastAsia="ar-SA"/>
        </w:rPr>
        <w:t xml:space="preserve">ՕՐԵՆՔՈՒՄ ՓՈՓՈԽՈՒԹՅՈՒՆ ԿԱՏԱՐԵԼՈՒ ՄԱՍԻՆ </w:t>
      </w:r>
      <w:r w:rsidRPr="00094024">
        <w:rPr>
          <w:rFonts w:ascii="GHEA Grapalat" w:eastAsia="Arial Unicode MS" w:hAnsi="GHEA Grapalat" w:cs="Sylfaen"/>
          <w:b/>
          <w:kern w:val="1"/>
          <w:lang w:val="hy-AM" w:eastAsia="ar-SA"/>
        </w:rPr>
        <w:t xml:space="preserve">ՀՀ ՕՐԵՆՔԻ ՆԱԽԱԳԾԻ </w:t>
      </w:r>
      <w:r w:rsidRPr="00094024">
        <w:rPr>
          <w:rFonts w:ascii="GHEA Grapalat" w:eastAsia="Arial Unicode MS" w:hAnsi="GHEA Grapalat" w:cs="Calibri"/>
          <w:b/>
          <w:kern w:val="1"/>
          <w:lang w:val="hy-AM" w:eastAsia="ar-SA"/>
        </w:rPr>
        <w:t>ԸՆԴՈՒՆՄԱՆ</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GHEA Grapalat"/>
          <w:b/>
          <w:bCs/>
          <w:kern w:val="1"/>
          <w:lang w:val="hy-AM" w:eastAsia="ar-SA"/>
        </w:rPr>
        <w:t xml:space="preserve">ԿԱՊԱԿՑՈՒԹՅԱՄԲ </w:t>
      </w:r>
      <w:r w:rsidRPr="00094024">
        <w:rPr>
          <w:rFonts w:ascii="GHEA Grapalat" w:eastAsia="Arial Unicode MS" w:hAnsi="GHEA Grapalat" w:cs="Calibri"/>
          <w:b/>
          <w:kern w:val="1"/>
          <w:lang w:val="hy-AM" w:eastAsia="ar-SA"/>
        </w:rPr>
        <w:t>ՀՀ</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ՊԵՏԱԿԱՆ</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ԲՅՈՒՋԵՈՒՄ</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ԵԿԱՄՈՒՏՆԵՐԻ</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ԵՎ</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ԾԱԽՍԵՐԻ</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ԱՎԵԼԱՑՄԱՆ</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ԿԱՄ</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ՆՎԱԶԵՑՄԱՆ</w:t>
      </w:r>
      <w:r w:rsidRPr="00094024">
        <w:rPr>
          <w:rFonts w:ascii="GHEA Grapalat" w:eastAsia="Arial Unicode MS" w:hAnsi="GHEA Grapalat" w:cs="Calibri"/>
          <w:b/>
          <w:kern w:val="1"/>
          <w:lang w:val="af-ZA" w:eastAsia="ar-SA"/>
        </w:rPr>
        <w:t xml:space="preserve"> </w:t>
      </w:r>
      <w:r w:rsidRPr="00094024">
        <w:rPr>
          <w:rFonts w:ascii="GHEA Grapalat" w:eastAsia="Arial Unicode MS" w:hAnsi="GHEA Grapalat" w:cs="Calibri"/>
          <w:b/>
          <w:kern w:val="1"/>
          <w:lang w:val="hy-AM" w:eastAsia="ar-SA"/>
        </w:rPr>
        <w:t>ՄԱՍԻՆ</w:t>
      </w:r>
    </w:p>
    <w:p w:rsidR="00F16CDC" w:rsidRPr="00094024" w:rsidRDefault="00F16CDC" w:rsidP="00F16CDC">
      <w:pPr>
        <w:suppressAutoHyphens/>
        <w:spacing w:after="200" w:line="276" w:lineRule="auto"/>
        <w:ind w:left="-284" w:firstLine="1004"/>
        <w:jc w:val="both"/>
        <w:rPr>
          <w:rFonts w:ascii="GHEA Grapalat" w:eastAsia="Arial Unicode MS" w:hAnsi="GHEA Grapalat" w:cs="Calibri"/>
          <w:kern w:val="1"/>
          <w:lang w:val="af-ZA" w:eastAsia="ar-SA"/>
        </w:rPr>
      </w:pPr>
    </w:p>
    <w:p w:rsidR="00F16CDC" w:rsidRPr="00094024" w:rsidRDefault="00F16CDC" w:rsidP="00F16CDC">
      <w:pPr>
        <w:suppressAutoHyphens/>
        <w:spacing w:after="200" w:line="360" w:lineRule="auto"/>
        <w:ind w:firstLine="720"/>
        <w:jc w:val="both"/>
        <w:rPr>
          <w:rFonts w:ascii="GHEA Grapalat" w:eastAsia="Arial Unicode MS" w:hAnsi="GHEA Grapalat" w:cs="GHEA Grapalat"/>
          <w:b/>
          <w:bCs/>
          <w:kern w:val="1"/>
          <w:lang w:val="hy-AM" w:eastAsia="ar-SA"/>
        </w:rPr>
      </w:pPr>
    </w:p>
    <w:p w:rsidR="00F16CDC" w:rsidRPr="00094024" w:rsidRDefault="00F16CDC" w:rsidP="00F16CDC">
      <w:pPr>
        <w:suppressAutoHyphens/>
        <w:spacing w:after="200" w:line="360" w:lineRule="auto"/>
        <w:ind w:left="-284" w:firstLine="1004"/>
        <w:jc w:val="both"/>
        <w:rPr>
          <w:rFonts w:ascii="GHEA Grapalat" w:eastAsia="Arial Unicode MS" w:hAnsi="GHEA Grapalat" w:cs="GHEA Grapalat"/>
          <w:kern w:val="1"/>
          <w:lang w:val="hy-AM" w:eastAsia="ar-SA"/>
        </w:rPr>
      </w:pPr>
    </w:p>
    <w:p w:rsidR="00F16CDC" w:rsidRPr="00094024" w:rsidRDefault="00F16CDC" w:rsidP="00F16CDC">
      <w:pPr>
        <w:suppressAutoHyphens/>
        <w:spacing w:after="200" w:line="360" w:lineRule="auto"/>
        <w:ind w:left="-284" w:firstLine="1004"/>
        <w:jc w:val="both"/>
        <w:rPr>
          <w:rFonts w:ascii="GHEA Grapalat" w:eastAsia="Arial Unicode MS" w:hAnsi="GHEA Grapalat" w:cs="Calibri"/>
          <w:kern w:val="1"/>
          <w:lang w:val="af-ZA" w:eastAsia="ar-SA"/>
        </w:rPr>
      </w:pPr>
      <w:r w:rsidRPr="00094024">
        <w:rPr>
          <w:rFonts w:ascii="GHEA Grapalat" w:eastAsia="Arial Unicode MS" w:hAnsi="GHEA Grapalat" w:cs="GHEA Grapalat"/>
          <w:kern w:val="1"/>
          <w:lang w:val="hy-AM" w:eastAsia="ar-SA"/>
        </w:rPr>
        <w:t xml:space="preserve">  </w:t>
      </w:r>
      <w:r w:rsidRPr="00094024">
        <w:rPr>
          <w:rFonts w:ascii="GHEA Grapalat" w:eastAsia="Arial Unicode MS" w:hAnsi="GHEA Grapalat" w:cs="Sylfaen"/>
          <w:kern w:val="1"/>
          <w:lang w:val="hy-AM" w:eastAsia="ar-SA"/>
        </w:rPr>
        <w:t>«</w:t>
      </w:r>
      <w:r w:rsidRPr="00094024">
        <w:rPr>
          <w:rFonts w:ascii="GHEA Grapalat" w:eastAsia="Merriweather" w:hAnsi="GHEA Grapalat" w:cs="Calibri"/>
          <w:bCs/>
          <w:kern w:val="1"/>
          <w:lang w:val="hy-AM" w:eastAsia="ar-SA"/>
        </w:rPr>
        <w:t>«Հեղինակային իրավունքի և հարակից իրավունքների մասին»</w:t>
      </w:r>
      <w:r w:rsidRPr="00094024">
        <w:rPr>
          <w:rFonts w:ascii="GHEA Grapalat" w:eastAsia="Merriweather" w:hAnsi="GHEA Grapalat" w:cs="Calibri"/>
          <w:b/>
          <w:bCs/>
          <w:kern w:val="1"/>
          <w:lang w:val="hy-AM" w:eastAsia="ar-SA"/>
        </w:rPr>
        <w:t xml:space="preserve"> </w:t>
      </w:r>
      <w:r w:rsidRPr="00094024">
        <w:rPr>
          <w:rFonts w:ascii="GHEA Grapalat" w:eastAsia="Arial Unicode MS" w:hAnsi="GHEA Grapalat" w:cs="Sylfaen"/>
          <w:kern w:val="1"/>
          <w:lang w:val="hy-AM" w:eastAsia="ar-SA"/>
        </w:rPr>
        <w:t xml:space="preserve">Հայաստանի Հանրապետության օրենքում փոփոխություն կատարելու մասին» Հայաստանի Հանրապետության օրենքի նախագծի </w:t>
      </w:r>
      <w:r w:rsidRPr="00094024">
        <w:rPr>
          <w:rFonts w:ascii="GHEA Grapalat" w:eastAsia="Arial Unicode MS" w:hAnsi="GHEA Grapalat" w:cs="GHEA Grapalat"/>
          <w:kern w:val="1"/>
          <w:lang w:val="hy-AM" w:eastAsia="ar-SA"/>
        </w:rPr>
        <w:t xml:space="preserve">ընդունումը </w:t>
      </w:r>
      <w:r w:rsidRPr="00094024">
        <w:rPr>
          <w:rFonts w:ascii="GHEA Grapalat" w:eastAsia="Arial Unicode MS" w:hAnsi="GHEA Grapalat" w:cs="Calibri"/>
          <w:kern w:val="1"/>
          <w:lang w:val="hy-AM" w:eastAsia="ar-SA"/>
        </w:rPr>
        <w:t>ՀՀ</w:t>
      </w:r>
      <w:r w:rsidRPr="00094024">
        <w:rPr>
          <w:rFonts w:ascii="GHEA Grapalat" w:eastAsia="Arial Unicode MS" w:hAnsi="GHEA Grapalat" w:cs="Calibri"/>
          <w:kern w:val="1"/>
          <w:lang w:val="af-ZA" w:eastAsia="ar-SA"/>
        </w:rPr>
        <w:t xml:space="preserve"> </w:t>
      </w:r>
      <w:r w:rsidRPr="00094024">
        <w:rPr>
          <w:rFonts w:ascii="GHEA Grapalat" w:eastAsia="Arial Unicode MS" w:hAnsi="GHEA Grapalat" w:cs="Calibri"/>
          <w:kern w:val="1"/>
          <w:lang w:val="hy-AM" w:eastAsia="ar-SA"/>
        </w:rPr>
        <w:t>պետական</w:t>
      </w:r>
      <w:r w:rsidRPr="00094024">
        <w:rPr>
          <w:rFonts w:ascii="GHEA Grapalat" w:eastAsia="Arial Unicode MS" w:hAnsi="GHEA Grapalat" w:cs="Calibri"/>
          <w:kern w:val="1"/>
          <w:lang w:val="af-ZA" w:eastAsia="ar-SA"/>
        </w:rPr>
        <w:t xml:space="preserve"> </w:t>
      </w:r>
      <w:r w:rsidRPr="00094024">
        <w:rPr>
          <w:rFonts w:ascii="GHEA Grapalat" w:eastAsia="Arial Unicode MS" w:hAnsi="GHEA Grapalat" w:cs="Calibri"/>
          <w:kern w:val="1"/>
          <w:lang w:val="hy-AM" w:eastAsia="ar-SA"/>
        </w:rPr>
        <w:t>բյուջեում</w:t>
      </w:r>
      <w:r w:rsidRPr="00094024">
        <w:rPr>
          <w:rFonts w:ascii="GHEA Grapalat" w:eastAsia="Arial Unicode MS" w:hAnsi="GHEA Grapalat" w:cs="Calibri"/>
          <w:kern w:val="1"/>
          <w:lang w:val="af-ZA" w:eastAsia="ar-SA"/>
        </w:rPr>
        <w:t xml:space="preserve"> </w:t>
      </w:r>
      <w:r w:rsidRPr="00094024">
        <w:rPr>
          <w:rFonts w:ascii="GHEA Grapalat" w:eastAsia="Arial Unicode MS" w:hAnsi="GHEA Grapalat" w:cs="Calibri"/>
          <w:kern w:val="1"/>
          <w:lang w:val="hy-AM" w:eastAsia="ar-SA"/>
        </w:rPr>
        <w:t>եկամուտների և ծախսերի մասով ազդեցություն չի ունենա</w:t>
      </w:r>
      <w:r w:rsidRPr="00094024">
        <w:rPr>
          <w:rFonts w:ascii="GHEA Grapalat" w:eastAsia="Arial Unicode MS" w:hAnsi="GHEA Grapalat" w:cs="Calibri"/>
          <w:kern w:val="1"/>
          <w:lang w:val="af-ZA" w:eastAsia="ar-SA"/>
        </w:rPr>
        <w:t>:</w:t>
      </w:r>
    </w:p>
    <w:p w:rsidR="00F16CDC" w:rsidRPr="00094024" w:rsidRDefault="00F16CDC" w:rsidP="00F16CDC">
      <w:pPr>
        <w:suppressAutoHyphens/>
        <w:spacing w:after="200" w:line="360" w:lineRule="auto"/>
        <w:ind w:left="-284" w:firstLine="1004"/>
        <w:jc w:val="both"/>
        <w:rPr>
          <w:rFonts w:ascii="GHEA Grapalat" w:eastAsia="Arial Unicode MS" w:hAnsi="GHEA Grapalat" w:cs="Calibri"/>
          <w:kern w:val="1"/>
          <w:lang w:val="hy-AM" w:eastAsia="ar-SA"/>
        </w:rPr>
      </w:pPr>
    </w:p>
    <w:p w:rsidR="00F16CDC" w:rsidRPr="00094024" w:rsidRDefault="00F16CDC" w:rsidP="00F16CDC">
      <w:pPr>
        <w:suppressAutoHyphens/>
        <w:spacing w:after="200" w:line="360" w:lineRule="auto"/>
        <w:ind w:left="-284" w:firstLine="1004"/>
        <w:jc w:val="both"/>
        <w:rPr>
          <w:rFonts w:ascii="GHEA Grapalat" w:eastAsia="Arial Unicode MS" w:hAnsi="GHEA Grapalat" w:cs="Calibri"/>
          <w:kern w:val="1"/>
          <w:lang w:val="hy-AM" w:eastAsia="ar-SA"/>
        </w:rPr>
      </w:pPr>
    </w:p>
    <w:p w:rsidR="00F16CDC" w:rsidRPr="00094024" w:rsidRDefault="00F16CDC" w:rsidP="00F16CDC">
      <w:pPr>
        <w:suppressAutoHyphens/>
        <w:spacing w:after="200" w:line="360" w:lineRule="auto"/>
        <w:ind w:left="-284" w:firstLine="1004"/>
        <w:jc w:val="both"/>
        <w:rPr>
          <w:rFonts w:ascii="GHEA Grapalat" w:eastAsia="Arial Unicode MS" w:hAnsi="GHEA Grapalat" w:cs="Calibri"/>
          <w:kern w:val="1"/>
          <w:lang w:val="hy-AM" w:eastAsia="ar-SA"/>
        </w:rPr>
      </w:pPr>
    </w:p>
    <w:p w:rsidR="00F16CDC" w:rsidRPr="00B40643" w:rsidRDefault="00F16CDC">
      <w:pPr>
        <w:rPr>
          <w:lang w:val="hy-AM"/>
        </w:rPr>
      </w:pPr>
    </w:p>
    <w:sectPr w:rsidR="00F16CDC" w:rsidRPr="00B40643">
      <w:footerReference w:type="default" r:id="rId8"/>
      <w:footerReference w:type="first" r:id="rId9"/>
      <w:pgSz w:w="11907" w:h="16840" w:code="9"/>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09C" w:rsidRDefault="00F5309C">
      <w:r>
        <w:separator/>
      </w:r>
    </w:p>
  </w:endnote>
  <w:endnote w:type="continuationSeparator" w:id="0">
    <w:p w:rsidR="00F5309C" w:rsidRDefault="00F53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Russian Antiqua">
    <w:altName w:val="Courier New"/>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font888">
    <w:altName w:val="MS Gothic"/>
    <w:charset w:val="80"/>
    <w:family w:val="auto"/>
    <w:pitch w:val="variable"/>
  </w:font>
  <w:font w:name="Arial">
    <w:panose1 w:val="020B0604020202020204"/>
    <w:charset w:val="CC"/>
    <w:family w:val="swiss"/>
    <w:pitch w:val="variable"/>
    <w:sig w:usb0="E0002EFF" w:usb1="C000785B" w:usb2="00000009" w:usb3="00000000" w:csb0="000001FF" w:csb1="00000000"/>
  </w:font>
  <w:font w:name="Arial Armenian">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erriweather">
    <w:altName w:val="Arial Unicode MS"/>
    <w:charset w:val="00"/>
    <w:family w:val="auto"/>
    <w:pitch w:val="variable"/>
  </w:font>
  <w:font w:name="TimesNewRomanPSMT">
    <w:altName w:val="MS Gothic"/>
    <w:charset w:val="80"/>
    <w:family w:val="auto"/>
    <w:pitch w:val="default"/>
    <w:sig w:usb0="00000000" w:usb1="08070000" w:usb2="00000010" w:usb3="00000000" w:csb0="00020001" w:csb1="00000000"/>
  </w:font>
  <w:font w:name="TimesNewRoman">
    <w:altName w:val="MS Gothic"/>
    <w:charset w:val="80"/>
    <w:family w:val="auto"/>
    <w:pitch w:val="variable"/>
  </w:font>
  <w:font w:name="Cambria Math">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94A" w:rsidRDefault="000C694A">
    <w:pPr>
      <w:pStyle w:val="Footer"/>
    </w:pPr>
  </w:p>
  <w:p w:rsidR="000C694A" w:rsidRDefault="000C69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94A" w:rsidRPr="00C10F08" w:rsidRDefault="000C694A">
    <w:pPr>
      <w:jc w:val="both"/>
      <w:rPr>
        <w:rFonts w:ascii="GHEA Grapalat" w:hAnsi="GHEA Grapalat" w:cs="Sylfaen"/>
        <w:sz w:val="16"/>
        <w:szCs w:val="16"/>
        <w:lang w:val="hy-AM"/>
      </w:rPr>
    </w:pPr>
    <w:r w:rsidRPr="00453C9B">
      <w:rPr>
        <w:rFonts w:ascii="GHEA Grapalat" w:hAnsi="GHEA Grapalat" w:cs="Sylfaen"/>
        <w:sz w:val="16"/>
        <w:szCs w:val="16"/>
        <w:lang w:val="en-US"/>
      </w:rPr>
      <w:t>Կ</w:t>
    </w:r>
    <w:r w:rsidRPr="00453C9B">
      <w:rPr>
        <w:rFonts w:ascii="GHEA Grapalat" w:hAnsi="GHEA Grapalat" w:cs="Sylfaen"/>
        <w:sz w:val="16"/>
        <w:szCs w:val="16"/>
      </w:rPr>
      <w:t xml:space="preserve">ատարող` </w:t>
    </w:r>
    <w:bookmarkStart w:id="7" w:name="username"/>
    <w:bookmarkEnd w:id="7"/>
    <w:r>
      <w:rPr>
        <w:rFonts w:ascii="GHEA Grapalat" w:hAnsi="GHEA Grapalat" w:cs="Sylfaen"/>
        <w:sz w:val="16"/>
        <w:szCs w:val="16"/>
        <w:lang w:val="hy-AM"/>
      </w:rPr>
      <w:t>Արմենուհի Շահինյան</w:t>
    </w:r>
  </w:p>
  <w:p w:rsidR="000C694A" w:rsidRPr="00C10F08" w:rsidRDefault="000C694A">
    <w:pPr>
      <w:jc w:val="both"/>
      <w:rPr>
        <w:rFonts w:ascii="GHEA Grapalat" w:hAnsi="GHEA Grapalat" w:cs="Sylfaen"/>
        <w:sz w:val="16"/>
        <w:szCs w:val="16"/>
        <w:lang w:val="hy-AM"/>
      </w:rPr>
    </w:pPr>
    <w:bookmarkStart w:id="8" w:name="phonenumber"/>
    <w:bookmarkEnd w:id="8"/>
    <w:r>
      <w:rPr>
        <w:rFonts w:ascii="GHEA Grapalat" w:hAnsi="GHEA Grapalat" w:cs="Sylfaen"/>
        <w:sz w:val="16"/>
        <w:szCs w:val="16"/>
      </w:rPr>
      <w:t>011597</w:t>
    </w:r>
    <w:r>
      <w:rPr>
        <w:rFonts w:ascii="GHEA Grapalat" w:hAnsi="GHEA Grapalat" w:cs="Sylfaen"/>
        <w:sz w:val="16"/>
        <w:szCs w:val="16"/>
        <w:lang w:val="hy-AM"/>
      </w:rPr>
      <w:t>536</w:t>
    </w:r>
  </w:p>
  <w:p w:rsidR="000C694A" w:rsidRPr="00453C9B" w:rsidRDefault="000C694A">
    <w:pPr>
      <w:pStyle w:val="Footer"/>
      <w:rPr>
        <w:rFonts w:ascii="GHEA Grapalat" w:hAnsi="GHEA Grapala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09C" w:rsidRDefault="00F5309C">
      <w:r>
        <w:separator/>
      </w:r>
    </w:p>
  </w:footnote>
  <w:footnote w:type="continuationSeparator" w:id="0">
    <w:p w:rsidR="00F5309C" w:rsidRDefault="00F530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EB8D8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188425EC"/>
    <w:multiLevelType w:val="hybridMultilevel"/>
    <w:tmpl w:val="C51444DA"/>
    <w:lvl w:ilvl="0" w:tplc="91168E4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EFE7679"/>
    <w:multiLevelType w:val="hybridMultilevel"/>
    <w:tmpl w:val="B6D4735E"/>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0">
    <w:nsid w:val="3176353F"/>
    <w:multiLevelType w:val="hybridMultilevel"/>
    <w:tmpl w:val="C7E8BAC8"/>
    <w:lvl w:ilvl="0" w:tplc="07941250">
      <w:start w:val="1"/>
      <w:numFmt w:val="decimal"/>
      <w:lvlText w:val="%1."/>
      <w:lvlJc w:val="left"/>
      <w:pPr>
        <w:ind w:left="1770" w:hanging="105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3300419B"/>
    <w:multiLevelType w:val="hybridMultilevel"/>
    <w:tmpl w:val="63F41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742135A"/>
    <w:multiLevelType w:val="hybridMultilevel"/>
    <w:tmpl w:val="B1B29C9C"/>
    <w:lvl w:ilvl="0" w:tplc="1EEC8D3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4AEA2BC7"/>
    <w:multiLevelType w:val="hybridMultilevel"/>
    <w:tmpl w:val="0304EC36"/>
    <w:lvl w:ilvl="0" w:tplc="69323A90">
      <w:start w:val="18"/>
      <w:numFmt w:val="bullet"/>
      <w:lvlText w:val="-"/>
      <w:lvlJc w:val="left"/>
      <w:pPr>
        <w:ind w:left="1080" w:hanging="360"/>
      </w:pPr>
      <w:rPr>
        <w:rFonts w:ascii="GHEA Grapalat" w:eastAsia="Times New Roman" w:hAnsi="GHEA Grapalat"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pStyle w:val="Heading3"/>
      <w:lvlText w:val=""/>
      <w:lvlJc w:val="left"/>
      <w:pPr>
        <w:ind w:left="2520" w:hanging="360"/>
      </w:pPr>
      <w:rPr>
        <w:rFonts w:ascii="Wingdings" w:hAnsi="Wingdings" w:hint="default"/>
      </w:rPr>
    </w:lvl>
    <w:lvl w:ilvl="3" w:tplc="04090001" w:tentative="1">
      <w:start w:val="1"/>
      <w:numFmt w:val="bullet"/>
      <w:pStyle w:val="Heading4"/>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pStyle w:val="Heading9"/>
      <w:lvlText w:val=""/>
      <w:lvlJc w:val="left"/>
      <w:pPr>
        <w:ind w:left="6840" w:hanging="360"/>
      </w:pPr>
      <w:rPr>
        <w:rFonts w:ascii="Wingdings" w:hAnsi="Wingdings" w:hint="default"/>
      </w:rPr>
    </w:lvl>
  </w:abstractNum>
  <w:abstractNum w:abstractNumId="14">
    <w:nsid w:val="50836758"/>
    <w:multiLevelType w:val="hybridMultilevel"/>
    <w:tmpl w:val="63F41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2E07916"/>
    <w:multiLevelType w:val="hybridMultilevel"/>
    <w:tmpl w:val="075A8C34"/>
    <w:lvl w:ilvl="0" w:tplc="1B0E58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63087728"/>
    <w:multiLevelType w:val="hybridMultilevel"/>
    <w:tmpl w:val="5D4C8D7E"/>
    <w:lvl w:ilvl="0" w:tplc="7BF8398E">
      <w:start w:val="1"/>
      <w:numFmt w:val="decimal"/>
      <w:lvlText w:val="%1."/>
      <w:lvlJc w:val="left"/>
      <w:pPr>
        <w:ind w:left="819" w:hanging="360"/>
      </w:pPr>
      <w:rPr>
        <w:rFonts w:cs="Times New Roman" w:hint="default"/>
      </w:rPr>
    </w:lvl>
    <w:lvl w:ilvl="1" w:tplc="04090019">
      <w:start w:val="1"/>
      <w:numFmt w:val="lowerLetter"/>
      <w:lvlText w:val="%2."/>
      <w:lvlJc w:val="left"/>
      <w:pPr>
        <w:ind w:left="1539" w:hanging="360"/>
      </w:pPr>
      <w:rPr>
        <w:rFonts w:cs="Times New Roman"/>
      </w:rPr>
    </w:lvl>
    <w:lvl w:ilvl="2" w:tplc="0409001B">
      <w:start w:val="1"/>
      <w:numFmt w:val="lowerRoman"/>
      <w:lvlText w:val="%3."/>
      <w:lvlJc w:val="right"/>
      <w:pPr>
        <w:ind w:left="2259" w:hanging="180"/>
      </w:pPr>
      <w:rPr>
        <w:rFonts w:cs="Times New Roman"/>
      </w:rPr>
    </w:lvl>
    <w:lvl w:ilvl="3" w:tplc="0409000F">
      <w:start w:val="1"/>
      <w:numFmt w:val="decimal"/>
      <w:lvlText w:val="%4."/>
      <w:lvlJc w:val="left"/>
      <w:pPr>
        <w:ind w:left="2979" w:hanging="360"/>
      </w:pPr>
      <w:rPr>
        <w:rFonts w:cs="Times New Roman"/>
      </w:rPr>
    </w:lvl>
    <w:lvl w:ilvl="4" w:tplc="04090019">
      <w:start w:val="1"/>
      <w:numFmt w:val="lowerLetter"/>
      <w:lvlText w:val="%5."/>
      <w:lvlJc w:val="left"/>
      <w:pPr>
        <w:ind w:left="3699" w:hanging="360"/>
      </w:pPr>
      <w:rPr>
        <w:rFonts w:cs="Times New Roman"/>
      </w:rPr>
    </w:lvl>
    <w:lvl w:ilvl="5" w:tplc="0409001B">
      <w:start w:val="1"/>
      <w:numFmt w:val="lowerRoman"/>
      <w:lvlText w:val="%6."/>
      <w:lvlJc w:val="right"/>
      <w:pPr>
        <w:ind w:left="4419" w:hanging="180"/>
      </w:pPr>
      <w:rPr>
        <w:rFonts w:cs="Times New Roman"/>
      </w:rPr>
    </w:lvl>
    <w:lvl w:ilvl="6" w:tplc="0409000F">
      <w:start w:val="1"/>
      <w:numFmt w:val="decimal"/>
      <w:lvlText w:val="%7."/>
      <w:lvlJc w:val="left"/>
      <w:pPr>
        <w:ind w:left="5139" w:hanging="360"/>
      </w:pPr>
      <w:rPr>
        <w:rFonts w:cs="Times New Roman"/>
      </w:rPr>
    </w:lvl>
    <w:lvl w:ilvl="7" w:tplc="04090019">
      <w:start w:val="1"/>
      <w:numFmt w:val="lowerLetter"/>
      <w:lvlText w:val="%8."/>
      <w:lvlJc w:val="left"/>
      <w:pPr>
        <w:ind w:left="5859" w:hanging="360"/>
      </w:pPr>
      <w:rPr>
        <w:rFonts w:cs="Times New Roman"/>
      </w:rPr>
    </w:lvl>
    <w:lvl w:ilvl="8" w:tplc="0409001B">
      <w:start w:val="1"/>
      <w:numFmt w:val="lowerRoman"/>
      <w:lvlText w:val="%9."/>
      <w:lvlJc w:val="right"/>
      <w:pPr>
        <w:ind w:left="6579" w:hanging="180"/>
      </w:pPr>
      <w:rPr>
        <w:rFonts w:cs="Times New Roman"/>
      </w:rPr>
    </w:lvl>
  </w:abstractNum>
  <w:abstractNum w:abstractNumId="17">
    <w:nsid w:val="63933C55"/>
    <w:multiLevelType w:val="multilevel"/>
    <w:tmpl w:val="A16ADD6A"/>
    <w:lvl w:ilvl="0">
      <w:start w:val="1"/>
      <w:numFmt w:val="decimal"/>
      <w:lvlText w:val="%1)"/>
      <w:lvlJc w:val="left"/>
      <w:rPr>
        <w:rFonts w:ascii="Segoe UI" w:eastAsia="Segoe UI" w:hAnsi="Segoe UI" w:cs="Segoe UI"/>
        <w:b w:val="0"/>
        <w:bCs w:val="0"/>
        <w:i w:val="0"/>
        <w:iCs w:val="0"/>
        <w:smallCaps w:val="0"/>
        <w:strike w:val="0"/>
        <w:color w:val="000000"/>
        <w:spacing w:val="5"/>
        <w:w w:val="100"/>
        <w:position w:val="0"/>
        <w:sz w:val="18"/>
        <w:szCs w:val="18"/>
        <w:u w:val="none"/>
        <w:lang w:val="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100468"/>
    <w:multiLevelType w:val="hybridMultilevel"/>
    <w:tmpl w:val="6CAED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4D34DE"/>
    <w:multiLevelType w:val="hybridMultilevel"/>
    <w:tmpl w:val="D29E7D30"/>
    <w:lvl w:ilvl="0" w:tplc="2750A4FC">
      <w:start w:val="1"/>
      <w:numFmt w:val="decimal"/>
      <w:lvlText w:val="%1)"/>
      <w:lvlJc w:val="left"/>
      <w:pPr>
        <w:ind w:left="927" w:hanging="360"/>
      </w:pPr>
      <w:rPr>
        <w:rFonts w:eastAsia="Calibri"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9"/>
  </w:num>
  <w:num w:numId="2">
    <w:abstractNumId w:val="13"/>
  </w:num>
  <w:num w:numId="3">
    <w:abstractNumId w:val="19"/>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8"/>
  </w:num>
  <w:num w:numId="8">
    <w:abstractNumId w:val="1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5"/>
  </w:num>
  <w:num w:numId="14">
    <w:abstractNumId w:val="6"/>
  </w:num>
  <w:num w:numId="15">
    <w:abstractNumId w:val="7"/>
  </w:num>
  <w:num w:numId="16">
    <w:abstractNumId w:val="16"/>
  </w:num>
  <w:num w:numId="17">
    <w:abstractNumId w:val="0"/>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s-ES" w:vendorID="64" w:dllVersion="4096" w:nlCheck="1" w:checkStyle="0"/>
  <w:activeWritingStyle w:appName="MSWord" w:lang="es-ES" w:vendorID="64" w:dllVersion="131078" w:nlCheck="1" w:checkStyle="1"/>
  <w:proofState w:grammar="clean"/>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1C1"/>
    <w:rsid w:val="000070E1"/>
    <w:rsid w:val="00037816"/>
    <w:rsid w:val="000C694A"/>
    <w:rsid w:val="00165259"/>
    <w:rsid w:val="001D6A99"/>
    <w:rsid w:val="00243915"/>
    <w:rsid w:val="00294569"/>
    <w:rsid w:val="00296D49"/>
    <w:rsid w:val="002D6E3E"/>
    <w:rsid w:val="002F6F44"/>
    <w:rsid w:val="00336EC1"/>
    <w:rsid w:val="00361E23"/>
    <w:rsid w:val="00396034"/>
    <w:rsid w:val="003A0382"/>
    <w:rsid w:val="003A334C"/>
    <w:rsid w:val="00500674"/>
    <w:rsid w:val="0050091C"/>
    <w:rsid w:val="005022AC"/>
    <w:rsid w:val="00502F5D"/>
    <w:rsid w:val="00531EE0"/>
    <w:rsid w:val="005561C1"/>
    <w:rsid w:val="005876A5"/>
    <w:rsid w:val="00596E0F"/>
    <w:rsid w:val="00641D12"/>
    <w:rsid w:val="006553CB"/>
    <w:rsid w:val="006A524F"/>
    <w:rsid w:val="006B4C13"/>
    <w:rsid w:val="00711A9C"/>
    <w:rsid w:val="00740E1F"/>
    <w:rsid w:val="00772D6E"/>
    <w:rsid w:val="007933A8"/>
    <w:rsid w:val="007A0C64"/>
    <w:rsid w:val="007C49D7"/>
    <w:rsid w:val="008109DC"/>
    <w:rsid w:val="00831144"/>
    <w:rsid w:val="008A2672"/>
    <w:rsid w:val="008A485F"/>
    <w:rsid w:val="008D72D8"/>
    <w:rsid w:val="0091418A"/>
    <w:rsid w:val="00960DFD"/>
    <w:rsid w:val="009A3ECF"/>
    <w:rsid w:val="00A54B85"/>
    <w:rsid w:val="00A90C24"/>
    <w:rsid w:val="00AB0C3B"/>
    <w:rsid w:val="00AB2A4A"/>
    <w:rsid w:val="00AE20C3"/>
    <w:rsid w:val="00B40643"/>
    <w:rsid w:val="00BF49AA"/>
    <w:rsid w:val="00C10F08"/>
    <w:rsid w:val="00C60855"/>
    <w:rsid w:val="00CA1FF8"/>
    <w:rsid w:val="00D50C22"/>
    <w:rsid w:val="00D92037"/>
    <w:rsid w:val="00E542B4"/>
    <w:rsid w:val="00E571F4"/>
    <w:rsid w:val="00E87880"/>
    <w:rsid w:val="00EB0C19"/>
    <w:rsid w:val="00F16CDC"/>
    <w:rsid w:val="00F444E6"/>
    <w:rsid w:val="00F5309C"/>
    <w:rsid w:val="00FC4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1C1"/>
    <w:rPr>
      <w:rFonts w:ascii="Times New Roman" w:eastAsia="Times New Roman" w:hAnsi="Times New Roman"/>
      <w:sz w:val="24"/>
      <w:szCs w:val="24"/>
      <w:lang w:val="ru-RU" w:eastAsia="ru-RU"/>
    </w:rPr>
  </w:style>
  <w:style w:type="paragraph" w:styleId="Heading1">
    <w:name w:val="heading 1"/>
    <w:basedOn w:val="Normal"/>
    <w:next w:val="Normal"/>
    <w:link w:val="Heading1Char"/>
    <w:qFormat/>
    <w:rsid w:val="005561C1"/>
    <w:pPr>
      <w:keepNext/>
      <w:jc w:val="center"/>
      <w:outlineLvl w:val="0"/>
    </w:pPr>
    <w:rPr>
      <w:rFonts w:ascii="Times Armenian" w:hAnsi="Times Armenian"/>
      <w:szCs w:val="20"/>
      <w:lang w:val="en-US" w:eastAsia="en-US"/>
    </w:rPr>
  </w:style>
  <w:style w:type="paragraph" w:styleId="Heading3">
    <w:name w:val="heading 3"/>
    <w:basedOn w:val="Normal"/>
    <w:next w:val="BodyText"/>
    <w:link w:val="Heading3Char"/>
    <w:qFormat/>
    <w:rsid w:val="00F16CDC"/>
    <w:pPr>
      <w:keepNext/>
      <w:keepLines/>
      <w:numPr>
        <w:ilvl w:val="2"/>
        <w:numId w:val="2"/>
      </w:numPr>
      <w:suppressAutoHyphens/>
      <w:spacing w:before="200" w:line="100" w:lineRule="atLeast"/>
      <w:outlineLvl w:val="2"/>
    </w:pPr>
    <w:rPr>
      <w:rFonts w:ascii="Calibri" w:hAnsi="Calibri" w:cs="Calibri"/>
      <w:b/>
      <w:bCs/>
      <w:color w:val="4F81BD"/>
      <w:kern w:val="1"/>
      <w:lang w:eastAsia="ar-SA"/>
    </w:rPr>
  </w:style>
  <w:style w:type="paragraph" w:styleId="Heading4">
    <w:name w:val="heading 4"/>
    <w:basedOn w:val="Normal"/>
    <w:next w:val="BodyText"/>
    <w:link w:val="Heading4Char"/>
    <w:qFormat/>
    <w:rsid w:val="00F16CDC"/>
    <w:pPr>
      <w:keepNext/>
      <w:keepLines/>
      <w:numPr>
        <w:ilvl w:val="3"/>
        <w:numId w:val="2"/>
      </w:numPr>
      <w:suppressAutoHyphens/>
      <w:spacing w:before="200" w:line="100" w:lineRule="atLeast"/>
      <w:outlineLvl w:val="3"/>
    </w:pPr>
    <w:rPr>
      <w:rFonts w:ascii="Calibri" w:hAnsi="Calibri" w:cs="Calibri"/>
      <w:b/>
      <w:bCs/>
      <w:i/>
      <w:iCs/>
      <w:color w:val="4F81BD"/>
      <w:kern w:val="1"/>
      <w:lang w:eastAsia="ar-SA"/>
    </w:rPr>
  </w:style>
  <w:style w:type="paragraph" w:styleId="Heading5">
    <w:name w:val="heading 5"/>
    <w:basedOn w:val="Normal"/>
    <w:next w:val="Normal"/>
    <w:link w:val="Heading5Char"/>
    <w:qFormat/>
    <w:rsid w:val="005561C1"/>
    <w:pPr>
      <w:keepNext/>
      <w:jc w:val="center"/>
      <w:outlineLvl w:val="4"/>
    </w:pPr>
    <w:rPr>
      <w:rFonts w:ascii="Russian Antiqua" w:hAnsi="Russian Antiqua"/>
      <w:b/>
      <w:bCs/>
      <w:sz w:val="22"/>
      <w:szCs w:val="20"/>
      <w:lang w:val="en-US" w:eastAsia="en-US"/>
    </w:rPr>
  </w:style>
  <w:style w:type="paragraph" w:styleId="Heading9">
    <w:name w:val="heading 9"/>
    <w:basedOn w:val="Normal"/>
    <w:next w:val="BodyText"/>
    <w:link w:val="Heading9Char"/>
    <w:qFormat/>
    <w:rsid w:val="00F16CDC"/>
    <w:pPr>
      <w:keepNext/>
      <w:keepLines/>
      <w:numPr>
        <w:ilvl w:val="8"/>
        <w:numId w:val="2"/>
      </w:numPr>
      <w:suppressAutoHyphens/>
      <w:spacing w:before="200" w:line="100" w:lineRule="atLeast"/>
      <w:outlineLvl w:val="8"/>
    </w:pPr>
    <w:rPr>
      <w:rFonts w:ascii="Cambria" w:eastAsia="Calibri" w:hAnsi="Cambria" w:cs="font888"/>
      <w:i/>
      <w:iCs/>
      <w:color w:val="404040"/>
      <w:kern w:val="1"/>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561C1"/>
    <w:rPr>
      <w:rFonts w:ascii="Times Armenian" w:eastAsia="Times New Roman" w:hAnsi="Times Armenian" w:cs="Times New Roman"/>
      <w:sz w:val="24"/>
      <w:szCs w:val="20"/>
    </w:rPr>
  </w:style>
  <w:style w:type="character" w:customStyle="1" w:styleId="Heading5Char">
    <w:name w:val="Heading 5 Char"/>
    <w:link w:val="Heading5"/>
    <w:rsid w:val="005561C1"/>
    <w:rPr>
      <w:rFonts w:ascii="Russian Antiqua" w:eastAsia="Times New Roman" w:hAnsi="Russian Antiqua" w:cs="Times New Roman"/>
      <w:b/>
      <w:bCs/>
      <w:szCs w:val="20"/>
    </w:rPr>
  </w:style>
  <w:style w:type="paragraph" w:styleId="Footer">
    <w:name w:val="footer"/>
    <w:basedOn w:val="Normal"/>
    <w:link w:val="FooterChar"/>
    <w:rsid w:val="005561C1"/>
    <w:pPr>
      <w:tabs>
        <w:tab w:val="center" w:pos="4677"/>
        <w:tab w:val="right" w:pos="9355"/>
      </w:tabs>
    </w:pPr>
    <w:rPr>
      <w:sz w:val="20"/>
      <w:szCs w:val="20"/>
      <w:lang w:val="en-US" w:eastAsia="en-US"/>
    </w:rPr>
  </w:style>
  <w:style w:type="character" w:customStyle="1" w:styleId="FooterChar">
    <w:name w:val="Footer Char"/>
    <w:link w:val="Footer"/>
    <w:rsid w:val="005561C1"/>
    <w:rPr>
      <w:rFonts w:ascii="Times New Roman" w:eastAsia="Times New Roman" w:hAnsi="Times New Roman" w:cs="Times New Roman"/>
      <w:sz w:val="20"/>
      <w:szCs w:val="20"/>
    </w:rPr>
  </w:style>
  <w:style w:type="character" w:styleId="Hyperlink">
    <w:name w:val="Hyperlink"/>
    <w:rsid w:val="005561C1"/>
    <w:rPr>
      <w:color w:val="0000FF"/>
      <w:u w:val="single"/>
    </w:rPr>
  </w:style>
  <w:style w:type="paragraph" w:styleId="Header">
    <w:name w:val="header"/>
    <w:basedOn w:val="Normal"/>
    <w:link w:val="HeaderChar"/>
    <w:uiPriority w:val="99"/>
    <w:unhideWhenUsed/>
    <w:rsid w:val="00C10F08"/>
    <w:pPr>
      <w:tabs>
        <w:tab w:val="center" w:pos="4844"/>
        <w:tab w:val="right" w:pos="9689"/>
      </w:tabs>
    </w:pPr>
  </w:style>
  <w:style w:type="character" w:customStyle="1" w:styleId="HeaderChar">
    <w:name w:val="Header Char"/>
    <w:basedOn w:val="DefaultParagraphFont"/>
    <w:link w:val="Header"/>
    <w:uiPriority w:val="99"/>
    <w:rsid w:val="00C10F08"/>
    <w:rPr>
      <w:rFonts w:ascii="Times New Roman" w:eastAsia="Times New Roman" w:hAnsi="Times New Roman"/>
      <w:sz w:val="24"/>
      <w:szCs w:val="24"/>
      <w:lang w:val="ru-RU" w:eastAsia="ru-RU"/>
    </w:rPr>
  </w:style>
  <w:style w:type="paragraph" w:styleId="ListParagraph">
    <w:name w:val="List Paragraph"/>
    <w:basedOn w:val="Normal"/>
    <w:link w:val="ListParagraphChar"/>
    <w:uiPriority w:val="34"/>
    <w:qFormat/>
    <w:rsid w:val="00F16CDC"/>
    <w:pPr>
      <w:ind w:left="720"/>
      <w:contextualSpacing/>
    </w:pPr>
  </w:style>
  <w:style w:type="character" w:customStyle="1" w:styleId="Heading3Char">
    <w:name w:val="Heading 3 Char"/>
    <w:basedOn w:val="DefaultParagraphFont"/>
    <w:link w:val="Heading3"/>
    <w:rsid w:val="00F16CDC"/>
    <w:rPr>
      <w:rFonts w:eastAsia="Times New Roman" w:cs="Calibri"/>
      <w:b/>
      <w:bCs/>
      <w:color w:val="4F81BD"/>
      <w:kern w:val="1"/>
      <w:sz w:val="24"/>
      <w:szCs w:val="24"/>
      <w:lang w:val="ru-RU" w:eastAsia="ar-SA"/>
    </w:rPr>
  </w:style>
  <w:style w:type="character" w:customStyle="1" w:styleId="Heading4Char">
    <w:name w:val="Heading 4 Char"/>
    <w:basedOn w:val="DefaultParagraphFont"/>
    <w:link w:val="Heading4"/>
    <w:rsid w:val="00F16CDC"/>
    <w:rPr>
      <w:rFonts w:eastAsia="Times New Roman" w:cs="Calibri"/>
      <w:b/>
      <w:bCs/>
      <w:i/>
      <w:iCs/>
      <w:color w:val="4F81BD"/>
      <w:kern w:val="1"/>
      <w:sz w:val="24"/>
      <w:szCs w:val="24"/>
      <w:lang w:val="ru-RU" w:eastAsia="ar-SA"/>
    </w:rPr>
  </w:style>
  <w:style w:type="character" w:customStyle="1" w:styleId="Heading9Char">
    <w:name w:val="Heading 9 Char"/>
    <w:basedOn w:val="DefaultParagraphFont"/>
    <w:link w:val="Heading9"/>
    <w:rsid w:val="00F16CDC"/>
    <w:rPr>
      <w:rFonts w:ascii="Cambria" w:hAnsi="Cambria" w:cs="font888"/>
      <w:i/>
      <w:iCs/>
      <w:color w:val="404040"/>
      <w:kern w:val="1"/>
      <w:lang w:val="ru-RU" w:eastAsia="ar-SA"/>
    </w:rPr>
  </w:style>
  <w:style w:type="character" w:customStyle="1" w:styleId="Bodytext0">
    <w:name w:val="Body text_"/>
    <w:basedOn w:val="DefaultParagraphFont"/>
    <w:link w:val="BodyText1"/>
    <w:rsid w:val="00F16CDC"/>
    <w:rPr>
      <w:rFonts w:ascii="Arial" w:eastAsia="Arial" w:hAnsi="Arial" w:cs="Arial"/>
      <w:spacing w:val="-9"/>
      <w:shd w:val="clear" w:color="auto" w:fill="FFFFFF"/>
    </w:rPr>
  </w:style>
  <w:style w:type="paragraph" w:customStyle="1" w:styleId="BodyText1">
    <w:name w:val="Body Text1"/>
    <w:basedOn w:val="Normal"/>
    <w:link w:val="Bodytext0"/>
    <w:rsid w:val="00F16CDC"/>
    <w:pPr>
      <w:widowControl w:val="0"/>
      <w:shd w:val="clear" w:color="auto" w:fill="FFFFFF"/>
      <w:spacing w:line="288" w:lineRule="exact"/>
    </w:pPr>
    <w:rPr>
      <w:rFonts w:ascii="Arial" w:eastAsia="Arial" w:hAnsi="Arial" w:cs="Arial"/>
      <w:spacing w:val="-9"/>
      <w:sz w:val="20"/>
      <w:szCs w:val="20"/>
      <w:lang w:val="en-US" w:eastAsia="en-US"/>
    </w:rPr>
  </w:style>
  <w:style w:type="paragraph" w:styleId="BalloonText">
    <w:name w:val="Balloon Text"/>
    <w:basedOn w:val="Normal"/>
    <w:link w:val="BalloonTextChar"/>
    <w:unhideWhenUsed/>
    <w:rsid w:val="00F16CDC"/>
    <w:rPr>
      <w:rFonts w:ascii="Segoe UI" w:hAnsi="Segoe UI" w:cs="Segoe UI"/>
      <w:sz w:val="18"/>
      <w:szCs w:val="18"/>
    </w:rPr>
  </w:style>
  <w:style w:type="character" w:customStyle="1" w:styleId="BalloonTextChar">
    <w:name w:val="Balloon Text Char"/>
    <w:basedOn w:val="DefaultParagraphFont"/>
    <w:link w:val="BalloonText"/>
    <w:rsid w:val="00F16CDC"/>
    <w:rPr>
      <w:rFonts w:ascii="Segoe UI" w:eastAsia="Times New Roman" w:hAnsi="Segoe UI" w:cs="Segoe UI"/>
      <w:sz w:val="18"/>
      <w:szCs w:val="18"/>
      <w:lang w:val="ru-RU" w:eastAsia="ru-RU"/>
    </w:rPr>
  </w:style>
  <w:style w:type="paragraph" w:styleId="BodyTextIndent">
    <w:name w:val="Body Text Indent"/>
    <w:basedOn w:val="Normal"/>
    <w:link w:val="BodyTextIndentChar"/>
    <w:rsid w:val="00F16CDC"/>
    <w:pPr>
      <w:ind w:firstLine="720"/>
      <w:jc w:val="both"/>
    </w:pPr>
    <w:rPr>
      <w:rFonts w:ascii="Times Armenian" w:hAnsi="Times Armenian"/>
      <w:iCs/>
      <w:lang w:val="af-ZA" w:eastAsia="en-US"/>
    </w:rPr>
  </w:style>
  <w:style w:type="character" w:customStyle="1" w:styleId="BodyTextIndentChar">
    <w:name w:val="Body Text Indent Char"/>
    <w:basedOn w:val="DefaultParagraphFont"/>
    <w:link w:val="BodyTextIndent"/>
    <w:rsid w:val="00F16CDC"/>
    <w:rPr>
      <w:rFonts w:ascii="Times Armenian" w:eastAsia="Times New Roman" w:hAnsi="Times Armenian"/>
      <w:iCs/>
      <w:sz w:val="24"/>
      <w:szCs w:val="24"/>
      <w:lang w:val="af-ZA"/>
    </w:rPr>
  </w:style>
  <w:style w:type="character" w:styleId="Strong">
    <w:name w:val="Strong"/>
    <w:uiPriority w:val="22"/>
    <w:qFormat/>
    <w:rsid w:val="00F16CDC"/>
    <w:rPr>
      <w:b/>
      <w:bCs/>
    </w:rPr>
  </w:style>
  <w:style w:type="numbering" w:customStyle="1" w:styleId="NoList1">
    <w:name w:val="No List1"/>
    <w:next w:val="NoList"/>
    <w:uiPriority w:val="99"/>
    <w:semiHidden/>
    <w:unhideWhenUsed/>
    <w:rsid w:val="00F16CDC"/>
  </w:style>
  <w:style w:type="paragraph" w:customStyle="1" w:styleId="mechtex">
    <w:name w:val="mechtex"/>
    <w:basedOn w:val="Normal"/>
    <w:link w:val="mechtexChar"/>
    <w:rsid w:val="00F16CDC"/>
    <w:pPr>
      <w:suppressAutoHyphens/>
      <w:spacing w:line="100" w:lineRule="atLeast"/>
      <w:jc w:val="center"/>
    </w:pPr>
    <w:rPr>
      <w:rFonts w:ascii="Arial Armenian" w:hAnsi="Arial Armenian"/>
      <w:sz w:val="22"/>
      <w:szCs w:val="20"/>
      <w:lang w:val="x-none" w:eastAsia="ar-SA"/>
    </w:rPr>
  </w:style>
  <w:style w:type="paragraph" w:styleId="NormalWeb">
    <w:name w:val="Normal (Web)"/>
    <w:basedOn w:val="Normal"/>
    <w:uiPriority w:val="99"/>
    <w:rsid w:val="00F16CDC"/>
    <w:pPr>
      <w:spacing w:before="280" w:after="280"/>
    </w:pPr>
    <w:rPr>
      <w:lang w:val="en-US" w:eastAsia="ar-SA"/>
    </w:rPr>
  </w:style>
  <w:style w:type="character" w:customStyle="1" w:styleId="mechtexChar">
    <w:name w:val="mechtex Char"/>
    <w:link w:val="mechtex"/>
    <w:rsid w:val="00F16CDC"/>
    <w:rPr>
      <w:rFonts w:ascii="Arial Armenian" w:eastAsia="Times New Roman" w:hAnsi="Arial Armenian"/>
      <w:sz w:val="22"/>
      <w:lang w:val="x-none" w:eastAsia="ar-SA"/>
    </w:rPr>
  </w:style>
  <w:style w:type="paragraph" w:styleId="BodyText">
    <w:name w:val="Body Text"/>
    <w:basedOn w:val="Normal"/>
    <w:link w:val="BodyTextChar"/>
    <w:rsid w:val="00F16CDC"/>
    <w:rPr>
      <w:rFonts w:ascii="Arial Armenian" w:hAnsi="Arial Armenian"/>
      <w:noProof/>
      <w:szCs w:val="20"/>
      <w:lang w:val="en-AU" w:eastAsia="x-none"/>
    </w:rPr>
  </w:style>
  <w:style w:type="character" w:customStyle="1" w:styleId="BodyTextChar">
    <w:name w:val="Body Text Char"/>
    <w:basedOn w:val="DefaultParagraphFont"/>
    <w:link w:val="BodyText"/>
    <w:rsid w:val="00F16CDC"/>
    <w:rPr>
      <w:rFonts w:ascii="Arial Armenian" w:eastAsia="Times New Roman" w:hAnsi="Arial Armenian"/>
      <w:noProof/>
      <w:sz w:val="24"/>
      <w:lang w:val="en-AU" w:eastAsia="x-none"/>
    </w:rPr>
  </w:style>
  <w:style w:type="character" w:customStyle="1" w:styleId="ListParagraphChar">
    <w:name w:val="List Paragraph Char"/>
    <w:link w:val="ListParagraph"/>
    <w:uiPriority w:val="34"/>
    <w:locked/>
    <w:rsid w:val="00F16CDC"/>
    <w:rPr>
      <w:rFonts w:ascii="Times New Roman" w:eastAsia="Times New Roman" w:hAnsi="Times New Roman"/>
      <w:sz w:val="24"/>
      <w:szCs w:val="24"/>
      <w:lang w:val="ru-RU" w:eastAsia="ru-RU"/>
    </w:rPr>
  </w:style>
  <w:style w:type="paragraph" w:customStyle="1" w:styleId="headingtitleStyle">
    <w:name w:val="heading titleStyle"/>
    <w:basedOn w:val="Normal"/>
    <w:rsid w:val="00F16CDC"/>
    <w:pPr>
      <w:spacing w:after="200" w:line="276" w:lineRule="auto"/>
      <w:jc w:val="center"/>
    </w:pPr>
    <w:rPr>
      <w:rFonts w:ascii="GHEA Grapalat" w:eastAsia="GHEA Grapalat" w:hAnsi="GHEA Grapalat" w:cs="GHEA Grapalat"/>
      <w:b/>
      <w:caps/>
      <w:color w:val="000000"/>
      <w:sz w:val="28"/>
      <w:szCs w:val="28"/>
      <w:lang w:val="en-US" w:eastAsia="en-US"/>
    </w:rPr>
  </w:style>
  <w:style w:type="character" w:customStyle="1" w:styleId="apple-converted-space">
    <w:name w:val="apple-converted-space"/>
    <w:rsid w:val="00F16CDC"/>
  </w:style>
  <w:style w:type="paragraph" w:styleId="BodyTextIndent3">
    <w:name w:val="Body Text Indent 3"/>
    <w:basedOn w:val="Normal"/>
    <w:link w:val="BodyTextIndent3Char"/>
    <w:unhideWhenUsed/>
    <w:rsid w:val="00F16CDC"/>
    <w:pPr>
      <w:spacing w:after="120"/>
      <w:ind w:left="283"/>
    </w:pPr>
    <w:rPr>
      <w:sz w:val="16"/>
      <w:szCs w:val="16"/>
    </w:rPr>
  </w:style>
  <w:style w:type="character" w:customStyle="1" w:styleId="BodyTextIndent3Char">
    <w:name w:val="Body Text Indent 3 Char"/>
    <w:basedOn w:val="DefaultParagraphFont"/>
    <w:link w:val="BodyTextIndent3"/>
    <w:rsid w:val="00F16CDC"/>
    <w:rPr>
      <w:rFonts w:ascii="Times New Roman" w:eastAsia="Times New Roman" w:hAnsi="Times New Roman"/>
      <w:sz w:val="16"/>
      <w:szCs w:val="16"/>
      <w:lang w:val="ru-RU" w:eastAsia="ru-RU"/>
    </w:rPr>
  </w:style>
  <w:style w:type="paragraph" w:styleId="BodyText2">
    <w:name w:val="Body Text 2"/>
    <w:basedOn w:val="Normal"/>
    <w:link w:val="BodyText2Char"/>
    <w:unhideWhenUsed/>
    <w:rsid w:val="00F16CDC"/>
    <w:pPr>
      <w:spacing w:after="120" w:line="480" w:lineRule="auto"/>
    </w:pPr>
  </w:style>
  <w:style w:type="character" w:customStyle="1" w:styleId="BodyText2Char">
    <w:name w:val="Body Text 2 Char"/>
    <w:basedOn w:val="DefaultParagraphFont"/>
    <w:link w:val="BodyText2"/>
    <w:rsid w:val="00F16CDC"/>
    <w:rPr>
      <w:rFonts w:ascii="Times New Roman" w:eastAsia="Times New Roman" w:hAnsi="Times New Roman"/>
      <w:sz w:val="24"/>
      <w:szCs w:val="24"/>
      <w:lang w:val="ru-RU" w:eastAsia="ru-RU"/>
    </w:rPr>
  </w:style>
  <w:style w:type="numbering" w:customStyle="1" w:styleId="NoList2">
    <w:name w:val="No List2"/>
    <w:next w:val="NoList"/>
    <w:uiPriority w:val="99"/>
    <w:semiHidden/>
    <w:unhideWhenUsed/>
    <w:rsid w:val="00F16CDC"/>
  </w:style>
  <w:style w:type="character" w:customStyle="1" w:styleId="HTMLPreformattedChar">
    <w:name w:val="HTML Preformatted Char"/>
    <w:rsid w:val="00F16CDC"/>
    <w:rPr>
      <w:rFonts w:ascii="Courier New" w:eastAsia="Times New Roman" w:hAnsi="Courier New" w:cs="Courier New"/>
      <w:kern w:val="1"/>
      <w:sz w:val="20"/>
      <w:szCs w:val="20"/>
      <w:lang w:val="ru-RU"/>
    </w:rPr>
  </w:style>
  <w:style w:type="character" w:customStyle="1" w:styleId="NormalWebChar">
    <w:name w:val="Normal (Web) Char"/>
    <w:rsid w:val="00F16CDC"/>
    <w:rPr>
      <w:rFonts w:ascii="Times New Roman" w:eastAsia="Times New Roman" w:hAnsi="Times New Roman" w:cs="Times New Roman"/>
      <w:kern w:val="1"/>
      <w:sz w:val="24"/>
      <w:szCs w:val="24"/>
      <w:lang w:val="ru-RU"/>
    </w:rPr>
  </w:style>
  <w:style w:type="character" w:customStyle="1" w:styleId="BodyTextIndent2Char">
    <w:name w:val="Body Text Indent 2 Char"/>
    <w:rsid w:val="00F16CDC"/>
    <w:rPr>
      <w:rFonts w:ascii="Times New Roman" w:eastAsia="Calibri" w:hAnsi="Times New Roman" w:cs="Times New Roman"/>
      <w:kern w:val="1"/>
      <w:sz w:val="24"/>
      <w:szCs w:val="24"/>
      <w:lang w:val="ru-RU"/>
    </w:rPr>
  </w:style>
  <w:style w:type="character" w:styleId="Emphasis">
    <w:name w:val="Emphasis"/>
    <w:uiPriority w:val="20"/>
    <w:qFormat/>
    <w:rsid w:val="00F16CDC"/>
    <w:rPr>
      <w:i/>
      <w:iCs/>
    </w:rPr>
  </w:style>
  <w:style w:type="character" w:customStyle="1" w:styleId="ListLabel1">
    <w:name w:val="ListLabel 1"/>
    <w:rsid w:val="00F16CDC"/>
    <w:rPr>
      <w:rFonts w:cs="Sylfaen"/>
      <w:b/>
      <w:i/>
      <w:lang w:val="hy-AM"/>
    </w:rPr>
  </w:style>
  <w:style w:type="character" w:customStyle="1" w:styleId="ListLabel2">
    <w:name w:val="ListLabel 2"/>
    <w:rsid w:val="00F16CDC"/>
    <w:rPr>
      <w:rFonts w:cs="Sylfaen"/>
      <w:lang w:val="es-ES"/>
    </w:rPr>
  </w:style>
  <w:style w:type="character" w:customStyle="1" w:styleId="ListLabel3">
    <w:name w:val="ListLabel 3"/>
    <w:rsid w:val="00F16CDC"/>
    <w:rPr>
      <w:rFonts w:cs="Sylfaen"/>
      <w:lang w:val="hy-AM"/>
    </w:rPr>
  </w:style>
  <w:style w:type="character" w:customStyle="1" w:styleId="NumberingSymbols">
    <w:name w:val="Numbering Symbols"/>
    <w:rsid w:val="00F16CDC"/>
  </w:style>
  <w:style w:type="paragraph" w:customStyle="1" w:styleId="Heading">
    <w:name w:val="Heading"/>
    <w:basedOn w:val="Normal"/>
    <w:next w:val="BodyText"/>
    <w:rsid w:val="00F16CDC"/>
    <w:pPr>
      <w:keepNext/>
      <w:suppressAutoHyphens/>
      <w:spacing w:before="240" w:after="120" w:line="276" w:lineRule="auto"/>
    </w:pPr>
    <w:rPr>
      <w:rFonts w:ascii="Arial" w:eastAsia="Arial Unicode MS" w:hAnsi="Arial" w:cs="Arial Unicode MS"/>
      <w:kern w:val="1"/>
      <w:sz w:val="28"/>
      <w:szCs w:val="28"/>
      <w:lang w:val="en-US" w:eastAsia="ar-SA"/>
    </w:rPr>
  </w:style>
  <w:style w:type="paragraph" w:styleId="List">
    <w:name w:val="List"/>
    <w:basedOn w:val="BodyText"/>
    <w:rsid w:val="00F16CDC"/>
    <w:pPr>
      <w:suppressAutoHyphens/>
      <w:spacing w:after="120" w:line="100" w:lineRule="atLeast"/>
    </w:pPr>
    <w:rPr>
      <w:rFonts w:ascii="Times New Roman" w:eastAsia="Calibri" w:hAnsi="Times New Roman"/>
      <w:noProof w:val="0"/>
      <w:kern w:val="1"/>
      <w:szCs w:val="24"/>
      <w:lang w:val="ru-RU" w:eastAsia="ar-SA"/>
    </w:rPr>
  </w:style>
  <w:style w:type="paragraph" w:styleId="Caption">
    <w:name w:val="caption"/>
    <w:basedOn w:val="Normal"/>
    <w:qFormat/>
    <w:rsid w:val="00F16CDC"/>
    <w:pPr>
      <w:suppressLineNumbers/>
      <w:suppressAutoHyphens/>
      <w:spacing w:before="120" w:after="120" w:line="276" w:lineRule="auto"/>
    </w:pPr>
    <w:rPr>
      <w:rFonts w:ascii="GHEA Grapalat" w:eastAsia="Arial Unicode MS" w:hAnsi="GHEA Grapalat" w:cs="Calibri"/>
      <w:i/>
      <w:iCs/>
      <w:kern w:val="1"/>
      <w:lang w:val="en-US" w:eastAsia="ar-SA"/>
    </w:rPr>
  </w:style>
  <w:style w:type="paragraph" w:customStyle="1" w:styleId="Index">
    <w:name w:val="Index"/>
    <w:basedOn w:val="Normal"/>
    <w:rsid w:val="00F16CDC"/>
    <w:pPr>
      <w:suppressLineNumbers/>
      <w:suppressAutoHyphens/>
      <w:spacing w:after="200" w:line="276" w:lineRule="auto"/>
    </w:pPr>
    <w:rPr>
      <w:rFonts w:ascii="GHEA Grapalat" w:eastAsia="Arial Unicode MS" w:hAnsi="GHEA Grapalat" w:cs="Calibri"/>
      <w:kern w:val="1"/>
      <w:sz w:val="22"/>
      <w:szCs w:val="22"/>
      <w:lang w:val="en-US" w:eastAsia="ar-SA"/>
    </w:rPr>
  </w:style>
  <w:style w:type="paragraph" w:styleId="HTMLPreformatted">
    <w:name w:val="HTML Preformatted"/>
    <w:basedOn w:val="Normal"/>
    <w:link w:val="HTMLPreformattedChar1"/>
    <w:rsid w:val="00F16CDC"/>
    <w:pPr>
      <w:suppressAutoHyphens/>
      <w:spacing w:line="100" w:lineRule="atLeast"/>
    </w:pPr>
    <w:rPr>
      <w:rFonts w:ascii="Courier New" w:hAnsi="Courier New" w:cs="Courier New"/>
      <w:kern w:val="1"/>
      <w:sz w:val="20"/>
      <w:szCs w:val="20"/>
      <w:lang w:eastAsia="ar-SA"/>
    </w:rPr>
  </w:style>
  <w:style w:type="character" w:customStyle="1" w:styleId="HTMLPreformattedChar1">
    <w:name w:val="HTML Preformatted Char1"/>
    <w:basedOn w:val="DefaultParagraphFont"/>
    <w:link w:val="HTMLPreformatted"/>
    <w:rsid w:val="00F16CDC"/>
    <w:rPr>
      <w:rFonts w:ascii="Courier New" w:eastAsia="Times New Roman" w:hAnsi="Courier New" w:cs="Courier New"/>
      <w:kern w:val="1"/>
      <w:lang w:val="ru-RU" w:eastAsia="ar-SA"/>
    </w:rPr>
  </w:style>
  <w:style w:type="paragraph" w:customStyle="1" w:styleId="Normal1">
    <w:name w:val="Normal1"/>
    <w:rsid w:val="00F16CDC"/>
    <w:pPr>
      <w:suppressAutoHyphens/>
      <w:spacing w:after="200" w:line="276" w:lineRule="auto"/>
    </w:pPr>
    <w:rPr>
      <w:rFonts w:cs="Calibri"/>
      <w:color w:val="000000"/>
      <w:kern w:val="1"/>
      <w:sz w:val="22"/>
      <w:szCs w:val="22"/>
      <w:lang w:eastAsia="ar-SA"/>
    </w:rPr>
  </w:style>
  <w:style w:type="paragraph" w:customStyle="1" w:styleId="WW-Default">
    <w:name w:val="WW-Default"/>
    <w:rsid w:val="00F16CDC"/>
    <w:pPr>
      <w:suppressAutoHyphens/>
      <w:spacing w:line="100" w:lineRule="atLeast"/>
    </w:pPr>
    <w:rPr>
      <w:rFonts w:ascii="Arial" w:eastAsia="Times New Roman" w:hAnsi="Arial" w:cs="Arial"/>
      <w:color w:val="000000"/>
      <w:kern w:val="1"/>
      <w:sz w:val="24"/>
      <w:szCs w:val="24"/>
      <w:lang w:eastAsia="ar-SA"/>
    </w:rPr>
  </w:style>
  <w:style w:type="paragraph" w:styleId="BodyTextIndent2">
    <w:name w:val="Body Text Indent 2"/>
    <w:basedOn w:val="Normal"/>
    <w:link w:val="BodyTextIndent2Char1"/>
    <w:rsid w:val="00F16CDC"/>
    <w:pPr>
      <w:suppressAutoHyphens/>
      <w:spacing w:after="120" w:line="480" w:lineRule="auto"/>
      <w:ind w:left="283"/>
    </w:pPr>
    <w:rPr>
      <w:rFonts w:eastAsia="Calibri"/>
      <w:kern w:val="1"/>
      <w:lang w:eastAsia="ar-SA"/>
    </w:rPr>
  </w:style>
  <w:style w:type="character" w:customStyle="1" w:styleId="BodyTextIndent2Char1">
    <w:name w:val="Body Text Indent 2 Char1"/>
    <w:basedOn w:val="DefaultParagraphFont"/>
    <w:link w:val="BodyTextIndent2"/>
    <w:rsid w:val="00F16CDC"/>
    <w:rPr>
      <w:rFonts w:ascii="Times New Roman" w:hAnsi="Times New Roman"/>
      <w:kern w:val="1"/>
      <w:sz w:val="24"/>
      <w:szCs w:val="24"/>
      <w:lang w:val="ru-RU" w:eastAsia="ar-SA"/>
    </w:rPr>
  </w:style>
  <w:style w:type="paragraph" w:customStyle="1" w:styleId="1">
    <w:name w:val="Абзац списка1"/>
    <w:basedOn w:val="Normal"/>
    <w:rsid w:val="00F16CDC"/>
    <w:pPr>
      <w:suppressAutoHyphens/>
      <w:spacing w:line="100" w:lineRule="atLeast"/>
      <w:ind w:left="720"/>
    </w:pPr>
    <w:rPr>
      <w:rFonts w:ascii="Arial" w:eastAsia="Arial Unicode MS" w:hAnsi="Arial" w:cs="Arial"/>
      <w:color w:val="000000"/>
      <w:kern w:val="1"/>
      <w:lang w:val="en-US" w:eastAsia="ar-SA"/>
    </w:rPr>
  </w:style>
  <w:style w:type="paragraph" w:customStyle="1" w:styleId="Default">
    <w:name w:val="Default"/>
    <w:rsid w:val="00F16CDC"/>
    <w:pPr>
      <w:autoSpaceDE w:val="0"/>
      <w:autoSpaceDN w:val="0"/>
      <w:adjustRightInd w:val="0"/>
    </w:pPr>
    <w:rPr>
      <w:rFonts w:ascii="Arial" w:hAnsi="Arial" w:cs="Arial"/>
      <w:color w:val="000000"/>
      <w:sz w:val="24"/>
      <w:szCs w:val="24"/>
    </w:rPr>
  </w:style>
  <w:style w:type="character" w:customStyle="1" w:styleId="db">
    <w:name w:val="db"/>
    <w:rsid w:val="00F16CDC"/>
  </w:style>
  <w:style w:type="character" w:customStyle="1" w:styleId="BodytextBold">
    <w:name w:val="Body text + Bold"/>
    <w:aliases w:val="Italic,Spacing 0 pt"/>
    <w:rsid w:val="00F16CDC"/>
    <w:rPr>
      <w:rFonts w:ascii="Segoe UI" w:eastAsia="Segoe UI" w:hAnsi="Segoe UI" w:cs="Segoe UI"/>
      <w:b/>
      <w:bCs/>
      <w:i/>
      <w:iCs/>
      <w:smallCaps w:val="0"/>
      <w:strike w:val="0"/>
      <w:color w:val="000000"/>
      <w:spacing w:val="8"/>
      <w:w w:val="100"/>
      <w:position w:val="0"/>
      <w:sz w:val="18"/>
      <w:szCs w:val="18"/>
      <w:u w:val="none"/>
      <w:lang w:val="hy-AM"/>
    </w:rPr>
  </w:style>
  <w:style w:type="paragraph" w:customStyle="1" w:styleId="BodyText4">
    <w:name w:val="Body Text4"/>
    <w:basedOn w:val="Normal"/>
    <w:rsid w:val="00F16CDC"/>
    <w:pPr>
      <w:widowControl w:val="0"/>
      <w:shd w:val="clear" w:color="auto" w:fill="FFFFFF"/>
      <w:spacing w:before="300" w:after="300" w:line="0" w:lineRule="atLeast"/>
      <w:jc w:val="right"/>
    </w:pPr>
    <w:rPr>
      <w:rFonts w:ascii="Segoe UI" w:eastAsia="Segoe UI" w:hAnsi="Segoe UI" w:cs="Segoe UI"/>
      <w:spacing w:val="5"/>
      <w:sz w:val="18"/>
      <w:szCs w:val="18"/>
      <w:lang w:val="en-US" w:eastAsia="en-US"/>
    </w:rPr>
  </w:style>
  <w:style w:type="character" w:customStyle="1" w:styleId="BodytextSpacing0pt">
    <w:name w:val="Body text + Spacing 0 pt"/>
    <w:rsid w:val="00F16CDC"/>
    <w:rPr>
      <w:rFonts w:ascii="Segoe UI" w:eastAsia="Segoe UI" w:hAnsi="Segoe UI" w:cs="Segoe UI"/>
      <w:b w:val="0"/>
      <w:bCs w:val="0"/>
      <w:i w:val="0"/>
      <w:iCs w:val="0"/>
      <w:smallCaps w:val="0"/>
      <w:strike w:val="0"/>
      <w:color w:val="000000"/>
      <w:spacing w:val="-17"/>
      <w:w w:val="100"/>
      <w:position w:val="0"/>
      <w:sz w:val="18"/>
      <w:szCs w:val="18"/>
      <w:u w:val="none"/>
      <w:shd w:val="clear" w:color="auto" w:fill="FFFFFF"/>
      <w:lang w:val="hy-AM"/>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1C1"/>
    <w:rPr>
      <w:rFonts w:ascii="Times New Roman" w:eastAsia="Times New Roman" w:hAnsi="Times New Roman"/>
      <w:sz w:val="24"/>
      <w:szCs w:val="24"/>
      <w:lang w:val="ru-RU" w:eastAsia="ru-RU"/>
    </w:rPr>
  </w:style>
  <w:style w:type="paragraph" w:styleId="Heading1">
    <w:name w:val="heading 1"/>
    <w:basedOn w:val="Normal"/>
    <w:next w:val="Normal"/>
    <w:link w:val="Heading1Char"/>
    <w:qFormat/>
    <w:rsid w:val="005561C1"/>
    <w:pPr>
      <w:keepNext/>
      <w:jc w:val="center"/>
      <w:outlineLvl w:val="0"/>
    </w:pPr>
    <w:rPr>
      <w:rFonts w:ascii="Times Armenian" w:hAnsi="Times Armenian"/>
      <w:szCs w:val="20"/>
      <w:lang w:val="en-US" w:eastAsia="en-US"/>
    </w:rPr>
  </w:style>
  <w:style w:type="paragraph" w:styleId="Heading3">
    <w:name w:val="heading 3"/>
    <w:basedOn w:val="Normal"/>
    <w:next w:val="BodyText"/>
    <w:link w:val="Heading3Char"/>
    <w:qFormat/>
    <w:rsid w:val="00F16CDC"/>
    <w:pPr>
      <w:keepNext/>
      <w:keepLines/>
      <w:numPr>
        <w:ilvl w:val="2"/>
        <w:numId w:val="2"/>
      </w:numPr>
      <w:suppressAutoHyphens/>
      <w:spacing w:before="200" w:line="100" w:lineRule="atLeast"/>
      <w:outlineLvl w:val="2"/>
    </w:pPr>
    <w:rPr>
      <w:rFonts w:ascii="Calibri" w:hAnsi="Calibri" w:cs="Calibri"/>
      <w:b/>
      <w:bCs/>
      <w:color w:val="4F81BD"/>
      <w:kern w:val="1"/>
      <w:lang w:eastAsia="ar-SA"/>
    </w:rPr>
  </w:style>
  <w:style w:type="paragraph" w:styleId="Heading4">
    <w:name w:val="heading 4"/>
    <w:basedOn w:val="Normal"/>
    <w:next w:val="BodyText"/>
    <w:link w:val="Heading4Char"/>
    <w:qFormat/>
    <w:rsid w:val="00F16CDC"/>
    <w:pPr>
      <w:keepNext/>
      <w:keepLines/>
      <w:numPr>
        <w:ilvl w:val="3"/>
        <w:numId w:val="2"/>
      </w:numPr>
      <w:suppressAutoHyphens/>
      <w:spacing w:before="200" w:line="100" w:lineRule="atLeast"/>
      <w:outlineLvl w:val="3"/>
    </w:pPr>
    <w:rPr>
      <w:rFonts w:ascii="Calibri" w:hAnsi="Calibri" w:cs="Calibri"/>
      <w:b/>
      <w:bCs/>
      <w:i/>
      <w:iCs/>
      <w:color w:val="4F81BD"/>
      <w:kern w:val="1"/>
      <w:lang w:eastAsia="ar-SA"/>
    </w:rPr>
  </w:style>
  <w:style w:type="paragraph" w:styleId="Heading5">
    <w:name w:val="heading 5"/>
    <w:basedOn w:val="Normal"/>
    <w:next w:val="Normal"/>
    <w:link w:val="Heading5Char"/>
    <w:qFormat/>
    <w:rsid w:val="005561C1"/>
    <w:pPr>
      <w:keepNext/>
      <w:jc w:val="center"/>
      <w:outlineLvl w:val="4"/>
    </w:pPr>
    <w:rPr>
      <w:rFonts w:ascii="Russian Antiqua" w:hAnsi="Russian Antiqua"/>
      <w:b/>
      <w:bCs/>
      <w:sz w:val="22"/>
      <w:szCs w:val="20"/>
      <w:lang w:val="en-US" w:eastAsia="en-US"/>
    </w:rPr>
  </w:style>
  <w:style w:type="paragraph" w:styleId="Heading9">
    <w:name w:val="heading 9"/>
    <w:basedOn w:val="Normal"/>
    <w:next w:val="BodyText"/>
    <w:link w:val="Heading9Char"/>
    <w:qFormat/>
    <w:rsid w:val="00F16CDC"/>
    <w:pPr>
      <w:keepNext/>
      <w:keepLines/>
      <w:numPr>
        <w:ilvl w:val="8"/>
        <w:numId w:val="2"/>
      </w:numPr>
      <w:suppressAutoHyphens/>
      <w:spacing w:before="200" w:line="100" w:lineRule="atLeast"/>
      <w:outlineLvl w:val="8"/>
    </w:pPr>
    <w:rPr>
      <w:rFonts w:ascii="Cambria" w:eastAsia="Calibri" w:hAnsi="Cambria" w:cs="font888"/>
      <w:i/>
      <w:iCs/>
      <w:color w:val="404040"/>
      <w:kern w:val="1"/>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561C1"/>
    <w:rPr>
      <w:rFonts w:ascii="Times Armenian" w:eastAsia="Times New Roman" w:hAnsi="Times Armenian" w:cs="Times New Roman"/>
      <w:sz w:val="24"/>
      <w:szCs w:val="20"/>
    </w:rPr>
  </w:style>
  <w:style w:type="character" w:customStyle="1" w:styleId="Heading5Char">
    <w:name w:val="Heading 5 Char"/>
    <w:link w:val="Heading5"/>
    <w:rsid w:val="005561C1"/>
    <w:rPr>
      <w:rFonts w:ascii="Russian Antiqua" w:eastAsia="Times New Roman" w:hAnsi="Russian Antiqua" w:cs="Times New Roman"/>
      <w:b/>
      <w:bCs/>
      <w:szCs w:val="20"/>
    </w:rPr>
  </w:style>
  <w:style w:type="paragraph" w:styleId="Footer">
    <w:name w:val="footer"/>
    <w:basedOn w:val="Normal"/>
    <w:link w:val="FooterChar"/>
    <w:rsid w:val="005561C1"/>
    <w:pPr>
      <w:tabs>
        <w:tab w:val="center" w:pos="4677"/>
        <w:tab w:val="right" w:pos="9355"/>
      </w:tabs>
    </w:pPr>
    <w:rPr>
      <w:sz w:val="20"/>
      <w:szCs w:val="20"/>
      <w:lang w:val="en-US" w:eastAsia="en-US"/>
    </w:rPr>
  </w:style>
  <w:style w:type="character" w:customStyle="1" w:styleId="FooterChar">
    <w:name w:val="Footer Char"/>
    <w:link w:val="Footer"/>
    <w:rsid w:val="005561C1"/>
    <w:rPr>
      <w:rFonts w:ascii="Times New Roman" w:eastAsia="Times New Roman" w:hAnsi="Times New Roman" w:cs="Times New Roman"/>
      <w:sz w:val="20"/>
      <w:szCs w:val="20"/>
    </w:rPr>
  </w:style>
  <w:style w:type="character" w:styleId="Hyperlink">
    <w:name w:val="Hyperlink"/>
    <w:rsid w:val="005561C1"/>
    <w:rPr>
      <w:color w:val="0000FF"/>
      <w:u w:val="single"/>
    </w:rPr>
  </w:style>
  <w:style w:type="paragraph" w:styleId="Header">
    <w:name w:val="header"/>
    <w:basedOn w:val="Normal"/>
    <w:link w:val="HeaderChar"/>
    <w:uiPriority w:val="99"/>
    <w:unhideWhenUsed/>
    <w:rsid w:val="00C10F08"/>
    <w:pPr>
      <w:tabs>
        <w:tab w:val="center" w:pos="4844"/>
        <w:tab w:val="right" w:pos="9689"/>
      </w:tabs>
    </w:pPr>
  </w:style>
  <w:style w:type="character" w:customStyle="1" w:styleId="HeaderChar">
    <w:name w:val="Header Char"/>
    <w:basedOn w:val="DefaultParagraphFont"/>
    <w:link w:val="Header"/>
    <w:uiPriority w:val="99"/>
    <w:rsid w:val="00C10F08"/>
    <w:rPr>
      <w:rFonts w:ascii="Times New Roman" w:eastAsia="Times New Roman" w:hAnsi="Times New Roman"/>
      <w:sz w:val="24"/>
      <w:szCs w:val="24"/>
      <w:lang w:val="ru-RU" w:eastAsia="ru-RU"/>
    </w:rPr>
  </w:style>
  <w:style w:type="paragraph" w:styleId="ListParagraph">
    <w:name w:val="List Paragraph"/>
    <w:basedOn w:val="Normal"/>
    <w:link w:val="ListParagraphChar"/>
    <w:uiPriority w:val="34"/>
    <w:qFormat/>
    <w:rsid w:val="00F16CDC"/>
    <w:pPr>
      <w:ind w:left="720"/>
      <w:contextualSpacing/>
    </w:pPr>
  </w:style>
  <w:style w:type="character" w:customStyle="1" w:styleId="Heading3Char">
    <w:name w:val="Heading 3 Char"/>
    <w:basedOn w:val="DefaultParagraphFont"/>
    <w:link w:val="Heading3"/>
    <w:rsid w:val="00F16CDC"/>
    <w:rPr>
      <w:rFonts w:eastAsia="Times New Roman" w:cs="Calibri"/>
      <w:b/>
      <w:bCs/>
      <w:color w:val="4F81BD"/>
      <w:kern w:val="1"/>
      <w:sz w:val="24"/>
      <w:szCs w:val="24"/>
      <w:lang w:val="ru-RU" w:eastAsia="ar-SA"/>
    </w:rPr>
  </w:style>
  <w:style w:type="character" w:customStyle="1" w:styleId="Heading4Char">
    <w:name w:val="Heading 4 Char"/>
    <w:basedOn w:val="DefaultParagraphFont"/>
    <w:link w:val="Heading4"/>
    <w:rsid w:val="00F16CDC"/>
    <w:rPr>
      <w:rFonts w:eastAsia="Times New Roman" w:cs="Calibri"/>
      <w:b/>
      <w:bCs/>
      <w:i/>
      <w:iCs/>
      <w:color w:val="4F81BD"/>
      <w:kern w:val="1"/>
      <w:sz w:val="24"/>
      <w:szCs w:val="24"/>
      <w:lang w:val="ru-RU" w:eastAsia="ar-SA"/>
    </w:rPr>
  </w:style>
  <w:style w:type="character" w:customStyle="1" w:styleId="Heading9Char">
    <w:name w:val="Heading 9 Char"/>
    <w:basedOn w:val="DefaultParagraphFont"/>
    <w:link w:val="Heading9"/>
    <w:rsid w:val="00F16CDC"/>
    <w:rPr>
      <w:rFonts w:ascii="Cambria" w:hAnsi="Cambria" w:cs="font888"/>
      <w:i/>
      <w:iCs/>
      <w:color w:val="404040"/>
      <w:kern w:val="1"/>
      <w:lang w:val="ru-RU" w:eastAsia="ar-SA"/>
    </w:rPr>
  </w:style>
  <w:style w:type="character" w:customStyle="1" w:styleId="Bodytext0">
    <w:name w:val="Body text_"/>
    <w:basedOn w:val="DefaultParagraphFont"/>
    <w:link w:val="BodyText1"/>
    <w:rsid w:val="00F16CDC"/>
    <w:rPr>
      <w:rFonts w:ascii="Arial" w:eastAsia="Arial" w:hAnsi="Arial" w:cs="Arial"/>
      <w:spacing w:val="-9"/>
      <w:shd w:val="clear" w:color="auto" w:fill="FFFFFF"/>
    </w:rPr>
  </w:style>
  <w:style w:type="paragraph" w:customStyle="1" w:styleId="BodyText1">
    <w:name w:val="Body Text1"/>
    <w:basedOn w:val="Normal"/>
    <w:link w:val="Bodytext0"/>
    <w:rsid w:val="00F16CDC"/>
    <w:pPr>
      <w:widowControl w:val="0"/>
      <w:shd w:val="clear" w:color="auto" w:fill="FFFFFF"/>
      <w:spacing w:line="288" w:lineRule="exact"/>
    </w:pPr>
    <w:rPr>
      <w:rFonts w:ascii="Arial" w:eastAsia="Arial" w:hAnsi="Arial" w:cs="Arial"/>
      <w:spacing w:val="-9"/>
      <w:sz w:val="20"/>
      <w:szCs w:val="20"/>
      <w:lang w:val="en-US" w:eastAsia="en-US"/>
    </w:rPr>
  </w:style>
  <w:style w:type="paragraph" w:styleId="BalloonText">
    <w:name w:val="Balloon Text"/>
    <w:basedOn w:val="Normal"/>
    <w:link w:val="BalloonTextChar"/>
    <w:unhideWhenUsed/>
    <w:rsid w:val="00F16CDC"/>
    <w:rPr>
      <w:rFonts w:ascii="Segoe UI" w:hAnsi="Segoe UI" w:cs="Segoe UI"/>
      <w:sz w:val="18"/>
      <w:szCs w:val="18"/>
    </w:rPr>
  </w:style>
  <w:style w:type="character" w:customStyle="1" w:styleId="BalloonTextChar">
    <w:name w:val="Balloon Text Char"/>
    <w:basedOn w:val="DefaultParagraphFont"/>
    <w:link w:val="BalloonText"/>
    <w:rsid w:val="00F16CDC"/>
    <w:rPr>
      <w:rFonts w:ascii="Segoe UI" w:eastAsia="Times New Roman" w:hAnsi="Segoe UI" w:cs="Segoe UI"/>
      <w:sz w:val="18"/>
      <w:szCs w:val="18"/>
      <w:lang w:val="ru-RU" w:eastAsia="ru-RU"/>
    </w:rPr>
  </w:style>
  <w:style w:type="paragraph" w:styleId="BodyTextIndent">
    <w:name w:val="Body Text Indent"/>
    <w:basedOn w:val="Normal"/>
    <w:link w:val="BodyTextIndentChar"/>
    <w:rsid w:val="00F16CDC"/>
    <w:pPr>
      <w:ind w:firstLine="720"/>
      <w:jc w:val="both"/>
    </w:pPr>
    <w:rPr>
      <w:rFonts w:ascii="Times Armenian" w:hAnsi="Times Armenian"/>
      <w:iCs/>
      <w:lang w:val="af-ZA" w:eastAsia="en-US"/>
    </w:rPr>
  </w:style>
  <w:style w:type="character" w:customStyle="1" w:styleId="BodyTextIndentChar">
    <w:name w:val="Body Text Indent Char"/>
    <w:basedOn w:val="DefaultParagraphFont"/>
    <w:link w:val="BodyTextIndent"/>
    <w:rsid w:val="00F16CDC"/>
    <w:rPr>
      <w:rFonts w:ascii="Times Armenian" w:eastAsia="Times New Roman" w:hAnsi="Times Armenian"/>
      <w:iCs/>
      <w:sz w:val="24"/>
      <w:szCs w:val="24"/>
      <w:lang w:val="af-ZA"/>
    </w:rPr>
  </w:style>
  <w:style w:type="character" w:styleId="Strong">
    <w:name w:val="Strong"/>
    <w:uiPriority w:val="22"/>
    <w:qFormat/>
    <w:rsid w:val="00F16CDC"/>
    <w:rPr>
      <w:b/>
      <w:bCs/>
    </w:rPr>
  </w:style>
  <w:style w:type="numbering" w:customStyle="1" w:styleId="NoList1">
    <w:name w:val="No List1"/>
    <w:next w:val="NoList"/>
    <w:uiPriority w:val="99"/>
    <w:semiHidden/>
    <w:unhideWhenUsed/>
    <w:rsid w:val="00F16CDC"/>
  </w:style>
  <w:style w:type="paragraph" w:customStyle="1" w:styleId="mechtex">
    <w:name w:val="mechtex"/>
    <w:basedOn w:val="Normal"/>
    <w:link w:val="mechtexChar"/>
    <w:rsid w:val="00F16CDC"/>
    <w:pPr>
      <w:suppressAutoHyphens/>
      <w:spacing w:line="100" w:lineRule="atLeast"/>
      <w:jc w:val="center"/>
    </w:pPr>
    <w:rPr>
      <w:rFonts w:ascii="Arial Armenian" w:hAnsi="Arial Armenian"/>
      <w:sz w:val="22"/>
      <w:szCs w:val="20"/>
      <w:lang w:val="x-none" w:eastAsia="ar-SA"/>
    </w:rPr>
  </w:style>
  <w:style w:type="paragraph" w:styleId="NormalWeb">
    <w:name w:val="Normal (Web)"/>
    <w:basedOn w:val="Normal"/>
    <w:uiPriority w:val="99"/>
    <w:rsid w:val="00F16CDC"/>
    <w:pPr>
      <w:spacing w:before="280" w:after="280"/>
    </w:pPr>
    <w:rPr>
      <w:lang w:val="en-US" w:eastAsia="ar-SA"/>
    </w:rPr>
  </w:style>
  <w:style w:type="character" w:customStyle="1" w:styleId="mechtexChar">
    <w:name w:val="mechtex Char"/>
    <w:link w:val="mechtex"/>
    <w:rsid w:val="00F16CDC"/>
    <w:rPr>
      <w:rFonts w:ascii="Arial Armenian" w:eastAsia="Times New Roman" w:hAnsi="Arial Armenian"/>
      <w:sz w:val="22"/>
      <w:lang w:val="x-none" w:eastAsia="ar-SA"/>
    </w:rPr>
  </w:style>
  <w:style w:type="paragraph" w:styleId="BodyText">
    <w:name w:val="Body Text"/>
    <w:basedOn w:val="Normal"/>
    <w:link w:val="BodyTextChar"/>
    <w:rsid w:val="00F16CDC"/>
    <w:rPr>
      <w:rFonts w:ascii="Arial Armenian" w:hAnsi="Arial Armenian"/>
      <w:noProof/>
      <w:szCs w:val="20"/>
      <w:lang w:val="en-AU" w:eastAsia="x-none"/>
    </w:rPr>
  </w:style>
  <w:style w:type="character" w:customStyle="1" w:styleId="BodyTextChar">
    <w:name w:val="Body Text Char"/>
    <w:basedOn w:val="DefaultParagraphFont"/>
    <w:link w:val="BodyText"/>
    <w:rsid w:val="00F16CDC"/>
    <w:rPr>
      <w:rFonts w:ascii="Arial Armenian" w:eastAsia="Times New Roman" w:hAnsi="Arial Armenian"/>
      <w:noProof/>
      <w:sz w:val="24"/>
      <w:lang w:val="en-AU" w:eastAsia="x-none"/>
    </w:rPr>
  </w:style>
  <w:style w:type="character" w:customStyle="1" w:styleId="ListParagraphChar">
    <w:name w:val="List Paragraph Char"/>
    <w:link w:val="ListParagraph"/>
    <w:uiPriority w:val="34"/>
    <w:locked/>
    <w:rsid w:val="00F16CDC"/>
    <w:rPr>
      <w:rFonts w:ascii="Times New Roman" w:eastAsia="Times New Roman" w:hAnsi="Times New Roman"/>
      <w:sz w:val="24"/>
      <w:szCs w:val="24"/>
      <w:lang w:val="ru-RU" w:eastAsia="ru-RU"/>
    </w:rPr>
  </w:style>
  <w:style w:type="paragraph" w:customStyle="1" w:styleId="headingtitleStyle">
    <w:name w:val="heading titleStyle"/>
    <w:basedOn w:val="Normal"/>
    <w:rsid w:val="00F16CDC"/>
    <w:pPr>
      <w:spacing w:after="200" w:line="276" w:lineRule="auto"/>
      <w:jc w:val="center"/>
    </w:pPr>
    <w:rPr>
      <w:rFonts w:ascii="GHEA Grapalat" w:eastAsia="GHEA Grapalat" w:hAnsi="GHEA Grapalat" w:cs="GHEA Grapalat"/>
      <w:b/>
      <w:caps/>
      <w:color w:val="000000"/>
      <w:sz w:val="28"/>
      <w:szCs w:val="28"/>
      <w:lang w:val="en-US" w:eastAsia="en-US"/>
    </w:rPr>
  </w:style>
  <w:style w:type="character" w:customStyle="1" w:styleId="apple-converted-space">
    <w:name w:val="apple-converted-space"/>
    <w:rsid w:val="00F16CDC"/>
  </w:style>
  <w:style w:type="paragraph" w:styleId="BodyTextIndent3">
    <w:name w:val="Body Text Indent 3"/>
    <w:basedOn w:val="Normal"/>
    <w:link w:val="BodyTextIndent3Char"/>
    <w:unhideWhenUsed/>
    <w:rsid w:val="00F16CDC"/>
    <w:pPr>
      <w:spacing w:after="120"/>
      <w:ind w:left="283"/>
    </w:pPr>
    <w:rPr>
      <w:sz w:val="16"/>
      <w:szCs w:val="16"/>
    </w:rPr>
  </w:style>
  <w:style w:type="character" w:customStyle="1" w:styleId="BodyTextIndent3Char">
    <w:name w:val="Body Text Indent 3 Char"/>
    <w:basedOn w:val="DefaultParagraphFont"/>
    <w:link w:val="BodyTextIndent3"/>
    <w:rsid w:val="00F16CDC"/>
    <w:rPr>
      <w:rFonts w:ascii="Times New Roman" w:eastAsia="Times New Roman" w:hAnsi="Times New Roman"/>
      <w:sz w:val="16"/>
      <w:szCs w:val="16"/>
      <w:lang w:val="ru-RU" w:eastAsia="ru-RU"/>
    </w:rPr>
  </w:style>
  <w:style w:type="paragraph" w:styleId="BodyText2">
    <w:name w:val="Body Text 2"/>
    <w:basedOn w:val="Normal"/>
    <w:link w:val="BodyText2Char"/>
    <w:unhideWhenUsed/>
    <w:rsid w:val="00F16CDC"/>
    <w:pPr>
      <w:spacing w:after="120" w:line="480" w:lineRule="auto"/>
    </w:pPr>
  </w:style>
  <w:style w:type="character" w:customStyle="1" w:styleId="BodyText2Char">
    <w:name w:val="Body Text 2 Char"/>
    <w:basedOn w:val="DefaultParagraphFont"/>
    <w:link w:val="BodyText2"/>
    <w:rsid w:val="00F16CDC"/>
    <w:rPr>
      <w:rFonts w:ascii="Times New Roman" w:eastAsia="Times New Roman" w:hAnsi="Times New Roman"/>
      <w:sz w:val="24"/>
      <w:szCs w:val="24"/>
      <w:lang w:val="ru-RU" w:eastAsia="ru-RU"/>
    </w:rPr>
  </w:style>
  <w:style w:type="numbering" w:customStyle="1" w:styleId="NoList2">
    <w:name w:val="No List2"/>
    <w:next w:val="NoList"/>
    <w:uiPriority w:val="99"/>
    <w:semiHidden/>
    <w:unhideWhenUsed/>
    <w:rsid w:val="00F16CDC"/>
  </w:style>
  <w:style w:type="character" w:customStyle="1" w:styleId="HTMLPreformattedChar">
    <w:name w:val="HTML Preformatted Char"/>
    <w:rsid w:val="00F16CDC"/>
    <w:rPr>
      <w:rFonts w:ascii="Courier New" w:eastAsia="Times New Roman" w:hAnsi="Courier New" w:cs="Courier New"/>
      <w:kern w:val="1"/>
      <w:sz w:val="20"/>
      <w:szCs w:val="20"/>
      <w:lang w:val="ru-RU"/>
    </w:rPr>
  </w:style>
  <w:style w:type="character" w:customStyle="1" w:styleId="NormalWebChar">
    <w:name w:val="Normal (Web) Char"/>
    <w:rsid w:val="00F16CDC"/>
    <w:rPr>
      <w:rFonts w:ascii="Times New Roman" w:eastAsia="Times New Roman" w:hAnsi="Times New Roman" w:cs="Times New Roman"/>
      <w:kern w:val="1"/>
      <w:sz w:val="24"/>
      <w:szCs w:val="24"/>
      <w:lang w:val="ru-RU"/>
    </w:rPr>
  </w:style>
  <w:style w:type="character" w:customStyle="1" w:styleId="BodyTextIndent2Char">
    <w:name w:val="Body Text Indent 2 Char"/>
    <w:rsid w:val="00F16CDC"/>
    <w:rPr>
      <w:rFonts w:ascii="Times New Roman" w:eastAsia="Calibri" w:hAnsi="Times New Roman" w:cs="Times New Roman"/>
      <w:kern w:val="1"/>
      <w:sz w:val="24"/>
      <w:szCs w:val="24"/>
      <w:lang w:val="ru-RU"/>
    </w:rPr>
  </w:style>
  <w:style w:type="character" w:styleId="Emphasis">
    <w:name w:val="Emphasis"/>
    <w:uiPriority w:val="20"/>
    <w:qFormat/>
    <w:rsid w:val="00F16CDC"/>
    <w:rPr>
      <w:i/>
      <w:iCs/>
    </w:rPr>
  </w:style>
  <w:style w:type="character" w:customStyle="1" w:styleId="ListLabel1">
    <w:name w:val="ListLabel 1"/>
    <w:rsid w:val="00F16CDC"/>
    <w:rPr>
      <w:rFonts w:cs="Sylfaen"/>
      <w:b/>
      <w:i/>
      <w:lang w:val="hy-AM"/>
    </w:rPr>
  </w:style>
  <w:style w:type="character" w:customStyle="1" w:styleId="ListLabel2">
    <w:name w:val="ListLabel 2"/>
    <w:rsid w:val="00F16CDC"/>
    <w:rPr>
      <w:rFonts w:cs="Sylfaen"/>
      <w:lang w:val="es-ES"/>
    </w:rPr>
  </w:style>
  <w:style w:type="character" w:customStyle="1" w:styleId="ListLabel3">
    <w:name w:val="ListLabel 3"/>
    <w:rsid w:val="00F16CDC"/>
    <w:rPr>
      <w:rFonts w:cs="Sylfaen"/>
      <w:lang w:val="hy-AM"/>
    </w:rPr>
  </w:style>
  <w:style w:type="character" w:customStyle="1" w:styleId="NumberingSymbols">
    <w:name w:val="Numbering Symbols"/>
    <w:rsid w:val="00F16CDC"/>
  </w:style>
  <w:style w:type="paragraph" w:customStyle="1" w:styleId="Heading">
    <w:name w:val="Heading"/>
    <w:basedOn w:val="Normal"/>
    <w:next w:val="BodyText"/>
    <w:rsid w:val="00F16CDC"/>
    <w:pPr>
      <w:keepNext/>
      <w:suppressAutoHyphens/>
      <w:spacing w:before="240" w:after="120" w:line="276" w:lineRule="auto"/>
    </w:pPr>
    <w:rPr>
      <w:rFonts w:ascii="Arial" w:eastAsia="Arial Unicode MS" w:hAnsi="Arial" w:cs="Arial Unicode MS"/>
      <w:kern w:val="1"/>
      <w:sz w:val="28"/>
      <w:szCs w:val="28"/>
      <w:lang w:val="en-US" w:eastAsia="ar-SA"/>
    </w:rPr>
  </w:style>
  <w:style w:type="paragraph" w:styleId="List">
    <w:name w:val="List"/>
    <w:basedOn w:val="BodyText"/>
    <w:rsid w:val="00F16CDC"/>
    <w:pPr>
      <w:suppressAutoHyphens/>
      <w:spacing w:after="120" w:line="100" w:lineRule="atLeast"/>
    </w:pPr>
    <w:rPr>
      <w:rFonts w:ascii="Times New Roman" w:eastAsia="Calibri" w:hAnsi="Times New Roman"/>
      <w:noProof w:val="0"/>
      <w:kern w:val="1"/>
      <w:szCs w:val="24"/>
      <w:lang w:val="ru-RU" w:eastAsia="ar-SA"/>
    </w:rPr>
  </w:style>
  <w:style w:type="paragraph" w:styleId="Caption">
    <w:name w:val="caption"/>
    <w:basedOn w:val="Normal"/>
    <w:qFormat/>
    <w:rsid w:val="00F16CDC"/>
    <w:pPr>
      <w:suppressLineNumbers/>
      <w:suppressAutoHyphens/>
      <w:spacing w:before="120" w:after="120" w:line="276" w:lineRule="auto"/>
    </w:pPr>
    <w:rPr>
      <w:rFonts w:ascii="GHEA Grapalat" w:eastAsia="Arial Unicode MS" w:hAnsi="GHEA Grapalat" w:cs="Calibri"/>
      <w:i/>
      <w:iCs/>
      <w:kern w:val="1"/>
      <w:lang w:val="en-US" w:eastAsia="ar-SA"/>
    </w:rPr>
  </w:style>
  <w:style w:type="paragraph" w:customStyle="1" w:styleId="Index">
    <w:name w:val="Index"/>
    <w:basedOn w:val="Normal"/>
    <w:rsid w:val="00F16CDC"/>
    <w:pPr>
      <w:suppressLineNumbers/>
      <w:suppressAutoHyphens/>
      <w:spacing w:after="200" w:line="276" w:lineRule="auto"/>
    </w:pPr>
    <w:rPr>
      <w:rFonts w:ascii="GHEA Grapalat" w:eastAsia="Arial Unicode MS" w:hAnsi="GHEA Grapalat" w:cs="Calibri"/>
      <w:kern w:val="1"/>
      <w:sz w:val="22"/>
      <w:szCs w:val="22"/>
      <w:lang w:val="en-US" w:eastAsia="ar-SA"/>
    </w:rPr>
  </w:style>
  <w:style w:type="paragraph" w:styleId="HTMLPreformatted">
    <w:name w:val="HTML Preformatted"/>
    <w:basedOn w:val="Normal"/>
    <w:link w:val="HTMLPreformattedChar1"/>
    <w:rsid w:val="00F16CDC"/>
    <w:pPr>
      <w:suppressAutoHyphens/>
      <w:spacing w:line="100" w:lineRule="atLeast"/>
    </w:pPr>
    <w:rPr>
      <w:rFonts w:ascii="Courier New" w:hAnsi="Courier New" w:cs="Courier New"/>
      <w:kern w:val="1"/>
      <w:sz w:val="20"/>
      <w:szCs w:val="20"/>
      <w:lang w:eastAsia="ar-SA"/>
    </w:rPr>
  </w:style>
  <w:style w:type="character" w:customStyle="1" w:styleId="HTMLPreformattedChar1">
    <w:name w:val="HTML Preformatted Char1"/>
    <w:basedOn w:val="DefaultParagraphFont"/>
    <w:link w:val="HTMLPreformatted"/>
    <w:rsid w:val="00F16CDC"/>
    <w:rPr>
      <w:rFonts w:ascii="Courier New" w:eastAsia="Times New Roman" w:hAnsi="Courier New" w:cs="Courier New"/>
      <w:kern w:val="1"/>
      <w:lang w:val="ru-RU" w:eastAsia="ar-SA"/>
    </w:rPr>
  </w:style>
  <w:style w:type="paragraph" w:customStyle="1" w:styleId="Normal1">
    <w:name w:val="Normal1"/>
    <w:rsid w:val="00F16CDC"/>
    <w:pPr>
      <w:suppressAutoHyphens/>
      <w:spacing w:after="200" w:line="276" w:lineRule="auto"/>
    </w:pPr>
    <w:rPr>
      <w:rFonts w:cs="Calibri"/>
      <w:color w:val="000000"/>
      <w:kern w:val="1"/>
      <w:sz w:val="22"/>
      <w:szCs w:val="22"/>
      <w:lang w:eastAsia="ar-SA"/>
    </w:rPr>
  </w:style>
  <w:style w:type="paragraph" w:customStyle="1" w:styleId="WW-Default">
    <w:name w:val="WW-Default"/>
    <w:rsid w:val="00F16CDC"/>
    <w:pPr>
      <w:suppressAutoHyphens/>
      <w:spacing w:line="100" w:lineRule="atLeast"/>
    </w:pPr>
    <w:rPr>
      <w:rFonts w:ascii="Arial" w:eastAsia="Times New Roman" w:hAnsi="Arial" w:cs="Arial"/>
      <w:color w:val="000000"/>
      <w:kern w:val="1"/>
      <w:sz w:val="24"/>
      <w:szCs w:val="24"/>
      <w:lang w:eastAsia="ar-SA"/>
    </w:rPr>
  </w:style>
  <w:style w:type="paragraph" w:styleId="BodyTextIndent2">
    <w:name w:val="Body Text Indent 2"/>
    <w:basedOn w:val="Normal"/>
    <w:link w:val="BodyTextIndent2Char1"/>
    <w:rsid w:val="00F16CDC"/>
    <w:pPr>
      <w:suppressAutoHyphens/>
      <w:spacing w:after="120" w:line="480" w:lineRule="auto"/>
      <w:ind w:left="283"/>
    </w:pPr>
    <w:rPr>
      <w:rFonts w:eastAsia="Calibri"/>
      <w:kern w:val="1"/>
      <w:lang w:eastAsia="ar-SA"/>
    </w:rPr>
  </w:style>
  <w:style w:type="character" w:customStyle="1" w:styleId="BodyTextIndent2Char1">
    <w:name w:val="Body Text Indent 2 Char1"/>
    <w:basedOn w:val="DefaultParagraphFont"/>
    <w:link w:val="BodyTextIndent2"/>
    <w:rsid w:val="00F16CDC"/>
    <w:rPr>
      <w:rFonts w:ascii="Times New Roman" w:hAnsi="Times New Roman"/>
      <w:kern w:val="1"/>
      <w:sz w:val="24"/>
      <w:szCs w:val="24"/>
      <w:lang w:val="ru-RU" w:eastAsia="ar-SA"/>
    </w:rPr>
  </w:style>
  <w:style w:type="paragraph" w:customStyle="1" w:styleId="1">
    <w:name w:val="Абзац списка1"/>
    <w:basedOn w:val="Normal"/>
    <w:rsid w:val="00F16CDC"/>
    <w:pPr>
      <w:suppressAutoHyphens/>
      <w:spacing w:line="100" w:lineRule="atLeast"/>
      <w:ind w:left="720"/>
    </w:pPr>
    <w:rPr>
      <w:rFonts w:ascii="Arial" w:eastAsia="Arial Unicode MS" w:hAnsi="Arial" w:cs="Arial"/>
      <w:color w:val="000000"/>
      <w:kern w:val="1"/>
      <w:lang w:val="en-US" w:eastAsia="ar-SA"/>
    </w:rPr>
  </w:style>
  <w:style w:type="paragraph" w:customStyle="1" w:styleId="Default">
    <w:name w:val="Default"/>
    <w:rsid w:val="00F16CDC"/>
    <w:pPr>
      <w:autoSpaceDE w:val="0"/>
      <w:autoSpaceDN w:val="0"/>
      <w:adjustRightInd w:val="0"/>
    </w:pPr>
    <w:rPr>
      <w:rFonts w:ascii="Arial" w:hAnsi="Arial" w:cs="Arial"/>
      <w:color w:val="000000"/>
      <w:sz w:val="24"/>
      <w:szCs w:val="24"/>
    </w:rPr>
  </w:style>
  <w:style w:type="character" w:customStyle="1" w:styleId="db">
    <w:name w:val="db"/>
    <w:rsid w:val="00F16CDC"/>
  </w:style>
  <w:style w:type="character" w:customStyle="1" w:styleId="BodytextBold">
    <w:name w:val="Body text + Bold"/>
    <w:aliases w:val="Italic,Spacing 0 pt"/>
    <w:rsid w:val="00F16CDC"/>
    <w:rPr>
      <w:rFonts w:ascii="Segoe UI" w:eastAsia="Segoe UI" w:hAnsi="Segoe UI" w:cs="Segoe UI"/>
      <w:b/>
      <w:bCs/>
      <w:i/>
      <w:iCs/>
      <w:smallCaps w:val="0"/>
      <w:strike w:val="0"/>
      <w:color w:val="000000"/>
      <w:spacing w:val="8"/>
      <w:w w:val="100"/>
      <w:position w:val="0"/>
      <w:sz w:val="18"/>
      <w:szCs w:val="18"/>
      <w:u w:val="none"/>
      <w:lang w:val="hy-AM"/>
    </w:rPr>
  </w:style>
  <w:style w:type="paragraph" w:customStyle="1" w:styleId="BodyText4">
    <w:name w:val="Body Text4"/>
    <w:basedOn w:val="Normal"/>
    <w:rsid w:val="00F16CDC"/>
    <w:pPr>
      <w:widowControl w:val="0"/>
      <w:shd w:val="clear" w:color="auto" w:fill="FFFFFF"/>
      <w:spacing w:before="300" w:after="300" w:line="0" w:lineRule="atLeast"/>
      <w:jc w:val="right"/>
    </w:pPr>
    <w:rPr>
      <w:rFonts w:ascii="Segoe UI" w:eastAsia="Segoe UI" w:hAnsi="Segoe UI" w:cs="Segoe UI"/>
      <w:spacing w:val="5"/>
      <w:sz w:val="18"/>
      <w:szCs w:val="18"/>
      <w:lang w:val="en-US" w:eastAsia="en-US"/>
    </w:rPr>
  </w:style>
  <w:style w:type="character" w:customStyle="1" w:styleId="BodytextSpacing0pt">
    <w:name w:val="Body text + Spacing 0 pt"/>
    <w:rsid w:val="00F16CDC"/>
    <w:rPr>
      <w:rFonts w:ascii="Segoe UI" w:eastAsia="Segoe UI" w:hAnsi="Segoe UI" w:cs="Segoe UI"/>
      <w:b w:val="0"/>
      <w:bCs w:val="0"/>
      <w:i w:val="0"/>
      <w:iCs w:val="0"/>
      <w:smallCaps w:val="0"/>
      <w:strike w:val="0"/>
      <w:color w:val="000000"/>
      <w:spacing w:val="-17"/>
      <w:w w:val="100"/>
      <w:position w:val="0"/>
      <w:sz w:val="18"/>
      <w:szCs w:val="18"/>
      <w:u w:val="none"/>
      <w:shd w:val="clear" w:color="auto" w:fill="FFFFFF"/>
      <w:lang w:val="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79">
      <w:bodyDiv w:val="1"/>
      <w:marLeft w:val="0"/>
      <w:marRight w:val="0"/>
      <w:marTop w:val="0"/>
      <w:marBottom w:val="0"/>
      <w:divBdr>
        <w:top w:val="none" w:sz="0" w:space="0" w:color="auto"/>
        <w:left w:val="none" w:sz="0" w:space="0" w:color="auto"/>
        <w:bottom w:val="none" w:sz="0" w:space="0" w:color="auto"/>
        <w:right w:val="none" w:sz="0" w:space="0" w:color="auto"/>
      </w:divBdr>
    </w:div>
    <w:div w:id="265774937">
      <w:bodyDiv w:val="1"/>
      <w:marLeft w:val="0"/>
      <w:marRight w:val="0"/>
      <w:marTop w:val="0"/>
      <w:marBottom w:val="0"/>
      <w:divBdr>
        <w:top w:val="none" w:sz="0" w:space="0" w:color="auto"/>
        <w:left w:val="none" w:sz="0" w:space="0" w:color="auto"/>
        <w:bottom w:val="none" w:sz="0" w:space="0" w:color="auto"/>
        <w:right w:val="none" w:sz="0" w:space="0" w:color="auto"/>
      </w:divBdr>
    </w:div>
    <w:div w:id="311495313">
      <w:bodyDiv w:val="1"/>
      <w:marLeft w:val="0"/>
      <w:marRight w:val="0"/>
      <w:marTop w:val="0"/>
      <w:marBottom w:val="0"/>
      <w:divBdr>
        <w:top w:val="none" w:sz="0" w:space="0" w:color="auto"/>
        <w:left w:val="none" w:sz="0" w:space="0" w:color="auto"/>
        <w:bottom w:val="none" w:sz="0" w:space="0" w:color="auto"/>
        <w:right w:val="none" w:sz="0" w:space="0" w:color="auto"/>
      </w:divBdr>
    </w:div>
    <w:div w:id="838547727">
      <w:bodyDiv w:val="1"/>
      <w:marLeft w:val="0"/>
      <w:marRight w:val="0"/>
      <w:marTop w:val="0"/>
      <w:marBottom w:val="0"/>
      <w:divBdr>
        <w:top w:val="none" w:sz="0" w:space="0" w:color="auto"/>
        <w:left w:val="none" w:sz="0" w:space="0" w:color="auto"/>
        <w:bottom w:val="none" w:sz="0" w:space="0" w:color="auto"/>
        <w:right w:val="none" w:sz="0" w:space="0" w:color="auto"/>
      </w:divBdr>
    </w:div>
    <w:div w:id="1087575419">
      <w:bodyDiv w:val="1"/>
      <w:marLeft w:val="0"/>
      <w:marRight w:val="0"/>
      <w:marTop w:val="0"/>
      <w:marBottom w:val="0"/>
      <w:divBdr>
        <w:top w:val="none" w:sz="0" w:space="0" w:color="auto"/>
        <w:left w:val="none" w:sz="0" w:space="0" w:color="auto"/>
        <w:bottom w:val="none" w:sz="0" w:space="0" w:color="auto"/>
        <w:right w:val="none" w:sz="0" w:space="0" w:color="auto"/>
      </w:divBdr>
      <w:divsChild>
        <w:div w:id="738790960">
          <w:marLeft w:val="0"/>
          <w:marRight w:val="300"/>
          <w:marTop w:val="0"/>
          <w:marBottom w:val="300"/>
          <w:divBdr>
            <w:top w:val="none" w:sz="0" w:space="0" w:color="auto"/>
            <w:left w:val="none" w:sz="0" w:space="0" w:color="auto"/>
            <w:bottom w:val="none" w:sz="0" w:space="0" w:color="auto"/>
            <w:right w:val="none" w:sz="0" w:space="0" w:color="auto"/>
          </w:divBdr>
        </w:div>
        <w:div w:id="1220628033">
          <w:marLeft w:val="0"/>
          <w:marRight w:val="0"/>
          <w:marTop w:val="0"/>
          <w:marBottom w:val="300"/>
          <w:divBdr>
            <w:top w:val="single" w:sz="6" w:space="8" w:color="CCCCCC"/>
            <w:left w:val="none" w:sz="0" w:space="0" w:color="auto"/>
            <w:bottom w:val="none" w:sz="0" w:space="0" w:color="auto"/>
            <w:right w:val="none" w:sz="0" w:space="0" w:color="auto"/>
          </w:divBdr>
        </w:div>
        <w:div w:id="587423647">
          <w:marLeft w:val="0"/>
          <w:marRight w:val="0"/>
          <w:marTop w:val="0"/>
          <w:marBottom w:val="300"/>
          <w:divBdr>
            <w:top w:val="single" w:sz="6" w:space="8" w:color="CCCCCC"/>
            <w:left w:val="none" w:sz="0" w:space="0" w:color="auto"/>
            <w:bottom w:val="none" w:sz="0" w:space="0" w:color="auto"/>
            <w:right w:val="none" w:sz="0" w:space="0" w:color="auto"/>
          </w:divBdr>
        </w:div>
        <w:div w:id="45421738">
          <w:marLeft w:val="0"/>
          <w:marRight w:val="0"/>
          <w:marTop w:val="0"/>
          <w:marBottom w:val="300"/>
          <w:divBdr>
            <w:top w:val="single" w:sz="6" w:space="8" w:color="CCCCCC"/>
            <w:left w:val="none" w:sz="0" w:space="0" w:color="auto"/>
            <w:bottom w:val="none" w:sz="0" w:space="0" w:color="auto"/>
            <w:right w:val="none" w:sz="0" w:space="0" w:color="auto"/>
          </w:divBdr>
        </w:div>
      </w:divsChild>
    </w:div>
    <w:div w:id="1198741004">
      <w:bodyDiv w:val="1"/>
      <w:marLeft w:val="0"/>
      <w:marRight w:val="0"/>
      <w:marTop w:val="0"/>
      <w:marBottom w:val="0"/>
      <w:divBdr>
        <w:top w:val="none" w:sz="0" w:space="0" w:color="auto"/>
        <w:left w:val="none" w:sz="0" w:space="0" w:color="auto"/>
        <w:bottom w:val="none" w:sz="0" w:space="0" w:color="auto"/>
        <w:right w:val="none" w:sz="0" w:space="0" w:color="auto"/>
      </w:divBdr>
    </w:div>
    <w:div w:id="1794983792">
      <w:bodyDiv w:val="1"/>
      <w:marLeft w:val="0"/>
      <w:marRight w:val="0"/>
      <w:marTop w:val="0"/>
      <w:marBottom w:val="0"/>
      <w:divBdr>
        <w:top w:val="none" w:sz="0" w:space="0" w:color="auto"/>
        <w:left w:val="none" w:sz="0" w:space="0" w:color="auto"/>
        <w:bottom w:val="none" w:sz="0" w:space="0" w:color="auto"/>
        <w:right w:val="none" w:sz="0" w:space="0" w:color="auto"/>
      </w:divBdr>
    </w:div>
    <w:div w:id="20230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21148</Words>
  <Characters>120546</Characters>
  <Application>Microsoft Office Word</Application>
  <DocSecurity>0</DocSecurity>
  <Lines>1004</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141412</CharactersWithSpaces>
  <SharedDoc>false</SharedDoc>
  <HLinks>
    <vt:vector size="12" baseType="variant">
      <vt:variant>
        <vt:i4>720964</vt:i4>
      </vt:variant>
      <vt:variant>
        <vt:i4>3</vt:i4>
      </vt:variant>
      <vt:variant>
        <vt:i4>0</vt:i4>
      </vt:variant>
      <vt:variant>
        <vt:i4>5</vt:i4>
      </vt:variant>
      <vt:variant>
        <vt:lpwstr>http://www.mineconomy.am/</vt:lpwstr>
      </vt:variant>
      <vt:variant>
        <vt:lpwstr/>
      </vt:variant>
      <vt:variant>
        <vt:i4>4915310</vt:i4>
      </vt:variant>
      <vt:variant>
        <vt:i4>0</vt:i4>
      </vt:variant>
      <vt:variant>
        <vt:i4>0</vt:i4>
      </vt:variant>
      <vt:variant>
        <vt:i4>5</vt:i4>
      </vt:variant>
      <vt:variant>
        <vt:lpwstr>mailto:secretariat@mineconomy.am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Armenuhi Shahinyan</dc:creator>
  <cp:keywords>https:/mul-mineconomy.gov.am/tasks/docs/attachment.php?id=199676&amp;fn=1_el_grutyun+%282%29.docx&amp;out=1&amp;token=ff30833cb15cbb5f3687</cp:keywords>
  <cp:lastModifiedBy>Armenuhi Shahinyan</cp:lastModifiedBy>
  <cp:revision>2</cp:revision>
  <dcterms:created xsi:type="dcterms:W3CDTF">2019-08-27T11:42:00Z</dcterms:created>
  <dcterms:modified xsi:type="dcterms:W3CDTF">2019-08-27T11:42:00Z</dcterms:modified>
</cp:coreProperties>
</file>